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520387721"/>
        <w:docPartObj>
          <w:docPartGallery w:val="Cover Pages"/>
          <w:docPartUnique/>
        </w:docPartObj>
      </w:sdtPr>
      <w:sdtEndPr>
        <w:rPr>
          <w:rFonts w:ascii="Times New Roman" w:eastAsia="Times New Roman" w:hAnsi="Times New Roman" w:cs="Times New Roman"/>
          <w:sz w:val="24"/>
          <w:szCs w:val="24"/>
          <w:lang w:eastAsia="ru-RU"/>
        </w:rPr>
      </w:sdtEndPr>
      <w:sdtContent>
        <w:p w:rsidR="00244938" w:rsidRDefault="00FB50E3" w:rsidP="00381F01">
          <w:pPr>
            <w:spacing w:after="0" w:line="240" w:lineRule="auto"/>
          </w:pPr>
          <w:r>
            <w:rPr>
              <w:noProof/>
              <w:lang w:eastAsia="ru-RU"/>
            </w:rPr>
            <mc:AlternateContent>
              <mc:Choice Requires="wps">
                <w:drawing>
                  <wp:anchor distT="0" distB="0" distL="114299" distR="114299" simplePos="0" relativeHeight="251662336" behindDoc="0" locked="0" layoutInCell="1" allowOverlap="1">
                    <wp:simplePos x="0" y="0"/>
                    <wp:positionH relativeFrom="column">
                      <wp:posOffset>5958839</wp:posOffset>
                    </wp:positionH>
                    <wp:positionV relativeFrom="paragraph">
                      <wp:posOffset>-168275</wp:posOffset>
                    </wp:positionV>
                    <wp:extent cx="0" cy="8869045"/>
                    <wp:effectExtent l="0" t="0" r="19050" b="27305"/>
                    <wp:wrapNone/>
                    <wp:docPr id="9"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88690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0EFC4AF" id="Прямая соединительная линия 4" o:spid="_x0000_s1026" style="position:absolute;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69.2pt,-13.25pt" to="469.2pt,68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" strokecolor="#5b9bd5 [3204]" strokeweight=".5pt">
                    <v:stroke joinstyle="miter"/>
                    <o:lock v:ext="edit" shapetype="f"/>
                  </v:line>
                </w:pict>
              </mc:Fallback>
            </mc:AlternateContent>
          </w:r>
          <w:r>
            <w:rPr>
              <w:noProof/>
              <w:lang w:eastAsia="ru-RU"/>
            </w:rPr>
            <mc:AlternateContent>
              <mc:Choice Requires="wps">
                <w:drawing>
                  <wp:anchor distT="0" distB="0" distL="114299" distR="114299" simplePos="0" relativeHeight="251663360" behindDoc="0" locked="0" layoutInCell="1" allowOverlap="1">
                    <wp:simplePos x="0" y="0"/>
                    <wp:positionH relativeFrom="column">
                      <wp:posOffset>-6351</wp:posOffset>
                    </wp:positionH>
                    <wp:positionV relativeFrom="paragraph">
                      <wp:posOffset>-168275</wp:posOffset>
                    </wp:positionV>
                    <wp:extent cx="0" cy="8869045"/>
                    <wp:effectExtent l="0" t="0" r="19050" b="27305"/>
                    <wp:wrapNone/>
                    <wp:docPr id="8"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88690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85670B7" id="Прямая соединительная линия 5" o:spid="_x0000_s1026" style="position:absolute;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pt,-13.25pt" to="-.5pt,68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" strokecolor="#5b9bd5 [3204]" strokeweight=".5pt">
                    <v:stroke joinstyle="miter"/>
                    <o:lock v:ext="edit" shapetype="f"/>
                  </v:line>
                </w:pict>
              </mc:Fallback>
            </mc:AlternateContent>
          </w:r>
          <w:r>
            <w:rPr>
              <w:noProof/>
              <w:lang w:eastAsia="ru-RU"/>
            </w:rPr>
            <mc:AlternateContent>
              <mc:Choice Requires="wps">
                <w:drawing>
                  <wp:anchor distT="4294967295" distB="4294967295" distL="114300" distR="114300" simplePos="0" relativeHeight="251661312" behindDoc="0" locked="0" layoutInCell="1" allowOverlap="1">
                    <wp:simplePos x="0" y="0"/>
                    <wp:positionH relativeFrom="column">
                      <wp:posOffset>-6350</wp:posOffset>
                    </wp:positionH>
                    <wp:positionV relativeFrom="paragraph">
                      <wp:posOffset>-168276</wp:posOffset>
                    </wp:positionV>
                    <wp:extent cx="5965190" cy="0"/>
                    <wp:effectExtent l="0" t="0" r="16510" b="19050"/>
                    <wp:wrapNone/>
                    <wp:docPr id="7" name="Соединительная линия уступом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65190" cy="0"/>
                            </a:xfrm>
                            <a:prstGeom prst="bentConnector3">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671CCD4A"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 o:spid="_x0000_s1026" type="#_x0000_t34" style="position:absolute;margin-left:-.5pt;margin-top:-13.25pt;width:469.7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" strokecolor="#5b9bd5 [3204]" strokeweight=".5pt">
                    <o:lock v:ext="edit" shapetype="f"/>
                  </v:shape>
                </w:pict>
              </mc:Fallback>
            </mc:AlternateContent>
          </w:r>
        </w:p>
        <w:p w:rsidR="00381F01" w:rsidRPr="00822A93" w:rsidRDefault="005A71E9" w:rsidP="00381F01">
          <w:pPr>
            <w:spacing w:after="0" w:line="240" w:lineRule="auto"/>
            <w:jc w:val="right"/>
            <w:rPr>
              <w:rFonts w:ascii="Times New Roman" w:hAnsi="Times New Roman" w:cs="Times New Roman"/>
              <w:color w:val="1F3864" w:themeColor="accent5" w:themeShade="80"/>
              <w:sz w:val="24"/>
              <w:szCs w:val="24"/>
            </w:rPr>
          </w:pPr>
          <w:r>
            <w:rPr>
              <w:rFonts w:ascii="Times New Roman" w:hAnsi="Times New Roman" w:cs="Times New Roman"/>
              <w:color w:val="1F3864" w:themeColor="accent5" w:themeShade="80"/>
              <w:sz w:val="24"/>
              <w:szCs w:val="24"/>
            </w:rPr>
            <w:t>Приложение к Решению</w:t>
          </w:r>
          <w:r w:rsidR="00381F01" w:rsidRPr="00822A93">
            <w:rPr>
              <w:rFonts w:ascii="Times New Roman" w:hAnsi="Times New Roman" w:cs="Times New Roman"/>
              <w:color w:val="1F3864" w:themeColor="accent5" w:themeShade="80"/>
              <w:sz w:val="24"/>
              <w:szCs w:val="24"/>
            </w:rPr>
            <w:t xml:space="preserve"> </w:t>
          </w:r>
        </w:p>
        <w:p w:rsidR="00381F01" w:rsidRPr="00822A93" w:rsidRDefault="00381F01" w:rsidP="00381F01">
          <w:pPr>
            <w:spacing w:after="0" w:line="240" w:lineRule="auto"/>
            <w:jc w:val="right"/>
            <w:rPr>
              <w:rFonts w:ascii="Times New Roman" w:hAnsi="Times New Roman" w:cs="Times New Roman"/>
              <w:color w:val="1F3864" w:themeColor="accent5" w:themeShade="80"/>
              <w:sz w:val="24"/>
              <w:szCs w:val="24"/>
            </w:rPr>
          </w:pPr>
          <w:r w:rsidRPr="00822A93">
            <w:rPr>
              <w:rFonts w:ascii="Times New Roman" w:hAnsi="Times New Roman" w:cs="Times New Roman"/>
              <w:color w:val="1F3864" w:themeColor="accent5" w:themeShade="80"/>
              <w:sz w:val="24"/>
              <w:szCs w:val="24"/>
            </w:rPr>
            <w:t xml:space="preserve">Совета депутатов МО </w:t>
          </w:r>
        </w:p>
        <w:p w:rsidR="00381F01" w:rsidRPr="00822A93" w:rsidRDefault="00031AC7" w:rsidP="00381F01">
          <w:pPr>
            <w:spacing w:after="0" w:line="240" w:lineRule="auto"/>
            <w:jc w:val="right"/>
            <w:rPr>
              <w:rFonts w:ascii="Times New Roman" w:hAnsi="Times New Roman" w:cs="Times New Roman"/>
              <w:color w:val="1F3864" w:themeColor="accent5" w:themeShade="80"/>
              <w:sz w:val="24"/>
              <w:szCs w:val="24"/>
            </w:rPr>
          </w:pPr>
          <w:r>
            <w:rPr>
              <w:rFonts w:ascii="Times New Roman" w:hAnsi="Times New Roman" w:cs="Times New Roman"/>
              <w:color w:val="1F3864" w:themeColor="accent5" w:themeShade="80"/>
              <w:sz w:val="24"/>
              <w:szCs w:val="24"/>
            </w:rPr>
            <w:t>Красногор</w:t>
          </w:r>
          <w:r w:rsidR="0097176C" w:rsidRPr="00822A93">
            <w:rPr>
              <w:rFonts w:ascii="Times New Roman" w:hAnsi="Times New Roman" w:cs="Times New Roman"/>
              <w:color w:val="1F3864" w:themeColor="accent5" w:themeShade="80"/>
              <w:sz w:val="24"/>
              <w:szCs w:val="24"/>
            </w:rPr>
            <w:t>ск</w:t>
          </w:r>
          <w:r w:rsidR="00320332" w:rsidRPr="00822A93">
            <w:rPr>
              <w:rFonts w:ascii="Times New Roman" w:hAnsi="Times New Roman" w:cs="Times New Roman"/>
              <w:color w:val="1F3864" w:themeColor="accent5" w:themeShade="80"/>
              <w:sz w:val="24"/>
              <w:szCs w:val="24"/>
            </w:rPr>
            <w:t>ий</w:t>
          </w:r>
          <w:r w:rsidR="00381F01" w:rsidRPr="00822A93">
            <w:rPr>
              <w:rFonts w:ascii="Times New Roman" w:hAnsi="Times New Roman" w:cs="Times New Roman"/>
              <w:color w:val="1F3864" w:themeColor="accent5" w:themeShade="80"/>
              <w:sz w:val="24"/>
              <w:szCs w:val="24"/>
            </w:rPr>
            <w:t xml:space="preserve"> сельсовет </w:t>
          </w:r>
        </w:p>
        <w:p w:rsidR="00381F01" w:rsidRPr="00822A93" w:rsidRDefault="00215EE6" w:rsidP="00381F01">
          <w:pPr>
            <w:spacing w:after="0" w:line="240" w:lineRule="auto"/>
            <w:jc w:val="right"/>
            <w:rPr>
              <w:rFonts w:ascii="Times New Roman" w:hAnsi="Times New Roman" w:cs="Times New Roman"/>
              <w:color w:val="1F3864" w:themeColor="accent5" w:themeShade="80"/>
              <w:sz w:val="24"/>
              <w:szCs w:val="24"/>
            </w:rPr>
          </w:pPr>
          <w:r w:rsidRPr="00822A93">
            <w:rPr>
              <w:rFonts w:ascii="Times New Roman" w:hAnsi="Times New Roman" w:cs="Times New Roman"/>
              <w:color w:val="1F3864" w:themeColor="accent5" w:themeShade="80"/>
              <w:sz w:val="24"/>
              <w:szCs w:val="24"/>
            </w:rPr>
            <w:t xml:space="preserve">от </w:t>
          </w:r>
          <w:r w:rsidR="00320332" w:rsidRPr="00822A93">
            <w:rPr>
              <w:rFonts w:ascii="Times New Roman" w:hAnsi="Times New Roman" w:cs="Times New Roman"/>
              <w:color w:val="1F3864" w:themeColor="accent5" w:themeShade="80"/>
              <w:sz w:val="24"/>
              <w:szCs w:val="24"/>
            </w:rPr>
            <w:t>_________</w:t>
          </w:r>
          <w:r w:rsidR="00381F01" w:rsidRPr="00822A93">
            <w:rPr>
              <w:rFonts w:ascii="Times New Roman" w:hAnsi="Times New Roman" w:cs="Times New Roman"/>
              <w:color w:val="1F3864" w:themeColor="accent5" w:themeShade="80"/>
              <w:sz w:val="24"/>
              <w:szCs w:val="24"/>
            </w:rPr>
            <w:t xml:space="preserve"> № </w:t>
          </w:r>
          <w:r w:rsidR="00320332" w:rsidRPr="00822A93">
            <w:rPr>
              <w:rFonts w:ascii="Times New Roman" w:hAnsi="Times New Roman" w:cs="Times New Roman"/>
              <w:color w:val="1F3864" w:themeColor="accent5" w:themeShade="80"/>
              <w:sz w:val="24"/>
              <w:szCs w:val="24"/>
            </w:rPr>
            <w:t>______</w:t>
          </w:r>
        </w:p>
        <w:p w:rsidR="00627461" w:rsidRPr="00822A93" w:rsidRDefault="00381F01" w:rsidP="00381F01">
          <w:pPr>
            <w:spacing w:after="0" w:line="240" w:lineRule="auto"/>
            <w:jc w:val="center"/>
            <w:rPr>
              <w:rFonts w:ascii="Times New Roman" w:hAnsi="Times New Roman" w:cs="Times New Roman"/>
              <w:color w:val="1F3864" w:themeColor="accent5" w:themeShade="80"/>
              <w:sz w:val="24"/>
              <w:szCs w:val="24"/>
            </w:rPr>
          </w:pPr>
          <w:r w:rsidRPr="00822A93">
            <w:rPr>
              <w:rFonts w:ascii="Times New Roman" w:hAnsi="Times New Roman" w:cs="Times New Roman"/>
              <w:color w:val="1F3864" w:themeColor="accent5" w:themeShade="80"/>
              <w:sz w:val="24"/>
              <w:szCs w:val="24"/>
            </w:rPr>
            <w:t xml:space="preserve"> </w:t>
          </w:r>
        </w:p>
        <w:p w:rsidR="00627461" w:rsidRPr="00822A93" w:rsidRDefault="00627461">
          <w:pPr>
            <w:rPr>
              <w:color w:val="1F3864" w:themeColor="accent5" w:themeShade="80"/>
            </w:rPr>
          </w:pPr>
        </w:p>
        <w:p w:rsidR="00627461" w:rsidRPr="00822A93" w:rsidRDefault="00627461" w:rsidP="00056B1C">
          <w:pPr>
            <w:jc w:val="center"/>
            <w:rPr>
              <w:color w:val="1F3864" w:themeColor="accent5" w:themeShade="80"/>
              <w:sz w:val="40"/>
              <w:szCs w:val="40"/>
            </w:rPr>
          </w:pPr>
        </w:p>
        <w:p w:rsidR="00627461" w:rsidRPr="00822A93" w:rsidRDefault="00627461" w:rsidP="00056B1C">
          <w:pPr>
            <w:pStyle w:val="a5"/>
            <w:spacing w:before="240"/>
            <w:jc w:val="center"/>
            <w:rPr>
              <w:rFonts w:ascii="Times New Roman" w:eastAsiaTheme="minorHAnsi" w:hAnsi="Times New Roman" w:cs="Times New Roman"/>
              <w:color w:val="1F3864" w:themeColor="accent5" w:themeShade="80"/>
              <w:sz w:val="40"/>
              <w:szCs w:val="40"/>
              <w:lang w:eastAsia="en-US"/>
            </w:rPr>
          </w:pPr>
        </w:p>
        <w:p w:rsidR="005A71E9" w:rsidRDefault="005A71E9" w:rsidP="005A71E9">
          <w:pPr>
            <w:pStyle w:val="a5"/>
            <w:jc w:val="center"/>
            <w:rPr>
              <w:rFonts w:ascii="Times New Roman" w:eastAsiaTheme="minorHAnsi" w:hAnsi="Times New Roman" w:cs="Times New Roman"/>
              <w:color w:val="1F3864" w:themeColor="accent5" w:themeShade="80"/>
              <w:sz w:val="40"/>
              <w:szCs w:val="40"/>
              <w:lang w:eastAsia="en-US"/>
            </w:rPr>
          </w:pPr>
          <w:r>
            <w:rPr>
              <w:rFonts w:ascii="Times New Roman" w:eastAsiaTheme="minorHAnsi" w:hAnsi="Times New Roman" w:cs="Times New Roman"/>
              <w:color w:val="1F3864" w:themeColor="accent5" w:themeShade="80"/>
              <w:sz w:val="40"/>
              <w:szCs w:val="40"/>
              <w:lang w:eastAsia="en-US"/>
            </w:rPr>
            <w:t xml:space="preserve">ВНЕСЕНИЕ ИЗМЕНЕНИЙ </w:t>
          </w:r>
        </w:p>
        <w:p w:rsidR="005A71E9" w:rsidRDefault="005A71E9" w:rsidP="005A71E9">
          <w:pPr>
            <w:pStyle w:val="a5"/>
            <w:jc w:val="center"/>
            <w:rPr>
              <w:rFonts w:ascii="Times New Roman" w:eastAsiaTheme="minorHAnsi" w:hAnsi="Times New Roman" w:cs="Times New Roman"/>
              <w:color w:val="1F3864" w:themeColor="accent5" w:themeShade="80"/>
              <w:sz w:val="40"/>
              <w:szCs w:val="40"/>
              <w:lang w:eastAsia="en-US"/>
            </w:rPr>
          </w:pPr>
          <w:r>
            <w:rPr>
              <w:rFonts w:ascii="Times New Roman" w:eastAsiaTheme="minorHAnsi" w:hAnsi="Times New Roman" w:cs="Times New Roman"/>
              <w:color w:val="1F3864" w:themeColor="accent5" w:themeShade="80"/>
              <w:sz w:val="40"/>
              <w:szCs w:val="40"/>
              <w:lang w:eastAsia="en-US"/>
            </w:rPr>
            <w:t>В Г</w:t>
          </w:r>
          <w:r w:rsidRPr="00822A93">
            <w:rPr>
              <w:rFonts w:ascii="Times New Roman" w:eastAsiaTheme="minorHAnsi" w:hAnsi="Times New Roman" w:cs="Times New Roman"/>
              <w:color w:val="1F3864" w:themeColor="accent5" w:themeShade="80"/>
              <w:sz w:val="40"/>
              <w:szCs w:val="40"/>
              <w:lang w:eastAsia="en-US"/>
            </w:rPr>
            <w:t xml:space="preserve">ЕНЕРАЛЬНЫЙ ПЛАН </w:t>
          </w:r>
        </w:p>
        <w:p w:rsidR="005A71E9" w:rsidRDefault="005A71E9" w:rsidP="005A71E9">
          <w:pPr>
            <w:pStyle w:val="a5"/>
            <w:jc w:val="center"/>
            <w:rPr>
              <w:rFonts w:ascii="Times New Roman" w:eastAsiaTheme="minorHAnsi" w:hAnsi="Times New Roman" w:cs="Times New Roman"/>
              <w:color w:val="1F3864" w:themeColor="accent5" w:themeShade="80"/>
              <w:sz w:val="40"/>
              <w:szCs w:val="40"/>
              <w:lang w:eastAsia="en-US"/>
            </w:rPr>
          </w:pPr>
          <w:r w:rsidRPr="00822A93">
            <w:rPr>
              <w:rFonts w:ascii="Times New Roman" w:eastAsiaTheme="minorHAnsi" w:hAnsi="Times New Roman" w:cs="Times New Roman"/>
              <w:color w:val="1F3864" w:themeColor="accent5" w:themeShade="80"/>
              <w:sz w:val="40"/>
              <w:szCs w:val="40"/>
              <w:lang w:eastAsia="en-US"/>
            </w:rPr>
            <w:t xml:space="preserve">МУНИЦИПАЛЬНОГО ОБРАЗОВАНИЯ </w:t>
          </w:r>
          <w:r w:rsidR="00031AC7">
            <w:rPr>
              <w:rFonts w:ascii="Times New Roman" w:eastAsiaTheme="minorHAnsi" w:hAnsi="Times New Roman" w:cs="Times New Roman"/>
              <w:color w:val="1F3864" w:themeColor="accent5" w:themeShade="80"/>
              <w:sz w:val="40"/>
              <w:szCs w:val="40"/>
              <w:lang w:eastAsia="en-US"/>
            </w:rPr>
            <w:t>КРАСНОГОР</w:t>
          </w:r>
          <w:r w:rsidRPr="00822A93">
            <w:rPr>
              <w:rFonts w:ascii="Times New Roman" w:eastAsiaTheme="minorHAnsi" w:hAnsi="Times New Roman" w:cs="Times New Roman"/>
              <w:color w:val="1F3864" w:themeColor="accent5" w:themeShade="80"/>
              <w:sz w:val="40"/>
              <w:szCs w:val="40"/>
              <w:lang w:eastAsia="en-US"/>
            </w:rPr>
            <w:t xml:space="preserve">СКИЙ СЕЛЬСОВЕТ </w:t>
          </w:r>
        </w:p>
        <w:p w:rsidR="005A71E9" w:rsidRDefault="00031AC7" w:rsidP="005A71E9">
          <w:pPr>
            <w:pStyle w:val="a5"/>
            <w:jc w:val="center"/>
            <w:rPr>
              <w:rFonts w:ascii="Times New Roman" w:eastAsiaTheme="minorHAnsi" w:hAnsi="Times New Roman" w:cs="Times New Roman"/>
              <w:color w:val="1F3864" w:themeColor="accent5" w:themeShade="80"/>
              <w:sz w:val="40"/>
              <w:szCs w:val="40"/>
              <w:lang w:eastAsia="en-US"/>
            </w:rPr>
          </w:pPr>
          <w:r>
            <w:rPr>
              <w:rFonts w:ascii="Times New Roman" w:eastAsiaTheme="minorHAnsi" w:hAnsi="Times New Roman" w:cs="Times New Roman"/>
              <w:color w:val="1F3864" w:themeColor="accent5" w:themeShade="80"/>
              <w:sz w:val="40"/>
              <w:szCs w:val="40"/>
              <w:lang w:eastAsia="en-US"/>
            </w:rPr>
            <w:t>АСЕКЕЕВ</w:t>
          </w:r>
          <w:r w:rsidR="005A71E9" w:rsidRPr="00822A93">
            <w:rPr>
              <w:rFonts w:ascii="Times New Roman" w:eastAsiaTheme="minorHAnsi" w:hAnsi="Times New Roman" w:cs="Times New Roman"/>
              <w:color w:val="1F3864" w:themeColor="accent5" w:themeShade="80"/>
              <w:sz w:val="40"/>
              <w:szCs w:val="40"/>
              <w:lang w:eastAsia="en-US"/>
            </w:rPr>
            <w:t xml:space="preserve">СКОГО РАЙОНА </w:t>
          </w:r>
        </w:p>
        <w:p w:rsidR="005A71E9" w:rsidRDefault="005A71E9" w:rsidP="005A71E9">
          <w:pPr>
            <w:pStyle w:val="a5"/>
            <w:jc w:val="center"/>
            <w:rPr>
              <w:rFonts w:ascii="Times New Roman" w:eastAsiaTheme="minorHAnsi" w:hAnsi="Times New Roman" w:cs="Times New Roman"/>
              <w:color w:val="1F3864" w:themeColor="accent5" w:themeShade="80"/>
              <w:sz w:val="40"/>
              <w:szCs w:val="40"/>
              <w:lang w:eastAsia="en-US"/>
            </w:rPr>
          </w:pPr>
          <w:r w:rsidRPr="00822A93">
            <w:rPr>
              <w:rFonts w:ascii="Times New Roman" w:eastAsiaTheme="minorHAnsi" w:hAnsi="Times New Roman" w:cs="Times New Roman"/>
              <w:color w:val="1F3864" w:themeColor="accent5" w:themeShade="80"/>
              <w:sz w:val="40"/>
              <w:szCs w:val="40"/>
              <w:lang w:eastAsia="en-US"/>
            </w:rPr>
            <w:t xml:space="preserve">ОРЕНБУРГСКОЙ ОБЛАСТИ </w:t>
          </w:r>
        </w:p>
        <w:p w:rsidR="005A71E9" w:rsidRDefault="005A71E9" w:rsidP="00056B1C">
          <w:pPr>
            <w:pStyle w:val="a5"/>
            <w:spacing w:before="240"/>
            <w:jc w:val="center"/>
            <w:rPr>
              <w:rFonts w:ascii="Times New Roman" w:eastAsiaTheme="minorHAnsi" w:hAnsi="Times New Roman" w:cs="Times New Roman"/>
              <w:color w:val="1F3864" w:themeColor="accent5" w:themeShade="80"/>
              <w:sz w:val="40"/>
              <w:szCs w:val="40"/>
              <w:lang w:eastAsia="en-US"/>
            </w:rPr>
          </w:pPr>
        </w:p>
        <w:p w:rsidR="00627461" w:rsidRPr="00822A93" w:rsidRDefault="00056B1C" w:rsidP="00056B1C">
          <w:pPr>
            <w:pStyle w:val="a5"/>
            <w:spacing w:before="240"/>
            <w:jc w:val="center"/>
            <w:rPr>
              <w:rFonts w:ascii="Times New Roman" w:eastAsiaTheme="minorHAnsi" w:hAnsi="Times New Roman" w:cs="Times New Roman"/>
              <w:color w:val="1F3864" w:themeColor="accent5" w:themeShade="80"/>
              <w:sz w:val="40"/>
              <w:szCs w:val="40"/>
              <w:lang w:eastAsia="en-US"/>
            </w:rPr>
          </w:pPr>
          <w:r w:rsidRPr="00822A93">
            <w:rPr>
              <w:rFonts w:ascii="Times New Roman" w:eastAsiaTheme="minorHAnsi" w:hAnsi="Times New Roman" w:cs="Times New Roman"/>
              <w:color w:val="1F3864" w:themeColor="accent5" w:themeShade="80"/>
              <w:sz w:val="40"/>
              <w:szCs w:val="40"/>
              <w:lang w:eastAsia="en-US"/>
            </w:rPr>
            <w:t>Материалы по обоснованию</w:t>
          </w:r>
        </w:p>
        <w:p w:rsidR="00627461" w:rsidRPr="00822A93" w:rsidRDefault="00627461" w:rsidP="00056B1C">
          <w:pPr>
            <w:pStyle w:val="a5"/>
            <w:spacing w:before="240"/>
            <w:jc w:val="center"/>
            <w:rPr>
              <w:rFonts w:ascii="Times New Roman" w:eastAsiaTheme="minorHAnsi" w:hAnsi="Times New Roman" w:cs="Times New Roman"/>
              <w:color w:val="1F3864" w:themeColor="accent5" w:themeShade="80"/>
              <w:sz w:val="40"/>
              <w:szCs w:val="40"/>
              <w:lang w:eastAsia="en-US"/>
            </w:rPr>
          </w:pPr>
        </w:p>
        <w:p w:rsidR="00056B1C" w:rsidRDefault="00056B1C" w:rsidP="00627461">
          <w:pPr>
            <w:pStyle w:val="a5"/>
            <w:spacing w:before="240"/>
            <w:rPr>
              <w:rFonts w:ascii="Times New Roman" w:eastAsiaTheme="minorHAnsi" w:hAnsi="Times New Roman" w:cs="Times New Roman"/>
              <w:color w:val="1F3864" w:themeColor="accent5" w:themeShade="80"/>
              <w:sz w:val="24"/>
              <w:szCs w:val="24"/>
              <w:lang w:eastAsia="en-US"/>
            </w:rPr>
          </w:pPr>
        </w:p>
        <w:p w:rsidR="005A71E9" w:rsidRPr="00822A93" w:rsidRDefault="005A71E9" w:rsidP="00627461">
          <w:pPr>
            <w:pStyle w:val="a5"/>
            <w:spacing w:before="240"/>
            <w:rPr>
              <w:rFonts w:ascii="Times New Roman" w:eastAsiaTheme="minorHAnsi" w:hAnsi="Times New Roman" w:cs="Times New Roman"/>
              <w:color w:val="1F3864" w:themeColor="accent5" w:themeShade="80"/>
              <w:sz w:val="24"/>
              <w:szCs w:val="24"/>
              <w:lang w:eastAsia="en-US"/>
            </w:rPr>
          </w:pPr>
        </w:p>
        <w:p w:rsidR="00627461" w:rsidRPr="00822A93" w:rsidRDefault="00627461" w:rsidP="005F6771">
          <w:pPr>
            <w:pStyle w:val="a5"/>
            <w:spacing w:before="240"/>
            <w:ind w:left="142"/>
            <w:rPr>
              <w:rFonts w:ascii="Times New Roman" w:eastAsiaTheme="minorHAnsi" w:hAnsi="Times New Roman" w:cs="Times New Roman"/>
              <w:color w:val="1F3864" w:themeColor="accent5" w:themeShade="80"/>
              <w:sz w:val="24"/>
              <w:szCs w:val="24"/>
              <w:lang w:eastAsia="en-US"/>
            </w:rPr>
          </w:pPr>
          <w:r w:rsidRPr="00822A93">
            <w:rPr>
              <w:rFonts w:ascii="Times New Roman" w:eastAsiaTheme="minorHAnsi" w:hAnsi="Times New Roman" w:cs="Times New Roman"/>
              <w:b/>
              <w:color w:val="1F3864" w:themeColor="accent5" w:themeShade="80"/>
              <w:sz w:val="24"/>
              <w:szCs w:val="24"/>
              <w:lang w:eastAsia="en-US"/>
            </w:rPr>
            <w:t>Заказчик:</w:t>
          </w:r>
          <w:r w:rsidRPr="00822A93">
            <w:rPr>
              <w:rFonts w:ascii="Times New Roman" w:eastAsiaTheme="minorHAnsi" w:hAnsi="Times New Roman" w:cs="Times New Roman"/>
              <w:color w:val="1F3864" w:themeColor="accent5" w:themeShade="80"/>
              <w:sz w:val="24"/>
              <w:szCs w:val="24"/>
              <w:lang w:eastAsia="en-US"/>
            </w:rPr>
            <w:t xml:space="preserve"> </w:t>
          </w:r>
          <w:r w:rsidR="00D53744">
            <w:rPr>
              <w:rFonts w:ascii="Times New Roman" w:eastAsiaTheme="minorHAnsi" w:hAnsi="Times New Roman" w:cs="Times New Roman"/>
              <w:color w:val="1F3864" w:themeColor="accent5" w:themeShade="80"/>
              <w:sz w:val="24"/>
              <w:szCs w:val="24"/>
              <w:lang w:eastAsia="en-US"/>
            </w:rPr>
            <w:t>ООО «</w:t>
          </w:r>
          <w:proofErr w:type="spellStart"/>
          <w:r w:rsidR="00D53744">
            <w:rPr>
              <w:rFonts w:ascii="Times New Roman" w:eastAsiaTheme="minorHAnsi" w:hAnsi="Times New Roman" w:cs="Times New Roman"/>
              <w:color w:val="1F3864" w:themeColor="accent5" w:themeShade="80"/>
              <w:sz w:val="24"/>
              <w:szCs w:val="24"/>
              <w:lang w:eastAsia="en-US"/>
            </w:rPr>
            <w:t>Русланойл</w:t>
          </w:r>
          <w:proofErr w:type="spellEnd"/>
          <w:r w:rsidR="00D53744">
            <w:rPr>
              <w:rFonts w:ascii="Times New Roman" w:eastAsiaTheme="minorHAnsi" w:hAnsi="Times New Roman" w:cs="Times New Roman"/>
              <w:color w:val="1F3864" w:themeColor="accent5" w:themeShade="80"/>
              <w:sz w:val="24"/>
              <w:szCs w:val="24"/>
              <w:lang w:eastAsia="en-US"/>
            </w:rPr>
            <w:t>»</w:t>
          </w:r>
        </w:p>
        <w:p w:rsidR="00627461" w:rsidRPr="00822A93" w:rsidRDefault="00627461" w:rsidP="005F6771">
          <w:pPr>
            <w:spacing w:before="240" w:after="0" w:line="240" w:lineRule="auto"/>
            <w:ind w:left="142"/>
            <w:rPr>
              <w:rFonts w:ascii="Times New Roman" w:hAnsi="Times New Roman" w:cs="Times New Roman"/>
              <w:color w:val="1F3864" w:themeColor="accent5" w:themeShade="80"/>
              <w:sz w:val="24"/>
              <w:szCs w:val="24"/>
            </w:rPr>
          </w:pPr>
          <w:r w:rsidRPr="00822A93">
            <w:rPr>
              <w:rFonts w:ascii="Times New Roman" w:hAnsi="Times New Roman" w:cs="Times New Roman"/>
              <w:b/>
              <w:color w:val="1F3864" w:themeColor="accent5" w:themeShade="80"/>
              <w:sz w:val="24"/>
              <w:szCs w:val="24"/>
            </w:rPr>
            <w:t xml:space="preserve">Основание: </w:t>
          </w:r>
          <w:r w:rsidR="0058157D" w:rsidRPr="00822A93">
            <w:rPr>
              <w:rFonts w:ascii="Times New Roman" w:hAnsi="Times New Roman" w:cs="Times New Roman"/>
              <w:color w:val="1F3864" w:themeColor="accent5" w:themeShade="80"/>
              <w:sz w:val="24"/>
              <w:szCs w:val="24"/>
            </w:rPr>
            <w:t xml:space="preserve">договор № </w:t>
          </w:r>
          <w:r w:rsidR="00D53744">
            <w:rPr>
              <w:rFonts w:ascii="Times New Roman" w:hAnsi="Times New Roman" w:cs="Times New Roman"/>
              <w:color w:val="1F3864" w:themeColor="accent5" w:themeShade="80"/>
              <w:sz w:val="24"/>
              <w:szCs w:val="24"/>
            </w:rPr>
            <w:t>98</w:t>
          </w:r>
          <w:r w:rsidR="005F2736" w:rsidRPr="00822A93">
            <w:rPr>
              <w:rFonts w:ascii="Times New Roman" w:hAnsi="Times New Roman" w:cs="Times New Roman"/>
              <w:color w:val="1F3864" w:themeColor="accent5" w:themeShade="80"/>
              <w:sz w:val="24"/>
              <w:szCs w:val="24"/>
            </w:rPr>
            <w:t>а/2</w:t>
          </w:r>
          <w:r w:rsidR="0097176C" w:rsidRPr="00822A93">
            <w:rPr>
              <w:rFonts w:ascii="Times New Roman" w:hAnsi="Times New Roman" w:cs="Times New Roman"/>
              <w:color w:val="1F3864" w:themeColor="accent5" w:themeShade="80"/>
              <w:sz w:val="24"/>
              <w:szCs w:val="24"/>
            </w:rPr>
            <w:t>1</w:t>
          </w:r>
          <w:r w:rsidR="0058157D" w:rsidRPr="00822A93">
            <w:rPr>
              <w:rFonts w:ascii="Times New Roman" w:hAnsi="Times New Roman" w:cs="Times New Roman"/>
              <w:color w:val="1F3864" w:themeColor="accent5" w:themeShade="80"/>
              <w:sz w:val="24"/>
              <w:szCs w:val="24"/>
            </w:rPr>
            <w:t xml:space="preserve"> от</w:t>
          </w:r>
          <w:r w:rsidR="00D53744">
            <w:rPr>
              <w:rFonts w:ascii="Times New Roman" w:hAnsi="Times New Roman" w:cs="Times New Roman"/>
              <w:color w:val="1F3864" w:themeColor="accent5" w:themeShade="80"/>
              <w:sz w:val="24"/>
              <w:szCs w:val="24"/>
            </w:rPr>
            <w:t xml:space="preserve"> 07.12</w:t>
          </w:r>
          <w:r w:rsidR="005F2736" w:rsidRPr="00822A93">
            <w:rPr>
              <w:rFonts w:ascii="Times New Roman" w:hAnsi="Times New Roman" w:cs="Times New Roman"/>
              <w:color w:val="1F3864" w:themeColor="accent5" w:themeShade="80"/>
              <w:sz w:val="24"/>
              <w:szCs w:val="24"/>
            </w:rPr>
            <w:t>.</w:t>
          </w:r>
          <w:r w:rsidR="0058157D" w:rsidRPr="00822A93">
            <w:rPr>
              <w:rFonts w:ascii="Times New Roman" w:hAnsi="Times New Roman" w:cs="Times New Roman"/>
              <w:color w:val="1F3864" w:themeColor="accent5" w:themeShade="80"/>
              <w:sz w:val="24"/>
              <w:szCs w:val="24"/>
            </w:rPr>
            <w:t>202</w:t>
          </w:r>
          <w:r w:rsidR="0097176C" w:rsidRPr="00822A93">
            <w:rPr>
              <w:rFonts w:ascii="Times New Roman" w:hAnsi="Times New Roman" w:cs="Times New Roman"/>
              <w:color w:val="1F3864" w:themeColor="accent5" w:themeShade="80"/>
              <w:sz w:val="24"/>
              <w:szCs w:val="24"/>
            </w:rPr>
            <w:t>1</w:t>
          </w:r>
          <w:r w:rsidR="0058157D" w:rsidRPr="00822A93">
            <w:rPr>
              <w:rFonts w:ascii="Times New Roman" w:hAnsi="Times New Roman" w:cs="Times New Roman"/>
              <w:color w:val="1F3864" w:themeColor="accent5" w:themeShade="80"/>
              <w:sz w:val="24"/>
              <w:szCs w:val="24"/>
            </w:rPr>
            <w:t xml:space="preserve"> г. </w:t>
          </w:r>
        </w:p>
        <w:p w:rsidR="00627461" w:rsidRPr="00822A93" w:rsidRDefault="00627461" w:rsidP="005F6771">
          <w:pPr>
            <w:spacing w:before="240" w:after="0" w:line="240" w:lineRule="auto"/>
            <w:ind w:left="142"/>
            <w:rPr>
              <w:rFonts w:ascii="Times New Roman" w:hAnsi="Times New Roman" w:cs="Times New Roman"/>
              <w:color w:val="1F3864" w:themeColor="accent5" w:themeShade="80"/>
              <w:sz w:val="24"/>
              <w:szCs w:val="24"/>
            </w:rPr>
          </w:pPr>
          <w:r w:rsidRPr="00822A93">
            <w:rPr>
              <w:rFonts w:ascii="Times New Roman" w:hAnsi="Times New Roman" w:cs="Times New Roman"/>
              <w:b/>
              <w:color w:val="1F3864" w:themeColor="accent5" w:themeShade="80"/>
              <w:sz w:val="24"/>
              <w:szCs w:val="24"/>
            </w:rPr>
            <w:t>Шифр работ:</w:t>
          </w:r>
          <w:r w:rsidRPr="00822A93">
            <w:rPr>
              <w:rFonts w:ascii="Times New Roman" w:hAnsi="Times New Roman" w:cs="Times New Roman"/>
              <w:color w:val="1F3864" w:themeColor="accent5" w:themeShade="80"/>
              <w:sz w:val="24"/>
              <w:szCs w:val="24"/>
            </w:rPr>
            <w:t xml:space="preserve"> ГГ-</w:t>
          </w:r>
          <w:r w:rsidR="00D53744">
            <w:rPr>
              <w:rFonts w:ascii="Times New Roman" w:hAnsi="Times New Roman" w:cs="Times New Roman"/>
              <w:color w:val="1F3864" w:themeColor="accent5" w:themeShade="80"/>
              <w:sz w:val="24"/>
              <w:szCs w:val="24"/>
            </w:rPr>
            <w:t>618</w:t>
          </w:r>
          <w:r w:rsidRPr="00822A93">
            <w:rPr>
              <w:rFonts w:ascii="Times New Roman" w:hAnsi="Times New Roman" w:cs="Times New Roman"/>
              <w:color w:val="1F3864" w:themeColor="accent5" w:themeShade="80"/>
              <w:sz w:val="24"/>
              <w:szCs w:val="24"/>
            </w:rPr>
            <w:t>-ГП-</w:t>
          </w:r>
          <w:r w:rsidR="0058157D" w:rsidRPr="00822A93">
            <w:rPr>
              <w:rFonts w:ascii="Times New Roman" w:hAnsi="Times New Roman" w:cs="Times New Roman"/>
              <w:color w:val="1F3864" w:themeColor="accent5" w:themeShade="80"/>
              <w:sz w:val="24"/>
              <w:szCs w:val="24"/>
            </w:rPr>
            <w:t>ПЗиЗ-</w:t>
          </w:r>
          <w:r w:rsidRPr="00822A93">
            <w:rPr>
              <w:rFonts w:ascii="Times New Roman" w:hAnsi="Times New Roman" w:cs="Times New Roman"/>
              <w:color w:val="1F3864" w:themeColor="accent5" w:themeShade="80"/>
              <w:sz w:val="24"/>
              <w:szCs w:val="24"/>
            </w:rPr>
            <w:t>изм</w:t>
          </w:r>
          <w:r w:rsidR="0058157D" w:rsidRPr="00822A93">
            <w:rPr>
              <w:rFonts w:ascii="Times New Roman" w:hAnsi="Times New Roman" w:cs="Times New Roman"/>
              <w:color w:val="1F3864" w:themeColor="accent5" w:themeShade="80"/>
              <w:sz w:val="24"/>
              <w:szCs w:val="24"/>
            </w:rPr>
            <w:t>-</w:t>
          </w:r>
          <w:r w:rsidRPr="00822A93">
            <w:rPr>
              <w:rFonts w:ascii="Times New Roman" w:hAnsi="Times New Roman" w:cs="Times New Roman"/>
              <w:color w:val="1F3864" w:themeColor="accent5" w:themeShade="80"/>
              <w:sz w:val="24"/>
              <w:szCs w:val="24"/>
            </w:rPr>
            <w:t>20</w:t>
          </w:r>
          <w:r w:rsidR="00F12C6A" w:rsidRPr="00822A93">
            <w:rPr>
              <w:rFonts w:ascii="Times New Roman" w:hAnsi="Times New Roman" w:cs="Times New Roman"/>
              <w:color w:val="1F3864" w:themeColor="accent5" w:themeShade="80"/>
              <w:sz w:val="24"/>
              <w:szCs w:val="24"/>
            </w:rPr>
            <w:t>21</w:t>
          </w:r>
        </w:p>
        <w:p w:rsidR="00627461" w:rsidRPr="00822A93" w:rsidRDefault="00627461" w:rsidP="00627461">
          <w:pPr>
            <w:spacing w:before="240" w:after="0" w:line="240" w:lineRule="auto"/>
            <w:rPr>
              <w:rFonts w:ascii="Times New Roman" w:hAnsi="Times New Roman" w:cs="Times New Roman"/>
              <w:color w:val="1F3864" w:themeColor="accent5" w:themeShade="80"/>
              <w:sz w:val="24"/>
              <w:szCs w:val="24"/>
            </w:rPr>
          </w:pPr>
        </w:p>
        <w:p w:rsidR="00627461" w:rsidRDefault="00627461" w:rsidP="00627461">
          <w:pPr>
            <w:spacing w:before="240" w:after="0" w:line="240" w:lineRule="auto"/>
            <w:rPr>
              <w:rFonts w:ascii="Times New Roman" w:hAnsi="Times New Roman" w:cs="Times New Roman"/>
              <w:color w:val="1F3864" w:themeColor="accent5" w:themeShade="80"/>
              <w:sz w:val="24"/>
              <w:szCs w:val="24"/>
            </w:rPr>
          </w:pPr>
        </w:p>
        <w:p w:rsidR="005A71E9" w:rsidRPr="00822A93" w:rsidRDefault="005A71E9" w:rsidP="00627461">
          <w:pPr>
            <w:spacing w:before="240" w:after="0" w:line="240" w:lineRule="auto"/>
            <w:rPr>
              <w:rFonts w:ascii="Times New Roman" w:hAnsi="Times New Roman" w:cs="Times New Roman"/>
              <w:color w:val="1F3864" w:themeColor="accent5" w:themeShade="80"/>
              <w:sz w:val="24"/>
              <w:szCs w:val="24"/>
            </w:rPr>
          </w:pPr>
        </w:p>
        <w:p w:rsidR="00627461" w:rsidRPr="00822A93" w:rsidRDefault="00627461" w:rsidP="00627461">
          <w:pPr>
            <w:spacing w:before="240" w:after="0" w:line="240" w:lineRule="auto"/>
            <w:rPr>
              <w:rFonts w:ascii="Times New Roman" w:hAnsi="Times New Roman" w:cs="Times New Roman"/>
              <w:color w:val="1F3864" w:themeColor="accent5" w:themeShade="80"/>
              <w:sz w:val="24"/>
              <w:szCs w:val="24"/>
            </w:rPr>
          </w:pPr>
        </w:p>
        <w:p w:rsidR="005A71E9" w:rsidRDefault="005A71E9" w:rsidP="005A71E9">
          <w:pPr>
            <w:tabs>
              <w:tab w:val="center" w:pos="4677"/>
            </w:tabs>
            <w:spacing w:after="0" w:line="240" w:lineRule="auto"/>
            <w:jc w:val="center"/>
            <w:rPr>
              <w:rFonts w:ascii="Times New Roman" w:hAnsi="Times New Roman" w:cs="Times New Roman"/>
              <w:color w:val="1F3864" w:themeColor="accent5" w:themeShade="80"/>
              <w:sz w:val="24"/>
              <w:szCs w:val="24"/>
            </w:rPr>
          </w:pPr>
          <w:r>
            <w:rPr>
              <w:rFonts w:ascii="Times New Roman" w:hAnsi="Times New Roman" w:cs="Times New Roman"/>
              <w:color w:val="1F3864" w:themeColor="accent5" w:themeShade="80"/>
              <w:sz w:val="24"/>
              <w:szCs w:val="24"/>
            </w:rPr>
            <w:t xml:space="preserve">ООО </w:t>
          </w:r>
        </w:p>
        <w:p w:rsidR="005A71E9" w:rsidRDefault="005A71E9" w:rsidP="005A71E9">
          <w:pPr>
            <w:tabs>
              <w:tab w:val="center" w:pos="4677"/>
            </w:tabs>
            <w:spacing w:after="0" w:line="240" w:lineRule="auto"/>
            <w:jc w:val="center"/>
            <w:rPr>
              <w:rFonts w:ascii="Times New Roman" w:hAnsi="Times New Roman" w:cs="Times New Roman"/>
              <w:color w:val="1F3864" w:themeColor="accent5" w:themeShade="80"/>
              <w:sz w:val="24"/>
              <w:szCs w:val="24"/>
            </w:rPr>
          </w:pPr>
          <w:r>
            <w:rPr>
              <w:rFonts w:ascii="Times New Roman" w:hAnsi="Times New Roman" w:cs="Times New Roman"/>
              <w:color w:val="1F3864" w:themeColor="accent5" w:themeShade="80"/>
              <w:sz w:val="24"/>
              <w:szCs w:val="24"/>
            </w:rPr>
            <w:t>«ГЕОГРАД»</w:t>
          </w:r>
        </w:p>
        <w:p w:rsidR="00627461" w:rsidRPr="00822A93" w:rsidRDefault="005A71E9" w:rsidP="005A71E9">
          <w:pPr>
            <w:tabs>
              <w:tab w:val="center" w:pos="4677"/>
            </w:tabs>
            <w:spacing w:after="0" w:line="240" w:lineRule="auto"/>
            <w:jc w:val="center"/>
            <w:rPr>
              <w:rFonts w:ascii="Times New Roman" w:hAnsi="Times New Roman" w:cs="Times New Roman"/>
              <w:color w:val="1F3864" w:themeColor="accent5" w:themeShade="80"/>
              <w:sz w:val="24"/>
              <w:szCs w:val="24"/>
            </w:rPr>
          </w:pPr>
          <w:proofErr w:type="spellStart"/>
          <w:r>
            <w:rPr>
              <w:rFonts w:ascii="Times New Roman" w:hAnsi="Times New Roman" w:cs="Times New Roman"/>
              <w:color w:val="1F3864" w:themeColor="accent5" w:themeShade="80"/>
              <w:sz w:val="24"/>
              <w:szCs w:val="24"/>
            </w:rPr>
            <w:t>г.Орск</w:t>
          </w:r>
          <w:proofErr w:type="spellEnd"/>
          <w:r>
            <w:rPr>
              <w:rFonts w:ascii="Times New Roman" w:hAnsi="Times New Roman" w:cs="Times New Roman"/>
              <w:color w:val="1F3864" w:themeColor="accent5" w:themeShade="80"/>
              <w:sz w:val="24"/>
              <w:szCs w:val="24"/>
            </w:rPr>
            <w:t xml:space="preserve"> </w:t>
          </w:r>
          <w:r w:rsidR="00627461" w:rsidRPr="00822A93">
            <w:rPr>
              <w:rFonts w:ascii="Times New Roman" w:hAnsi="Times New Roman" w:cs="Times New Roman"/>
              <w:color w:val="1F3864" w:themeColor="accent5" w:themeShade="80"/>
              <w:sz w:val="24"/>
              <w:szCs w:val="24"/>
            </w:rPr>
            <w:t>20</w:t>
          </w:r>
          <w:r w:rsidR="008678F1" w:rsidRPr="00822A93">
            <w:rPr>
              <w:rFonts w:ascii="Times New Roman" w:hAnsi="Times New Roman" w:cs="Times New Roman"/>
              <w:color w:val="1F3864" w:themeColor="accent5" w:themeShade="80"/>
              <w:sz w:val="24"/>
              <w:szCs w:val="24"/>
            </w:rPr>
            <w:t>2</w:t>
          </w:r>
          <w:r w:rsidR="00533F95">
            <w:rPr>
              <w:rFonts w:ascii="Times New Roman" w:hAnsi="Times New Roman" w:cs="Times New Roman"/>
              <w:color w:val="1F3864" w:themeColor="accent5" w:themeShade="80"/>
              <w:sz w:val="24"/>
              <w:szCs w:val="24"/>
            </w:rPr>
            <w:t xml:space="preserve">2 </w:t>
          </w:r>
          <w:r w:rsidR="00627461" w:rsidRPr="00822A93">
            <w:rPr>
              <w:rFonts w:ascii="Times New Roman" w:hAnsi="Times New Roman" w:cs="Times New Roman"/>
              <w:color w:val="1F3864" w:themeColor="accent5" w:themeShade="80"/>
              <w:sz w:val="24"/>
              <w:szCs w:val="24"/>
            </w:rPr>
            <w:t>г.</w:t>
          </w:r>
        </w:p>
        <w:p w:rsidR="00627461" w:rsidRDefault="00FB50E3" w:rsidP="00627461">
          <w:pPr>
            <w:spacing w:before="240" w:after="0" w:line="240" w:lineRule="auto"/>
            <w:rPr>
              <w:rFonts w:ascii="Times New Roman" w:eastAsia="Times New Roman" w:hAnsi="Times New Roman" w:cs="Times New Roman"/>
              <w:sz w:val="24"/>
              <w:szCs w:val="24"/>
              <w:lang w:eastAsia="ru-RU"/>
            </w:rPr>
          </w:pPr>
          <w:r>
            <w:rPr>
              <w:noProof/>
              <w:lang w:eastAsia="ru-RU"/>
            </w:rPr>
            <mc:AlternateContent>
              <mc:Choice Requires="wps">
                <w:drawing>
                  <wp:anchor distT="4294967295" distB="4294967295" distL="114300" distR="114300" simplePos="0" relativeHeight="251664384" behindDoc="0" locked="0" layoutInCell="1" allowOverlap="1">
                    <wp:simplePos x="0" y="0"/>
                    <wp:positionH relativeFrom="column">
                      <wp:posOffset>-6350</wp:posOffset>
                    </wp:positionH>
                    <wp:positionV relativeFrom="paragraph">
                      <wp:posOffset>74929</wp:posOffset>
                    </wp:positionV>
                    <wp:extent cx="5965190" cy="0"/>
                    <wp:effectExtent l="0" t="0" r="35560" b="19050"/>
                    <wp:wrapNone/>
                    <wp:docPr id="5"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6519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7FCFAF7" id="Прямая соединительная линия 6"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pt,5.9pt" to="469.2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" strokecolor="#5b9bd5 [3204]" strokeweight=".5pt">
                    <v:stroke joinstyle="miter"/>
                    <o:lock v:ext="edit" shapetype="f"/>
                  </v:line>
                </w:pict>
              </mc:Fallback>
            </mc:AlternateContent>
          </w:r>
          <w:r w:rsidR="00244938">
            <w:rPr>
              <w:rFonts w:ascii="Times New Roman" w:eastAsia="Times New Roman" w:hAnsi="Times New Roman" w:cs="Times New Roman"/>
              <w:sz w:val="24"/>
              <w:szCs w:val="24"/>
              <w:lang w:eastAsia="ru-RU"/>
            </w:rPr>
            <w:br w:type="page"/>
          </w:r>
        </w:p>
        <w:p w:rsidR="00CA1FD3" w:rsidRDefault="00CA1FD3" w:rsidP="00627461">
          <w:pPr>
            <w:spacing w:before="240" w:after="0" w:line="240" w:lineRule="auto"/>
            <w:rPr>
              <w:rFonts w:ascii="Times New Roman" w:eastAsia="Times New Roman" w:hAnsi="Times New Roman" w:cs="Times New Roman"/>
              <w:sz w:val="24"/>
              <w:szCs w:val="24"/>
              <w:lang w:eastAsia="ru-RU"/>
            </w:rPr>
          </w:pPr>
        </w:p>
        <w:tbl>
          <w:tblPr>
            <w:tblpPr w:leftFromText="180" w:rightFromText="180" w:vertAnchor="text" w:tblpY="158"/>
            <w:tblW w:w="9134" w:type="dxa"/>
            <w:tblLayout w:type="fixed"/>
            <w:tblLook w:val="04A0" w:firstRow="1" w:lastRow="0" w:firstColumn="1" w:lastColumn="0" w:noHBand="0" w:noVBand="1"/>
          </w:tblPr>
          <w:tblGrid>
            <w:gridCol w:w="4574"/>
            <w:gridCol w:w="4560"/>
          </w:tblGrid>
          <w:tr w:rsidR="00CA1FD3" w:rsidRPr="00CA1FD3" w:rsidTr="00CA1FD3">
            <w:trPr>
              <w:trHeight w:val="855"/>
            </w:trPr>
            <w:tc>
              <w:tcPr>
                <w:tcW w:w="4574" w:type="dxa"/>
                <w:vAlign w:val="center"/>
                <w:hideMark/>
              </w:tcPr>
              <w:p w:rsidR="00CA1FD3" w:rsidRPr="00CA1FD3" w:rsidRDefault="00CA1FD3" w:rsidP="00CA1FD3">
                <w:pPr>
                  <w:widowControl w:val="0"/>
                  <w:spacing w:after="0" w:line="276" w:lineRule="auto"/>
                  <w:ind w:left="-3" w:right="-3" w:hanging="90"/>
                  <w:rPr>
                    <w:rFonts w:ascii="Times New Roman" w:eastAsia="Times New Roman" w:hAnsi="Times New Roman" w:cs="Times New Roman"/>
                    <w:color w:val="000000"/>
                    <w:sz w:val="28"/>
                    <w:szCs w:val="28"/>
                  </w:rPr>
                </w:pPr>
                <w:r w:rsidRPr="00CA1FD3">
                  <w:rPr>
                    <w:rFonts w:ascii="Times New Roman" w:eastAsia="Times New Roman" w:hAnsi="Times New Roman" w:cs="Times New Roman"/>
                    <w:color w:val="000000"/>
                    <w:sz w:val="28"/>
                    <w:szCs w:val="28"/>
                  </w:rPr>
                  <w:t xml:space="preserve">Директор </w:t>
                </w:r>
                <w:r w:rsidRPr="00CA1FD3">
                  <w:rPr>
                    <w:rFonts w:ascii="Times New Roman" w:eastAsia="Times New Roman" w:hAnsi="Times New Roman" w:cs="Times New Roman"/>
                    <w:sz w:val="28"/>
                    <w:szCs w:val="28"/>
                  </w:rPr>
                  <w:t>ООО «ГЕОГРАД»</w:t>
                </w:r>
              </w:p>
            </w:tc>
            <w:tc>
              <w:tcPr>
                <w:tcW w:w="4560" w:type="dxa"/>
                <w:vAlign w:val="center"/>
                <w:hideMark/>
              </w:tcPr>
              <w:p w:rsidR="00CA1FD3" w:rsidRPr="00CA1FD3" w:rsidRDefault="00CA1FD3" w:rsidP="00CA1FD3">
                <w:pPr>
                  <w:widowControl w:val="0"/>
                  <w:tabs>
                    <w:tab w:val="left" w:pos="7513"/>
                  </w:tabs>
                  <w:spacing w:after="0" w:line="276" w:lineRule="auto"/>
                  <w:ind w:left="-3" w:right="-3" w:firstLine="2130"/>
                  <w:rPr>
                    <w:rFonts w:ascii="Calibri" w:eastAsia="Times New Roman" w:hAnsi="Calibri" w:cs="Calibri"/>
                  </w:rPr>
                </w:pPr>
                <w:r w:rsidRPr="00CA1FD3">
                  <w:rPr>
                    <w:rFonts w:ascii="Times New Roman" w:eastAsia="Times New Roman" w:hAnsi="Times New Roman" w:cs="Times New Roman"/>
                    <w:color w:val="000000"/>
                    <w:sz w:val="28"/>
                    <w:szCs w:val="28"/>
                  </w:rPr>
                  <w:t>Орехов В.А.</w:t>
                </w:r>
              </w:p>
            </w:tc>
          </w:tr>
          <w:tr w:rsidR="00AD53B1" w:rsidRPr="00CA1FD3" w:rsidTr="00AD53B1">
            <w:trPr>
              <w:trHeight w:val="841"/>
            </w:trPr>
            <w:tc>
              <w:tcPr>
                <w:tcW w:w="4574" w:type="dxa"/>
                <w:vAlign w:val="center"/>
                <w:hideMark/>
              </w:tcPr>
              <w:p w:rsidR="00AD53B1" w:rsidRPr="00CA1FD3" w:rsidRDefault="00AD53B1" w:rsidP="00CA1FD3">
                <w:pPr>
                  <w:widowControl w:val="0"/>
                  <w:spacing w:after="0" w:line="276" w:lineRule="auto"/>
                  <w:ind w:left="-3" w:right="-3" w:hanging="90"/>
                  <w:rPr>
                    <w:rFonts w:ascii="Times New Roman" w:eastAsia="Times New Roman" w:hAnsi="Times New Roman" w:cs="Times New Roman"/>
                    <w:color w:val="000000"/>
                    <w:sz w:val="28"/>
                    <w:szCs w:val="28"/>
                  </w:rPr>
                </w:pPr>
                <w:r w:rsidRPr="00CA1FD3">
                  <w:rPr>
                    <w:rFonts w:ascii="Times New Roman" w:eastAsia="Times New Roman" w:hAnsi="Times New Roman" w:cs="Times New Roman"/>
                    <w:color w:val="000000"/>
                    <w:sz w:val="28"/>
                    <w:szCs w:val="28"/>
                  </w:rPr>
                  <w:t xml:space="preserve">Директор УГП </w:t>
                </w:r>
                <w:r w:rsidRPr="00CA1FD3">
                  <w:rPr>
                    <w:rFonts w:ascii="Times New Roman" w:eastAsia="Times New Roman" w:hAnsi="Times New Roman" w:cs="Times New Roman"/>
                    <w:sz w:val="28"/>
                    <w:szCs w:val="28"/>
                  </w:rPr>
                  <w:t>ООО «ГЕОГРАД»</w:t>
                </w:r>
              </w:p>
            </w:tc>
            <w:tc>
              <w:tcPr>
                <w:tcW w:w="4560" w:type="dxa"/>
                <w:vAlign w:val="center"/>
                <w:hideMark/>
              </w:tcPr>
              <w:p w:rsidR="00AD53B1" w:rsidRPr="00CA1FD3" w:rsidRDefault="00AD53B1" w:rsidP="00CA1FD3">
                <w:pPr>
                  <w:widowControl w:val="0"/>
                  <w:tabs>
                    <w:tab w:val="left" w:pos="7513"/>
                  </w:tabs>
                  <w:spacing w:after="0" w:line="276" w:lineRule="auto"/>
                  <w:ind w:left="-3" w:right="-3" w:firstLine="2130"/>
                  <w:rPr>
                    <w:rFonts w:ascii="Calibri" w:eastAsia="Times New Roman" w:hAnsi="Calibri" w:cs="Calibri"/>
                  </w:rPr>
                </w:pPr>
                <w:r w:rsidRPr="00CA1FD3">
                  <w:rPr>
                    <w:rFonts w:ascii="Times New Roman" w:eastAsia="Times New Roman" w:hAnsi="Times New Roman" w:cs="Times New Roman"/>
                    <w:color w:val="000000"/>
                    <w:sz w:val="28"/>
                    <w:szCs w:val="28"/>
                  </w:rPr>
                  <w:t>Андреева Н.В.</w:t>
                </w:r>
              </w:p>
            </w:tc>
          </w:tr>
          <w:tr w:rsidR="00CA1FD3" w:rsidRPr="00CA1FD3" w:rsidTr="00CA1FD3">
            <w:trPr>
              <w:trHeight w:val="855"/>
            </w:trPr>
            <w:tc>
              <w:tcPr>
                <w:tcW w:w="4574" w:type="dxa"/>
                <w:vAlign w:val="center"/>
                <w:hideMark/>
              </w:tcPr>
              <w:p w:rsidR="00CA1FD3" w:rsidRPr="00CA1FD3" w:rsidRDefault="00CA1FD3" w:rsidP="00CA1FD3">
                <w:pPr>
                  <w:widowControl w:val="0"/>
                  <w:spacing w:after="0" w:line="276" w:lineRule="auto"/>
                  <w:ind w:left="-3" w:right="-3" w:hanging="90"/>
                  <w:rPr>
                    <w:rFonts w:ascii="Times New Roman" w:eastAsia="Times New Roman" w:hAnsi="Times New Roman" w:cs="Times New Roman"/>
                    <w:color w:val="000000"/>
                    <w:sz w:val="28"/>
                    <w:szCs w:val="28"/>
                  </w:rPr>
                </w:pPr>
                <w:proofErr w:type="spellStart"/>
                <w:r w:rsidRPr="00CA1FD3">
                  <w:rPr>
                    <w:rFonts w:ascii="Times New Roman" w:eastAsia="Times New Roman" w:hAnsi="Times New Roman" w:cs="Times New Roman"/>
                    <w:color w:val="000000"/>
                    <w:sz w:val="28"/>
                    <w:szCs w:val="28"/>
                  </w:rPr>
                  <w:t>Нормоконтролер</w:t>
                </w:r>
                <w:proofErr w:type="spellEnd"/>
                <w:r w:rsidRPr="00CA1FD3">
                  <w:rPr>
                    <w:rFonts w:ascii="Times New Roman" w:eastAsia="Times New Roman" w:hAnsi="Times New Roman" w:cs="Times New Roman"/>
                    <w:color w:val="000000"/>
                    <w:sz w:val="28"/>
                    <w:szCs w:val="28"/>
                  </w:rPr>
                  <w:t xml:space="preserve"> и технолог</w:t>
                </w:r>
              </w:p>
            </w:tc>
            <w:tc>
              <w:tcPr>
                <w:tcW w:w="4560" w:type="dxa"/>
                <w:vAlign w:val="center"/>
                <w:hideMark/>
              </w:tcPr>
              <w:p w:rsidR="00CA1FD3" w:rsidRPr="00CA1FD3" w:rsidRDefault="00CA1FD3" w:rsidP="00CA1FD3">
                <w:pPr>
                  <w:widowControl w:val="0"/>
                  <w:shd w:val="clear" w:color="auto" w:fill="FFFFFF"/>
                  <w:tabs>
                    <w:tab w:val="left" w:pos="7513"/>
                  </w:tabs>
                  <w:spacing w:after="0" w:line="276" w:lineRule="auto"/>
                  <w:ind w:left="-3" w:right="-3" w:firstLine="2115"/>
                  <w:rPr>
                    <w:rFonts w:ascii="Calibri" w:eastAsia="Times New Roman" w:hAnsi="Calibri" w:cs="Calibri"/>
                  </w:rPr>
                </w:pPr>
                <w:proofErr w:type="spellStart"/>
                <w:r w:rsidRPr="00CA1FD3">
                  <w:rPr>
                    <w:rFonts w:ascii="Times New Roman" w:eastAsia="Times New Roman" w:hAnsi="Times New Roman" w:cs="Times New Roman"/>
                    <w:color w:val="000000"/>
                    <w:sz w:val="28"/>
                    <w:szCs w:val="28"/>
                  </w:rPr>
                  <w:t>Кузакова</w:t>
                </w:r>
                <w:proofErr w:type="spellEnd"/>
                <w:r w:rsidRPr="00CA1FD3">
                  <w:rPr>
                    <w:rFonts w:ascii="Times New Roman" w:eastAsia="Times New Roman" w:hAnsi="Times New Roman" w:cs="Times New Roman"/>
                    <w:color w:val="000000"/>
                    <w:sz w:val="28"/>
                    <w:szCs w:val="28"/>
                  </w:rPr>
                  <w:t xml:space="preserve"> Т.Ю.</w:t>
                </w:r>
              </w:p>
            </w:tc>
          </w:tr>
          <w:tr w:rsidR="00CA1FD3" w:rsidRPr="00CA1FD3" w:rsidTr="00CA1FD3">
            <w:trPr>
              <w:trHeight w:val="855"/>
            </w:trPr>
            <w:tc>
              <w:tcPr>
                <w:tcW w:w="4574" w:type="dxa"/>
                <w:vAlign w:val="center"/>
              </w:tcPr>
              <w:p w:rsidR="00CA1FD3" w:rsidRPr="002F5B6E" w:rsidRDefault="0097176C" w:rsidP="002F5B6E">
                <w:pPr>
                  <w:widowControl w:val="0"/>
                  <w:shd w:val="clear" w:color="auto" w:fill="FFFFFF"/>
                  <w:spacing w:after="0" w:line="276" w:lineRule="auto"/>
                  <w:ind w:left="-3" w:right="-3" w:hanging="9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Экономист градостроительства</w:t>
                </w:r>
              </w:p>
            </w:tc>
            <w:tc>
              <w:tcPr>
                <w:tcW w:w="4560" w:type="dxa"/>
                <w:vAlign w:val="center"/>
              </w:tcPr>
              <w:p w:rsidR="00CA1FD3" w:rsidRPr="002F5B6E" w:rsidRDefault="0097176C" w:rsidP="008678F1">
                <w:pPr>
                  <w:widowControl w:val="0"/>
                  <w:shd w:val="clear" w:color="auto" w:fill="FFFFFF"/>
                  <w:tabs>
                    <w:tab w:val="left" w:pos="7513"/>
                  </w:tabs>
                  <w:spacing w:after="0" w:line="276" w:lineRule="auto"/>
                  <w:ind w:left="-3" w:right="-3" w:firstLine="2115"/>
                  <w:rPr>
                    <w:rFonts w:ascii="Times New Roman" w:eastAsia="Times New Roman" w:hAnsi="Times New Roman" w:cs="Times New Roman"/>
                    <w:color w:val="000000"/>
                    <w:sz w:val="28"/>
                    <w:szCs w:val="28"/>
                  </w:rPr>
                </w:pPr>
                <w:r>
                  <w:rPr>
                    <w:rFonts w:ascii="Times New Roman" w:hAnsi="Times New Roman" w:cs="Times New Roman"/>
                    <w:color w:val="000000"/>
                    <w:sz w:val="28"/>
                    <w:szCs w:val="28"/>
                  </w:rPr>
                  <w:t>Шашалевич О.А.</w:t>
                </w:r>
              </w:p>
            </w:tc>
          </w:tr>
        </w:tbl>
        <w:p w:rsidR="005C290B" w:rsidRDefault="005C290B" w:rsidP="00627461">
          <w:pPr>
            <w:spacing w:before="240" w:after="0" w:line="240" w:lineRule="auto"/>
            <w:rPr>
              <w:rFonts w:ascii="Times New Roman" w:hAnsi="Times New Roman" w:cs="Times New Roman"/>
              <w:color w:val="2E74B5" w:themeColor="accent1" w:themeShade="BF"/>
              <w:sz w:val="24"/>
              <w:szCs w:val="24"/>
            </w:rPr>
          </w:pPr>
        </w:p>
        <w:p w:rsidR="005C290B" w:rsidRDefault="005C290B" w:rsidP="00627461">
          <w:pPr>
            <w:spacing w:before="240" w:after="0" w:line="240" w:lineRule="auto"/>
            <w:rPr>
              <w:rFonts w:ascii="Times New Roman" w:hAnsi="Times New Roman" w:cs="Times New Roman"/>
              <w:color w:val="2E74B5" w:themeColor="accent1" w:themeShade="BF"/>
              <w:sz w:val="24"/>
              <w:szCs w:val="24"/>
            </w:rPr>
          </w:pPr>
        </w:p>
        <w:p w:rsidR="005C290B" w:rsidRDefault="005C290B" w:rsidP="00627461">
          <w:pPr>
            <w:spacing w:before="240" w:after="0" w:line="240" w:lineRule="auto"/>
            <w:rPr>
              <w:rFonts w:ascii="Times New Roman" w:hAnsi="Times New Roman" w:cs="Times New Roman"/>
              <w:color w:val="2E74B5" w:themeColor="accent1" w:themeShade="BF"/>
              <w:sz w:val="24"/>
              <w:szCs w:val="24"/>
            </w:rPr>
          </w:pPr>
        </w:p>
        <w:p w:rsidR="00AD53B1" w:rsidRDefault="00AD53B1" w:rsidP="00627461">
          <w:pPr>
            <w:spacing w:before="240" w:after="0" w:line="240" w:lineRule="auto"/>
            <w:rPr>
              <w:rFonts w:ascii="Times New Roman" w:hAnsi="Times New Roman" w:cs="Times New Roman"/>
              <w:color w:val="2E74B5" w:themeColor="accent1" w:themeShade="BF"/>
              <w:sz w:val="24"/>
              <w:szCs w:val="24"/>
            </w:rPr>
          </w:pPr>
        </w:p>
        <w:p w:rsidR="00EA6B94" w:rsidRDefault="00EA6B94" w:rsidP="00627461">
          <w:pPr>
            <w:spacing w:before="240" w:after="0" w:line="240" w:lineRule="auto"/>
            <w:rPr>
              <w:rFonts w:ascii="Times New Roman" w:hAnsi="Times New Roman" w:cs="Times New Roman"/>
              <w:color w:val="2E74B5" w:themeColor="accent1" w:themeShade="BF"/>
              <w:sz w:val="24"/>
              <w:szCs w:val="24"/>
            </w:rPr>
          </w:pPr>
        </w:p>
        <w:p w:rsidR="005C290B" w:rsidRDefault="005C290B" w:rsidP="00627461">
          <w:pPr>
            <w:spacing w:before="240" w:after="0" w:line="240" w:lineRule="auto"/>
            <w:rPr>
              <w:rFonts w:ascii="Times New Roman" w:hAnsi="Times New Roman" w:cs="Times New Roman"/>
              <w:color w:val="2E74B5" w:themeColor="accent1" w:themeShade="BF"/>
              <w:sz w:val="24"/>
              <w:szCs w:val="24"/>
            </w:rPr>
          </w:pPr>
        </w:p>
        <w:p w:rsidR="005C290B" w:rsidRDefault="005C290B" w:rsidP="00627461">
          <w:pPr>
            <w:spacing w:before="240" w:after="0" w:line="240" w:lineRule="auto"/>
            <w:rPr>
              <w:rFonts w:ascii="Times New Roman" w:hAnsi="Times New Roman" w:cs="Times New Roman"/>
              <w:color w:val="2E74B5" w:themeColor="accent1" w:themeShade="BF"/>
              <w:sz w:val="24"/>
              <w:szCs w:val="24"/>
            </w:rPr>
          </w:pPr>
        </w:p>
        <w:p w:rsidR="005C290B" w:rsidRDefault="005C290B" w:rsidP="00627461">
          <w:pPr>
            <w:spacing w:before="240" w:after="0" w:line="240" w:lineRule="auto"/>
            <w:rPr>
              <w:rFonts w:ascii="Times New Roman" w:hAnsi="Times New Roman" w:cs="Times New Roman"/>
              <w:color w:val="2E74B5" w:themeColor="accent1" w:themeShade="BF"/>
              <w:sz w:val="24"/>
              <w:szCs w:val="24"/>
            </w:rPr>
          </w:pPr>
        </w:p>
        <w:p w:rsidR="005C290B" w:rsidRDefault="005C290B" w:rsidP="00627461">
          <w:pPr>
            <w:spacing w:before="240" w:after="0" w:line="240" w:lineRule="auto"/>
            <w:rPr>
              <w:rFonts w:ascii="Times New Roman" w:hAnsi="Times New Roman" w:cs="Times New Roman"/>
              <w:color w:val="2E74B5" w:themeColor="accent1" w:themeShade="BF"/>
              <w:sz w:val="24"/>
              <w:szCs w:val="24"/>
            </w:rPr>
          </w:pPr>
        </w:p>
        <w:p w:rsidR="005C290B" w:rsidRDefault="005C290B" w:rsidP="00627461">
          <w:pPr>
            <w:spacing w:before="240" w:after="0" w:line="240" w:lineRule="auto"/>
            <w:rPr>
              <w:rFonts w:ascii="Times New Roman" w:hAnsi="Times New Roman" w:cs="Times New Roman"/>
              <w:color w:val="2E74B5" w:themeColor="accent1" w:themeShade="BF"/>
              <w:sz w:val="24"/>
              <w:szCs w:val="24"/>
            </w:rPr>
          </w:pPr>
        </w:p>
        <w:p w:rsidR="00056B1C" w:rsidRDefault="00056B1C" w:rsidP="00627461">
          <w:pPr>
            <w:spacing w:before="240" w:after="0" w:line="240" w:lineRule="auto"/>
            <w:rPr>
              <w:rFonts w:ascii="Times New Roman" w:hAnsi="Times New Roman" w:cs="Times New Roman"/>
              <w:color w:val="2E74B5" w:themeColor="accent1" w:themeShade="BF"/>
              <w:sz w:val="24"/>
              <w:szCs w:val="24"/>
            </w:rPr>
          </w:pPr>
        </w:p>
        <w:p w:rsidR="00056B1C" w:rsidRDefault="00056B1C" w:rsidP="00627461">
          <w:pPr>
            <w:spacing w:before="240" w:after="0" w:line="240" w:lineRule="auto"/>
            <w:rPr>
              <w:rFonts w:ascii="Times New Roman" w:hAnsi="Times New Roman" w:cs="Times New Roman"/>
              <w:color w:val="2E74B5" w:themeColor="accent1" w:themeShade="BF"/>
              <w:sz w:val="24"/>
              <w:szCs w:val="24"/>
            </w:rPr>
          </w:pPr>
        </w:p>
        <w:p w:rsidR="00056B1C" w:rsidRDefault="00056B1C" w:rsidP="00627461">
          <w:pPr>
            <w:spacing w:before="240" w:after="0" w:line="240" w:lineRule="auto"/>
            <w:rPr>
              <w:rFonts w:ascii="Times New Roman" w:hAnsi="Times New Roman" w:cs="Times New Roman"/>
              <w:color w:val="2E74B5" w:themeColor="accent1" w:themeShade="BF"/>
              <w:sz w:val="24"/>
              <w:szCs w:val="24"/>
            </w:rPr>
          </w:pPr>
        </w:p>
        <w:p w:rsidR="00056B1C" w:rsidRDefault="00056B1C" w:rsidP="00627461">
          <w:pPr>
            <w:spacing w:before="240" w:after="0" w:line="240" w:lineRule="auto"/>
            <w:rPr>
              <w:rFonts w:ascii="Times New Roman" w:hAnsi="Times New Roman" w:cs="Times New Roman"/>
              <w:color w:val="2E74B5" w:themeColor="accent1" w:themeShade="BF"/>
              <w:sz w:val="24"/>
              <w:szCs w:val="24"/>
            </w:rPr>
          </w:pPr>
        </w:p>
        <w:p w:rsidR="00A76D3E" w:rsidRDefault="00A76D3E" w:rsidP="00627461">
          <w:pPr>
            <w:spacing w:before="240" w:after="0" w:line="240" w:lineRule="auto"/>
            <w:rPr>
              <w:rFonts w:ascii="Times New Roman" w:hAnsi="Times New Roman" w:cs="Times New Roman"/>
              <w:color w:val="2E74B5" w:themeColor="accent1" w:themeShade="BF"/>
              <w:sz w:val="24"/>
              <w:szCs w:val="24"/>
            </w:rPr>
          </w:pPr>
        </w:p>
        <w:p w:rsidR="00056B1C" w:rsidRDefault="00056B1C" w:rsidP="00627461">
          <w:pPr>
            <w:spacing w:before="240" w:after="0" w:line="240" w:lineRule="auto"/>
            <w:rPr>
              <w:rFonts w:ascii="Times New Roman" w:hAnsi="Times New Roman" w:cs="Times New Roman"/>
              <w:color w:val="2E74B5" w:themeColor="accent1" w:themeShade="BF"/>
              <w:sz w:val="24"/>
              <w:szCs w:val="24"/>
            </w:rPr>
          </w:pPr>
        </w:p>
        <w:p w:rsidR="0089721E" w:rsidRDefault="0089721E" w:rsidP="00627461">
          <w:pPr>
            <w:spacing w:before="240" w:after="0" w:line="240" w:lineRule="auto"/>
            <w:rPr>
              <w:rFonts w:ascii="Times New Roman" w:hAnsi="Times New Roman" w:cs="Times New Roman"/>
              <w:color w:val="2E74B5" w:themeColor="accent1" w:themeShade="BF"/>
              <w:sz w:val="24"/>
              <w:szCs w:val="24"/>
            </w:rPr>
          </w:pPr>
        </w:p>
        <w:p w:rsidR="00056B1C" w:rsidRDefault="00056B1C" w:rsidP="00627461">
          <w:pPr>
            <w:spacing w:before="240" w:after="0" w:line="240" w:lineRule="auto"/>
            <w:rPr>
              <w:rFonts w:ascii="Times New Roman" w:hAnsi="Times New Roman" w:cs="Times New Roman"/>
              <w:color w:val="2E74B5" w:themeColor="accent1" w:themeShade="BF"/>
              <w:sz w:val="24"/>
              <w:szCs w:val="24"/>
            </w:rPr>
          </w:pPr>
        </w:p>
        <w:p w:rsidR="00056B1C" w:rsidRDefault="00056B1C" w:rsidP="00627461">
          <w:pPr>
            <w:spacing w:before="240" w:after="0" w:line="240" w:lineRule="auto"/>
            <w:rPr>
              <w:rFonts w:ascii="Times New Roman" w:hAnsi="Times New Roman" w:cs="Times New Roman"/>
              <w:color w:val="2E74B5" w:themeColor="accent1" w:themeShade="BF"/>
              <w:sz w:val="24"/>
              <w:szCs w:val="24"/>
            </w:rPr>
          </w:pPr>
        </w:p>
        <w:p w:rsidR="002549A2" w:rsidRDefault="002549A2" w:rsidP="002549A2">
          <w:pPr>
            <w:spacing w:before="240" w:after="0" w:line="240" w:lineRule="auto"/>
            <w:rPr>
              <w:rFonts w:ascii="Times New Roman" w:hAnsi="Times New Roman" w:cs="Times New Roman"/>
              <w:color w:val="2E74B5" w:themeColor="accent1" w:themeShade="BF"/>
              <w:sz w:val="24"/>
              <w:szCs w:val="24"/>
            </w:rPr>
          </w:pPr>
        </w:p>
        <w:sdt>
          <w:sdtPr>
            <w:rPr>
              <w:rFonts w:asciiTheme="minorHAnsi" w:eastAsiaTheme="minorHAnsi" w:hAnsiTheme="minorHAnsi" w:cstheme="minorBidi"/>
              <w:color w:val="auto"/>
              <w:sz w:val="22"/>
              <w:szCs w:val="22"/>
              <w:lang w:eastAsia="en-US"/>
            </w:rPr>
            <w:id w:val="-1138797488"/>
            <w:docPartObj>
              <w:docPartGallery w:val="Table of Contents"/>
              <w:docPartUnique/>
            </w:docPartObj>
          </w:sdtPr>
          <w:sdtEndPr>
            <w:rPr>
              <w:b/>
              <w:bCs/>
            </w:rPr>
          </w:sdtEndPr>
          <w:sdtContent>
            <w:p w:rsidR="002549A2" w:rsidRDefault="002549A2" w:rsidP="00A92A32">
              <w:pPr>
                <w:pStyle w:val="af2"/>
                <w:spacing w:before="0"/>
              </w:pPr>
              <w:r>
                <w:t>Оглавление</w:t>
              </w:r>
            </w:p>
            <w:p w:rsidR="00611651" w:rsidRDefault="004A0A1F">
              <w:pPr>
                <w:pStyle w:val="12"/>
                <w:tabs>
                  <w:tab w:val="right" w:leader="dot" w:pos="9344"/>
                </w:tabs>
                <w:rPr>
                  <w:rFonts w:eastAsiaTheme="minorEastAsia"/>
                  <w:noProof/>
                  <w:lang w:eastAsia="ru-RU"/>
                </w:rPr>
              </w:pPr>
              <w:r w:rsidRPr="005F0E84">
                <w:rPr>
                  <w:b/>
                  <w:bCs/>
                  <w:color w:val="2E74B5" w:themeColor="accent1" w:themeShade="BF"/>
                </w:rPr>
                <w:fldChar w:fldCharType="begin"/>
              </w:r>
              <w:r w:rsidR="002549A2" w:rsidRPr="005F0E84">
                <w:rPr>
                  <w:b/>
                  <w:bCs/>
                  <w:color w:val="2E74B5" w:themeColor="accent1" w:themeShade="BF"/>
                </w:rPr>
                <w:instrText xml:space="preserve"> TOC \o "1-3" \h \z \u </w:instrText>
              </w:r>
              <w:r w:rsidRPr="005F0E84">
                <w:rPr>
                  <w:b/>
                  <w:bCs/>
                  <w:color w:val="2E74B5" w:themeColor="accent1" w:themeShade="BF"/>
                </w:rPr>
                <w:fldChar w:fldCharType="separate"/>
              </w:r>
              <w:hyperlink w:anchor="_Toc98344585" w:history="1">
                <w:r w:rsidR="00611651" w:rsidRPr="002A46E8">
                  <w:rPr>
                    <w:rStyle w:val="af3"/>
                    <w:b/>
                    <w:noProof/>
                  </w:rPr>
                  <w:t>Введение</w:t>
                </w:r>
                <w:r w:rsidR="00611651">
                  <w:rPr>
                    <w:noProof/>
                    <w:webHidden/>
                  </w:rPr>
                  <w:tab/>
                </w:r>
                <w:r w:rsidR="00611651">
                  <w:rPr>
                    <w:noProof/>
                    <w:webHidden/>
                  </w:rPr>
                  <w:fldChar w:fldCharType="begin"/>
                </w:r>
                <w:r w:rsidR="00611651">
                  <w:rPr>
                    <w:noProof/>
                    <w:webHidden/>
                  </w:rPr>
                  <w:instrText xml:space="preserve"> PAGEREF _Toc98344585 \h </w:instrText>
                </w:r>
                <w:r w:rsidR="00611651">
                  <w:rPr>
                    <w:noProof/>
                    <w:webHidden/>
                  </w:rPr>
                </w:r>
                <w:r w:rsidR="00611651">
                  <w:rPr>
                    <w:noProof/>
                    <w:webHidden/>
                  </w:rPr>
                  <w:fldChar w:fldCharType="separate"/>
                </w:r>
                <w:r w:rsidR="00611651">
                  <w:rPr>
                    <w:noProof/>
                    <w:webHidden/>
                  </w:rPr>
                  <w:t>5</w:t>
                </w:r>
                <w:r w:rsidR="00611651">
                  <w:rPr>
                    <w:noProof/>
                    <w:webHidden/>
                  </w:rPr>
                  <w:fldChar w:fldCharType="end"/>
                </w:r>
              </w:hyperlink>
            </w:p>
            <w:p w:rsidR="00611651" w:rsidRDefault="00DC25D2">
              <w:pPr>
                <w:pStyle w:val="12"/>
                <w:tabs>
                  <w:tab w:val="right" w:leader="dot" w:pos="9344"/>
                </w:tabs>
                <w:rPr>
                  <w:rFonts w:eastAsiaTheme="minorEastAsia"/>
                  <w:noProof/>
                  <w:lang w:eastAsia="ru-RU"/>
                </w:rPr>
              </w:pPr>
              <w:hyperlink w:anchor="_Toc98344586" w:history="1">
                <w:r w:rsidR="00611651" w:rsidRPr="002A46E8">
                  <w:rPr>
                    <w:rStyle w:val="af3"/>
                    <w:rFonts w:ascii="Times New Roman" w:eastAsia="Times New Roman" w:hAnsi="Times New Roman" w:cs="Times New Roman"/>
                    <w:b/>
                    <w:bCs/>
                    <w:caps/>
                    <w:noProof/>
                    <w:lang w:eastAsia="ru-RU"/>
                  </w:rPr>
                  <w:t xml:space="preserve">1. </w:t>
                </w:r>
                <w:r w:rsidR="00611651" w:rsidRPr="002A46E8">
                  <w:rPr>
                    <w:rStyle w:val="af3"/>
                    <w:rFonts w:ascii="Times New Roman" w:eastAsia="Times New Roman" w:hAnsi="Times New Roman" w:cs="Times New Roman"/>
                    <w:b/>
                    <w:bCs/>
                    <w:noProof/>
                    <w:lang w:eastAsia="ru-RU"/>
                  </w:rPr>
                  <w:t>Сведения о планах и программах комплексного социально-экономического развития муниципального образования</w:t>
                </w:r>
                <w:r w:rsidR="00611651">
                  <w:rPr>
                    <w:noProof/>
                    <w:webHidden/>
                  </w:rPr>
                  <w:tab/>
                </w:r>
                <w:r w:rsidR="00611651">
                  <w:rPr>
                    <w:noProof/>
                    <w:webHidden/>
                  </w:rPr>
                  <w:fldChar w:fldCharType="begin"/>
                </w:r>
                <w:r w:rsidR="00611651">
                  <w:rPr>
                    <w:noProof/>
                    <w:webHidden/>
                  </w:rPr>
                  <w:instrText xml:space="preserve"> PAGEREF _Toc98344586 \h </w:instrText>
                </w:r>
                <w:r w:rsidR="00611651">
                  <w:rPr>
                    <w:noProof/>
                    <w:webHidden/>
                  </w:rPr>
                </w:r>
                <w:r w:rsidR="00611651">
                  <w:rPr>
                    <w:noProof/>
                    <w:webHidden/>
                  </w:rPr>
                  <w:fldChar w:fldCharType="separate"/>
                </w:r>
                <w:r w:rsidR="00611651">
                  <w:rPr>
                    <w:noProof/>
                    <w:webHidden/>
                  </w:rPr>
                  <w:t>9</w:t>
                </w:r>
                <w:r w:rsidR="00611651">
                  <w:rPr>
                    <w:noProof/>
                    <w:webHidden/>
                  </w:rPr>
                  <w:fldChar w:fldCharType="end"/>
                </w:r>
              </w:hyperlink>
            </w:p>
            <w:p w:rsidR="00611651" w:rsidRDefault="00DC25D2">
              <w:pPr>
                <w:pStyle w:val="12"/>
                <w:tabs>
                  <w:tab w:val="right" w:leader="dot" w:pos="9344"/>
                </w:tabs>
                <w:rPr>
                  <w:rFonts w:eastAsiaTheme="minorEastAsia"/>
                  <w:noProof/>
                  <w:lang w:eastAsia="ru-RU"/>
                </w:rPr>
              </w:pPr>
              <w:hyperlink w:anchor="_Toc98344587" w:history="1">
                <w:r w:rsidR="00611651" w:rsidRPr="002A46E8">
                  <w:rPr>
                    <w:rStyle w:val="af3"/>
                    <w:rFonts w:ascii="Times New Roman" w:hAnsi="Times New Roman" w:cs="Times New Roman"/>
                    <w:b/>
                    <w:noProof/>
                  </w:rPr>
                  <w:t>2.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r w:rsidR="00611651">
                  <w:rPr>
                    <w:noProof/>
                    <w:webHidden/>
                  </w:rPr>
                  <w:tab/>
                </w:r>
                <w:r w:rsidR="00611651">
                  <w:rPr>
                    <w:noProof/>
                    <w:webHidden/>
                  </w:rPr>
                  <w:fldChar w:fldCharType="begin"/>
                </w:r>
                <w:r w:rsidR="00611651">
                  <w:rPr>
                    <w:noProof/>
                    <w:webHidden/>
                  </w:rPr>
                  <w:instrText xml:space="preserve"> PAGEREF _Toc98344587 \h </w:instrText>
                </w:r>
                <w:r w:rsidR="00611651">
                  <w:rPr>
                    <w:noProof/>
                    <w:webHidden/>
                  </w:rPr>
                </w:r>
                <w:r w:rsidR="00611651">
                  <w:rPr>
                    <w:noProof/>
                    <w:webHidden/>
                  </w:rPr>
                  <w:fldChar w:fldCharType="separate"/>
                </w:r>
                <w:r w:rsidR="00611651">
                  <w:rPr>
                    <w:noProof/>
                    <w:webHidden/>
                  </w:rPr>
                  <w:t>18</w:t>
                </w:r>
                <w:r w:rsidR="00611651">
                  <w:rPr>
                    <w:noProof/>
                    <w:webHidden/>
                  </w:rPr>
                  <w:fldChar w:fldCharType="end"/>
                </w:r>
              </w:hyperlink>
            </w:p>
            <w:p w:rsidR="00611651" w:rsidRDefault="00DC25D2">
              <w:pPr>
                <w:pStyle w:val="21"/>
                <w:rPr>
                  <w:rFonts w:asciiTheme="minorHAnsi" w:eastAsiaTheme="minorEastAsia" w:hAnsiTheme="minorHAnsi" w:cstheme="minorBidi"/>
                  <w:iCs w:val="0"/>
                  <w:noProof/>
                  <w:sz w:val="22"/>
                  <w:szCs w:val="22"/>
                  <w:lang w:eastAsia="ru-RU"/>
                </w:rPr>
              </w:pPr>
              <w:hyperlink w:anchor="_Toc98344588" w:history="1">
                <w:r w:rsidR="00611651" w:rsidRPr="002A46E8">
                  <w:rPr>
                    <w:rStyle w:val="af3"/>
                    <w:noProof/>
                  </w:rPr>
                  <w:t>2.1 Общие сведения о поселении</w:t>
                </w:r>
                <w:r w:rsidR="00611651">
                  <w:rPr>
                    <w:noProof/>
                    <w:webHidden/>
                  </w:rPr>
                  <w:tab/>
                </w:r>
                <w:r w:rsidR="00611651">
                  <w:rPr>
                    <w:noProof/>
                    <w:webHidden/>
                  </w:rPr>
                  <w:fldChar w:fldCharType="begin"/>
                </w:r>
                <w:r w:rsidR="00611651">
                  <w:rPr>
                    <w:noProof/>
                    <w:webHidden/>
                  </w:rPr>
                  <w:instrText xml:space="preserve"> PAGEREF _Toc98344588 \h </w:instrText>
                </w:r>
                <w:r w:rsidR="00611651">
                  <w:rPr>
                    <w:noProof/>
                    <w:webHidden/>
                  </w:rPr>
                </w:r>
                <w:r w:rsidR="00611651">
                  <w:rPr>
                    <w:noProof/>
                    <w:webHidden/>
                  </w:rPr>
                  <w:fldChar w:fldCharType="separate"/>
                </w:r>
                <w:r w:rsidR="00611651">
                  <w:rPr>
                    <w:noProof/>
                    <w:webHidden/>
                  </w:rPr>
                  <w:t>18</w:t>
                </w:r>
                <w:r w:rsidR="00611651">
                  <w:rPr>
                    <w:noProof/>
                    <w:webHidden/>
                  </w:rPr>
                  <w:fldChar w:fldCharType="end"/>
                </w:r>
              </w:hyperlink>
            </w:p>
            <w:p w:rsidR="00611651" w:rsidRDefault="00DC25D2">
              <w:pPr>
                <w:pStyle w:val="21"/>
                <w:rPr>
                  <w:rFonts w:asciiTheme="minorHAnsi" w:eastAsiaTheme="minorEastAsia" w:hAnsiTheme="minorHAnsi" w:cstheme="minorBidi"/>
                  <w:iCs w:val="0"/>
                  <w:noProof/>
                  <w:sz w:val="22"/>
                  <w:szCs w:val="22"/>
                  <w:lang w:eastAsia="ru-RU"/>
                </w:rPr>
              </w:pPr>
              <w:hyperlink w:anchor="_Toc98344589" w:history="1">
                <w:r w:rsidR="00611651" w:rsidRPr="002A46E8">
                  <w:rPr>
                    <w:rStyle w:val="af3"/>
                    <w:noProof/>
                  </w:rPr>
                  <w:t>2.2 Демографическая ситуация (прогноз численности населения)</w:t>
                </w:r>
                <w:r w:rsidR="00611651">
                  <w:rPr>
                    <w:noProof/>
                    <w:webHidden/>
                  </w:rPr>
                  <w:tab/>
                </w:r>
                <w:r w:rsidR="00611651">
                  <w:rPr>
                    <w:noProof/>
                    <w:webHidden/>
                  </w:rPr>
                  <w:fldChar w:fldCharType="begin"/>
                </w:r>
                <w:r w:rsidR="00611651">
                  <w:rPr>
                    <w:noProof/>
                    <w:webHidden/>
                  </w:rPr>
                  <w:instrText xml:space="preserve"> PAGEREF _Toc98344589 \h </w:instrText>
                </w:r>
                <w:r w:rsidR="00611651">
                  <w:rPr>
                    <w:noProof/>
                    <w:webHidden/>
                  </w:rPr>
                </w:r>
                <w:r w:rsidR="00611651">
                  <w:rPr>
                    <w:noProof/>
                    <w:webHidden/>
                  </w:rPr>
                  <w:fldChar w:fldCharType="separate"/>
                </w:r>
                <w:r w:rsidR="00611651">
                  <w:rPr>
                    <w:noProof/>
                    <w:webHidden/>
                  </w:rPr>
                  <w:t>20</w:t>
                </w:r>
                <w:r w:rsidR="00611651">
                  <w:rPr>
                    <w:noProof/>
                    <w:webHidden/>
                  </w:rPr>
                  <w:fldChar w:fldCharType="end"/>
                </w:r>
              </w:hyperlink>
            </w:p>
            <w:p w:rsidR="00611651" w:rsidRDefault="00DC25D2">
              <w:pPr>
                <w:pStyle w:val="21"/>
                <w:rPr>
                  <w:rFonts w:asciiTheme="minorHAnsi" w:eastAsiaTheme="minorEastAsia" w:hAnsiTheme="minorHAnsi" w:cstheme="minorBidi"/>
                  <w:iCs w:val="0"/>
                  <w:noProof/>
                  <w:sz w:val="22"/>
                  <w:szCs w:val="22"/>
                  <w:lang w:eastAsia="ru-RU"/>
                </w:rPr>
              </w:pPr>
              <w:hyperlink w:anchor="_Toc98344590" w:history="1">
                <w:r w:rsidR="00611651" w:rsidRPr="002A46E8">
                  <w:rPr>
                    <w:rStyle w:val="af3"/>
                    <w:noProof/>
                  </w:rPr>
                  <w:t>2.3 Жилой фонд. Прогноз потребности в жилых территориях</w:t>
                </w:r>
                <w:r w:rsidR="00611651">
                  <w:rPr>
                    <w:noProof/>
                    <w:webHidden/>
                  </w:rPr>
                  <w:tab/>
                </w:r>
                <w:r w:rsidR="00611651">
                  <w:rPr>
                    <w:noProof/>
                    <w:webHidden/>
                  </w:rPr>
                  <w:fldChar w:fldCharType="begin"/>
                </w:r>
                <w:r w:rsidR="00611651">
                  <w:rPr>
                    <w:noProof/>
                    <w:webHidden/>
                  </w:rPr>
                  <w:instrText xml:space="preserve"> PAGEREF _Toc98344590 \h </w:instrText>
                </w:r>
                <w:r w:rsidR="00611651">
                  <w:rPr>
                    <w:noProof/>
                    <w:webHidden/>
                  </w:rPr>
                </w:r>
                <w:r w:rsidR="00611651">
                  <w:rPr>
                    <w:noProof/>
                    <w:webHidden/>
                  </w:rPr>
                  <w:fldChar w:fldCharType="separate"/>
                </w:r>
                <w:r w:rsidR="00611651">
                  <w:rPr>
                    <w:noProof/>
                    <w:webHidden/>
                  </w:rPr>
                  <w:t>24</w:t>
                </w:r>
                <w:r w:rsidR="00611651">
                  <w:rPr>
                    <w:noProof/>
                    <w:webHidden/>
                  </w:rPr>
                  <w:fldChar w:fldCharType="end"/>
                </w:r>
              </w:hyperlink>
            </w:p>
            <w:p w:rsidR="00611651" w:rsidRDefault="00DC25D2">
              <w:pPr>
                <w:pStyle w:val="21"/>
                <w:rPr>
                  <w:rFonts w:asciiTheme="minorHAnsi" w:eastAsiaTheme="minorEastAsia" w:hAnsiTheme="minorHAnsi" w:cstheme="minorBidi"/>
                  <w:iCs w:val="0"/>
                  <w:noProof/>
                  <w:sz w:val="22"/>
                  <w:szCs w:val="22"/>
                  <w:lang w:eastAsia="ru-RU"/>
                </w:rPr>
              </w:pPr>
              <w:hyperlink w:anchor="_Toc98344591" w:history="1">
                <w:r w:rsidR="00611651" w:rsidRPr="002A46E8">
                  <w:rPr>
                    <w:rStyle w:val="af3"/>
                    <w:noProof/>
                  </w:rPr>
                  <w:t>2.4 Социальная сфера. Проблемы и направления развития</w:t>
                </w:r>
                <w:r w:rsidR="00611651">
                  <w:rPr>
                    <w:noProof/>
                    <w:webHidden/>
                  </w:rPr>
                  <w:tab/>
                </w:r>
                <w:r w:rsidR="00611651">
                  <w:rPr>
                    <w:noProof/>
                    <w:webHidden/>
                  </w:rPr>
                  <w:fldChar w:fldCharType="begin"/>
                </w:r>
                <w:r w:rsidR="00611651">
                  <w:rPr>
                    <w:noProof/>
                    <w:webHidden/>
                  </w:rPr>
                  <w:instrText xml:space="preserve"> PAGEREF _Toc98344591 \h </w:instrText>
                </w:r>
                <w:r w:rsidR="00611651">
                  <w:rPr>
                    <w:noProof/>
                    <w:webHidden/>
                  </w:rPr>
                </w:r>
                <w:r w:rsidR="00611651">
                  <w:rPr>
                    <w:noProof/>
                    <w:webHidden/>
                  </w:rPr>
                  <w:fldChar w:fldCharType="separate"/>
                </w:r>
                <w:r w:rsidR="00611651">
                  <w:rPr>
                    <w:noProof/>
                    <w:webHidden/>
                  </w:rPr>
                  <w:t>24</w:t>
                </w:r>
                <w:r w:rsidR="00611651">
                  <w:rPr>
                    <w:noProof/>
                    <w:webHidden/>
                  </w:rPr>
                  <w:fldChar w:fldCharType="end"/>
                </w:r>
              </w:hyperlink>
            </w:p>
            <w:p w:rsidR="00611651" w:rsidRDefault="00DC25D2">
              <w:pPr>
                <w:pStyle w:val="21"/>
                <w:rPr>
                  <w:rFonts w:asciiTheme="minorHAnsi" w:eastAsiaTheme="minorEastAsia" w:hAnsiTheme="minorHAnsi" w:cstheme="minorBidi"/>
                  <w:iCs w:val="0"/>
                  <w:noProof/>
                  <w:sz w:val="22"/>
                  <w:szCs w:val="22"/>
                  <w:lang w:eastAsia="ru-RU"/>
                </w:rPr>
              </w:pPr>
              <w:hyperlink w:anchor="_Toc98344592" w:history="1">
                <w:r w:rsidR="00611651" w:rsidRPr="002A46E8">
                  <w:rPr>
                    <w:rStyle w:val="af3"/>
                    <w:noProof/>
                  </w:rPr>
                  <w:t>2.5 Зоны с особыми условиями использования территории</w:t>
                </w:r>
                <w:r w:rsidR="00611651">
                  <w:rPr>
                    <w:noProof/>
                    <w:webHidden/>
                  </w:rPr>
                  <w:tab/>
                </w:r>
                <w:r w:rsidR="00611651">
                  <w:rPr>
                    <w:noProof/>
                    <w:webHidden/>
                  </w:rPr>
                  <w:fldChar w:fldCharType="begin"/>
                </w:r>
                <w:r w:rsidR="00611651">
                  <w:rPr>
                    <w:noProof/>
                    <w:webHidden/>
                  </w:rPr>
                  <w:instrText xml:space="preserve"> PAGEREF _Toc98344592 \h </w:instrText>
                </w:r>
                <w:r w:rsidR="00611651">
                  <w:rPr>
                    <w:noProof/>
                    <w:webHidden/>
                  </w:rPr>
                </w:r>
                <w:r w:rsidR="00611651">
                  <w:rPr>
                    <w:noProof/>
                    <w:webHidden/>
                  </w:rPr>
                  <w:fldChar w:fldCharType="separate"/>
                </w:r>
                <w:r w:rsidR="00611651">
                  <w:rPr>
                    <w:noProof/>
                    <w:webHidden/>
                  </w:rPr>
                  <w:t>28</w:t>
                </w:r>
                <w:r w:rsidR="00611651">
                  <w:rPr>
                    <w:noProof/>
                    <w:webHidden/>
                  </w:rPr>
                  <w:fldChar w:fldCharType="end"/>
                </w:r>
              </w:hyperlink>
            </w:p>
            <w:p w:rsidR="00611651" w:rsidRDefault="00DC25D2">
              <w:pPr>
                <w:pStyle w:val="21"/>
                <w:rPr>
                  <w:rFonts w:asciiTheme="minorHAnsi" w:eastAsiaTheme="minorEastAsia" w:hAnsiTheme="minorHAnsi" w:cstheme="minorBidi"/>
                  <w:iCs w:val="0"/>
                  <w:noProof/>
                  <w:sz w:val="22"/>
                  <w:szCs w:val="22"/>
                  <w:lang w:eastAsia="ru-RU"/>
                </w:rPr>
              </w:pPr>
              <w:hyperlink w:anchor="_Toc98344593" w:history="1">
                <w:r w:rsidR="00611651" w:rsidRPr="002A46E8">
                  <w:rPr>
                    <w:rStyle w:val="af3"/>
                    <w:noProof/>
                  </w:rPr>
                  <w:t>2.6 Инженерная инфраструктура</w:t>
                </w:r>
                <w:r w:rsidR="00611651">
                  <w:rPr>
                    <w:noProof/>
                    <w:webHidden/>
                  </w:rPr>
                  <w:tab/>
                </w:r>
                <w:r w:rsidR="00611651">
                  <w:rPr>
                    <w:noProof/>
                    <w:webHidden/>
                  </w:rPr>
                  <w:fldChar w:fldCharType="begin"/>
                </w:r>
                <w:r w:rsidR="00611651">
                  <w:rPr>
                    <w:noProof/>
                    <w:webHidden/>
                  </w:rPr>
                  <w:instrText xml:space="preserve"> PAGEREF _Toc98344593 \h </w:instrText>
                </w:r>
                <w:r w:rsidR="00611651">
                  <w:rPr>
                    <w:noProof/>
                    <w:webHidden/>
                  </w:rPr>
                </w:r>
                <w:r w:rsidR="00611651">
                  <w:rPr>
                    <w:noProof/>
                    <w:webHidden/>
                  </w:rPr>
                  <w:fldChar w:fldCharType="separate"/>
                </w:r>
                <w:r w:rsidR="00611651">
                  <w:rPr>
                    <w:noProof/>
                    <w:webHidden/>
                  </w:rPr>
                  <w:t>29</w:t>
                </w:r>
                <w:r w:rsidR="00611651">
                  <w:rPr>
                    <w:noProof/>
                    <w:webHidden/>
                  </w:rPr>
                  <w:fldChar w:fldCharType="end"/>
                </w:r>
              </w:hyperlink>
            </w:p>
            <w:p w:rsidR="00611651" w:rsidRDefault="00DC25D2">
              <w:pPr>
                <w:pStyle w:val="21"/>
                <w:rPr>
                  <w:rFonts w:asciiTheme="minorHAnsi" w:eastAsiaTheme="minorEastAsia" w:hAnsiTheme="minorHAnsi" w:cstheme="minorBidi"/>
                  <w:iCs w:val="0"/>
                  <w:noProof/>
                  <w:sz w:val="22"/>
                  <w:szCs w:val="22"/>
                  <w:lang w:eastAsia="ru-RU"/>
                </w:rPr>
              </w:pPr>
              <w:hyperlink w:anchor="_Toc98344594" w:history="1">
                <w:r w:rsidR="00611651" w:rsidRPr="002A46E8">
                  <w:rPr>
                    <w:rStyle w:val="af3"/>
                    <w:noProof/>
                  </w:rPr>
                  <w:t>2.7 Объекты коммунального хозяйства и санитарной очистка территории</w:t>
                </w:r>
                <w:r w:rsidR="00611651">
                  <w:rPr>
                    <w:noProof/>
                    <w:webHidden/>
                  </w:rPr>
                  <w:tab/>
                </w:r>
                <w:r w:rsidR="00611651">
                  <w:rPr>
                    <w:noProof/>
                    <w:webHidden/>
                  </w:rPr>
                  <w:fldChar w:fldCharType="begin"/>
                </w:r>
                <w:r w:rsidR="00611651">
                  <w:rPr>
                    <w:noProof/>
                    <w:webHidden/>
                  </w:rPr>
                  <w:instrText xml:space="preserve"> PAGEREF _Toc98344594 \h </w:instrText>
                </w:r>
                <w:r w:rsidR="00611651">
                  <w:rPr>
                    <w:noProof/>
                    <w:webHidden/>
                  </w:rPr>
                </w:r>
                <w:r w:rsidR="00611651">
                  <w:rPr>
                    <w:noProof/>
                    <w:webHidden/>
                  </w:rPr>
                  <w:fldChar w:fldCharType="separate"/>
                </w:r>
                <w:r w:rsidR="00611651">
                  <w:rPr>
                    <w:noProof/>
                    <w:webHidden/>
                  </w:rPr>
                  <w:t>32</w:t>
                </w:r>
                <w:r w:rsidR="00611651">
                  <w:rPr>
                    <w:noProof/>
                    <w:webHidden/>
                  </w:rPr>
                  <w:fldChar w:fldCharType="end"/>
                </w:r>
              </w:hyperlink>
            </w:p>
            <w:p w:rsidR="00611651" w:rsidRDefault="00DC25D2">
              <w:pPr>
                <w:pStyle w:val="21"/>
                <w:rPr>
                  <w:rFonts w:asciiTheme="minorHAnsi" w:eastAsiaTheme="minorEastAsia" w:hAnsiTheme="minorHAnsi" w:cstheme="minorBidi"/>
                  <w:iCs w:val="0"/>
                  <w:noProof/>
                  <w:sz w:val="22"/>
                  <w:szCs w:val="22"/>
                  <w:lang w:eastAsia="ru-RU"/>
                </w:rPr>
              </w:pPr>
              <w:hyperlink w:anchor="_Toc98344595" w:history="1">
                <w:r w:rsidR="00611651" w:rsidRPr="002A46E8">
                  <w:rPr>
                    <w:rStyle w:val="af3"/>
                    <w:noProof/>
                  </w:rPr>
                  <w:t>2.8 Транспортная инфраструктура</w:t>
                </w:r>
                <w:r w:rsidR="00611651">
                  <w:rPr>
                    <w:noProof/>
                    <w:webHidden/>
                  </w:rPr>
                  <w:tab/>
                </w:r>
                <w:r w:rsidR="00611651">
                  <w:rPr>
                    <w:noProof/>
                    <w:webHidden/>
                  </w:rPr>
                  <w:fldChar w:fldCharType="begin"/>
                </w:r>
                <w:r w:rsidR="00611651">
                  <w:rPr>
                    <w:noProof/>
                    <w:webHidden/>
                  </w:rPr>
                  <w:instrText xml:space="preserve"> PAGEREF _Toc98344595 \h </w:instrText>
                </w:r>
                <w:r w:rsidR="00611651">
                  <w:rPr>
                    <w:noProof/>
                    <w:webHidden/>
                  </w:rPr>
                </w:r>
                <w:r w:rsidR="00611651">
                  <w:rPr>
                    <w:noProof/>
                    <w:webHidden/>
                  </w:rPr>
                  <w:fldChar w:fldCharType="separate"/>
                </w:r>
                <w:r w:rsidR="00611651">
                  <w:rPr>
                    <w:noProof/>
                    <w:webHidden/>
                  </w:rPr>
                  <w:t>33</w:t>
                </w:r>
                <w:r w:rsidR="00611651">
                  <w:rPr>
                    <w:noProof/>
                    <w:webHidden/>
                  </w:rPr>
                  <w:fldChar w:fldCharType="end"/>
                </w:r>
              </w:hyperlink>
            </w:p>
            <w:p w:rsidR="00611651" w:rsidRDefault="00DC25D2">
              <w:pPr>
                <w:pStyle w:val="21"/>
                <w:rPr>
                  <w:rFonts w:asciiTheme="minorHAnsi" w:eastAsiaTheme="minorEastAsia" w:hAnsiTheme="minorHAnsi" w:cstheme="minorBidi"/>
                  <w:iCs w:val="0"/>
                  <w:noProof/>
                  <w:sz w:val="22"/>
                  <w:szCs w:val="22"/>
                  <w:lang w:eastAsia="ru-RU"/>
                </w:rPr>
              </w:pPr>
              <w:hyperlink w:anchor="_Toc98344596" w:history="1">
                <w:r w:rsidR="00611651" w:rsidRPr="002A46E8">
                  <w:rPr>
                    <w:rStyle w:val="af3"/>
                    <w:noProof/>
                  </w:rPr>
                  <w:t>2.9 Инженерная защита и подготовка территории</w:t>
                </w:r>
                <w:r w:rsidR="00611651">
                  <w:rPr>
                    <w:noProof/>
                    <w:webHidden/>
                  </w:rPr>
                  <w:tab/>
                </w:r>
                <w:r w:rsidR="00611651">
                  <w:rPr>
                    <w:noProof/>
                    <w:webHidden/>
                  </w:rPr>
                  <w:fldChar w:fldCharType="begin"/>
                </w:r>
                <w:r w:rsidR="00611651">
                  <w:rPr>
                    <w:noProof/>
                    <w:webHidden/>
                  </w:rPr>
                  <w:instrText xml:space="preserve"> PAGEREF _Toc98344596 \h </w:instrText>
                </w:r>
                <w:r w:rsidR="00611651">
                  <w:rPr>
                    <w:noProof/>
                    <w:webHidden/>
                  </w:rPr>
                </w:r>
                <w:r w:rsidR="00611651">
                  <w:rPr>
                    <w:noProof/>
                    <w:webHidden/>
                  </w:rPr>
                  <w:fldChar w:fldCharType="separate"/>
                </w:r>
                <w:r w:rsidR="00611651">
                  <w:rPr>
                    <w:noProof/>
                    <w:webHidden/>
                  </w:rPr>
                  <w:t>34</w:t>
                </w:r>
                <w:r w:rsidR="00611651">
                  <w:rPr>
                    <w:noProof/>
                    <w:webHidden/>
                  </w:rPr>
                  <w:fldChar w:fldCharType="end"/>
                </w:r>
              </w:hyperlink>
            </w:p>
            <w:p w:rsidR="00611651" w:rsidRDefault="00DC25D2">
              <w:pPr>
                <w:pStyle w:val="21"/>
                <w:rPr>
                  <w:rFonts w:asciiTheme="minorHAnsi" w:eastAsiaTheme="minorEastAsia" w:hAnsiTheme="minorHAnsi" w:cstheme="minorBidi"/>
                  <w:iCs w:val="0"/>
                  <w:noProof/>
                  <w:sz w:val="22"/>
                  <w:szCs w:val="22"/>
                  <w:lang w:eastAsia="ru-RU"/>
                </w:rPr>
              </w:pPr>
              <w:hyperlink w:anchor="_Toc98344597" w:history="1">
                <w:r w:rsidR="00611651" w:rsidRPr="002A46E8">
                  <w:rPr>
                    <w:rStyle w:val="af3"/>
                    <w:noProof/>
                  </w:rPr>
                  <w:t>2.10 Развитие и совершенствование функционального зонирования и планировочной структуры поселения</w:t>
                </w:r>
                <w:r w:rsidR="00611651">
                  <w:rPr>
                    <w:noProof/>
                    <w:webHidden/>
                  </w:rPr>
                  <w:tab/>
                </w:r>
                <w:r w:rsidR="00611651">
                  <w:rPr>
                    <w:noProof/>
                    <w:webHidden/>
                  </w:rPr>
                  <w:fldChar w:fldCharType="begin"/>
                </w:r>
                <w:r w:rsidR="00611651">
                  <w:rPr>
                    <w:noProof/>
                    <w:webHidden/>
                  </w:rPr>
                  <w:instrText xml:space="preserve"> PAGEREF _Toc98344597 \h </w:instrText>
                </w:r>
                <w:r w:rsidR="00611651">
                  <w:rPr>
                    <w:noProof/>
                    <w:webHidden/>
                  </w:rPr>
                </w:r>
                <w:r w:rsidR="00611651">
                  <w:rPr>
                    <w:noProof/>
                    <w:webHidden/>
                  </w:rPr>
                  <w:fldChar w:fldCharType="separate"/>
                </w:r>
                <w:r w:rsidR="00611651">
                  <w:rPr>
                    <w:noProof/>
                    <w:webHidden/>
                  </w:rPr>
                  <w:t>35</w:t>
                </w:r>
                <w:r w:rsidR="00611651">
                  <w:rPr>
                    <w:noProof/>
                    <w:webHidden/>
                  </w:rPr>
                  <w:fldChar w:fldCharType="end"/>
                </w:r>
              </w:hyperlink>
            </w:p>
            <w:p w:rsidR="00611651" w:rsidRDefault="00DC25D2">
              <w:pPr>
                <w:pStyle w:val="12"/>
                <w:tabs>
                  <w:tab w:val="right" w:leader="dot" w:pos="9344"/>
                </w:tabs>
                <w:rPr>
                  <w:rFonts w:eastAsiaTheme="minorEastAsia"/>
                  <w:noProof/>
                  <w:lang w:eastAsia="ru-RU"/>
                </w:rPr>
              </w:pPr>
              <w:hyperlink w:anchor="_Toc98344598" w:history="1">
                <w:r w:rsidR="00611651" w:rsidRPr="002A46E8">
                  <w:rPr>
                    <w:rStyle w:val="af3"/>
                    <w:rFonts w:ascii="Times New Roman" w:hAnsi="Times New Roman" w:cs="Times New Roman"/>
                    <w:b/>
                    <w:noProof/>
                  </w:rPr>
                  <w:t>3. Оценка возможного влияния планируемых для размещения объектов местного значения поселения на комплексное развитие этих территорий</w:t>
                </w:r>
                <w:r w:rsidR="00611651">
                  <w:rPr>
                    <w:noProof/>
                    <w:webHidden/>
                  </w:rPr>
                  <w:tab/>
                </w:r>
                <w:r w:rsidR="00611651">
                  <w:rPr>
                    <w:noProof/>
                    <w:webHidden/>
                  </w:rPr>
                  <w:fldChar w:fldCharType="begin"/>
                </w:r>
                <w:r w:rsidR="00611651">
                  <w:rPr>
                    <w:noProof/>
                    <w:webHidden/>
                  </w:rPr>
                  <w:instrText xml:space="preserve"> PAGEREF _Toc98344598 \h </w:instrText>
                </w:r>
                <w:r w:rsidR="00611651">
                  <w:rPr>
                    <w:noProof/>
                    <w:webHidden/>
                  </w:rPr>
                </w:r>
                <w:r w:rsidR="00611651">
                  <w:rPr>
                    <w:noProof/>
                    <w:webHidden/>
                  </w:rPr>
                  <w:fldChar w:fldCharType="separate"/>
                </w:r>
                <w:r w:rsidR="00611651">
                  <w:rPr>
                    <w:noProof/>
                    <w:webHidden/>
                  </w:rPr>
                  <w:t>43</w:t>
                </w:r>
                <w:r w:rsidR="00611651">
                  <w:rPr>
                    <w:noProof/>
                    <w:webHidden/>
                  </w:rPr>
                  <w:fldChar w:fldCharType="end"/>
                </w:r>
              </w:hyperlink>
            </w:p>
            <w:p w:rsidR="00611651" w:rsidRDefault="00DC25D2">
              <w:pPr>
                <w:pStyle w:val="12"/>
                <w:tabs>
                  <w:tab w:val="right" w:leader="dot" w:pos="9344"/>
                </w:tabs>
                <w:rPr>
                  <w:rFonts w:eastAsiaTheme="minorEastAsia"/>
                  <w:noProof/>
                  <w:lang w:eastAsia="ru-RU"/>
                </w:rPr>
              </w:pPr>
              <w:hyperlink w:anchor="_Toc98344599" w:history="1">
                <w:r w:rsidR="00611651" w:rsidRPr="002A46E8">
                  <w:rPr>
                    <w:rStyle w:val="af3"/>
                    <w:rFonts w:ascii="Times New Roman" w:hAnsi="Times New Roman" w:cs="Times New Roman"/>
                    <w:b/>
                    <w:noProof/>
                  </w:rPr>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00611651">
                  <w:rPr>
                    <w:noProof/>
                    <w:webHidden/>
                  </w:rPr>
                  <w:tab/>
                </w:r>
                <w:r w:rsidR="00611651">
                  <w:rPr>
                    <w:noProof/>
                    <w:webHidden/>
                  </w:rPr>
                  <w:fldChar w:fldCharType="begin"/>
                </w:r>
                <w:r w:rsidR="00611651">
                  <w:rPr>
                    <w:noProof/>
                    <w:webHidden/>
                  </w:rPr>
                  <w:instrText xml:space="preserve"> PAGEREF _Toc98344599 \h </w:instrText>
                </w:r>
                <w:r w:rsidR="00611651">
                  <w:rPr>
                    <w:noProof/>
                    <w:webHidden/>
                  </w:rPr>
                </w:r>
                <w:r w:rsidR="00611651">
                  <w:rPr>
                    <w:noProof/>
                    <w:webHidden/>
                  </w:rPr>
                  <w:fldChar w:fldCharType="separate"/>
                </w:r>
                <w:r w:rsidR="00611651">
                  <w:rPr>
                    <w:noProof/>
                    <w:webHidden/>
                  </w:rPr>
                  <w:t>44</w:t>
                </w:r>
                <w:r w:rsidR="00611651">
                  <w:rPr>
                    <w:noProof/>
                    <w:webHidden/>
                  </w:rPr>
                  <w:fldChar w:fldCharType="end"/>
                </w:r>
              </w:hyperlink>
            </w:p>
            <w:p w:rsidR="00611651" w:rsidRDefault="00DC25D2">
              <w:pPr>
                <w:pStyle w:val="12"/>
                <w:tabs>
                  <w:tab w:val="right" w:leader="dot" w:pos="9344"/>
                </w:tabs>
                <w:rPr>
                  <w:rFonts w:eastAsiaTheme="minorEastAsia"/>
                  <w:noProof/>
                  <w:lang w:eastAsia="ru-RU"/>
                </w:rPr>
              </w:pPr>
              <w:hyperlink w:anchor="_Toc98344600" w:history="1">
                <w:r w:rsidR="00611651" w:rsidRPr="002A46E8">
                  <w:rPr>
                    <w:rStyle w:val="af3"/>
                    <w:rFonts w:ascii="Times New Roman" w:hAnsi="Times New Roman" w:cs="Times New Roman"/>
                    <w:b/>
                    <w:noProof/>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00611651">
                  <w:rPr>
                    <w:noProof/>
                    <w:webHidden/>
                  </w:rPr>
                  <w:tab/>
                </w:r>
                <w:r w:rsidR="00611651">
                  <w:rPr>
                    <w:noProof/>
                    <w:webHidden/>
                  </w:rPr>
                  <w:fldChar w:fldCharType="begin"/>
                </w:r>
                <w:r w:rsidR="00611651">
                  <w:rPr>
                    <w:noProof/>
                    <w:webHidden/>
                  </w:rPr>
                  <w:instrText xml:space="preserve"> PAGEREF _Toc98344600 \h </w:instrText>
                </w:r>
                <w:r w:rsidR="00611651">
                  <w:rPr>
                    <w:noProof/>
                    <w:webHidden/>
                  </w:rPr>
                </w:r>
                <w:r w:rsidR="00611651">
                  <w:rPr>
                    <w:noProof/>
                    <w:webHidden/>
                  </w:rPr>
                  <w:fldChar w:fldCharType="separate"/>
                </w:r>
                <w:r w:rsidR="00611651">
                  <w:rPr>
                    <w:noProof/>
                    <w:webHidden/>
                  </w:rPr>
                  <w:t>44</w:t>
                </w:r>
                <w:r w:rsidR="00611651">
                  <w:rPr>
                    <w:noProof/>
                    <w:webHidden/>
                  </w:rPr>
                  <w:fldChar w:fldCharType="end"/>
                </w:r>
              </w:hyperlink>
            </w:p>
            <w:p w:rsidR="00611651" w:rsidRDefault="00DC25D2">
              <w:pPr>
                <w:pStyle w:val="12"/>
                <w:tabs>
                  <w:tab w:val="right" w:leader="dot" w:pos="9344"/>
                </w:tabs>
                <w:rPr>
                  <w:rFonts w:eastAsiaTheme="minorEastAsia"/>
                  <w:noProof/>
                  <w:lang w:eastAsia="ru-RU"/>
                </w:rPr>
              </w:pPr>
              <w:hyperlink w:anchor="_Toc98344601" w:history="1">
                <w:r w:rsidR="00611651" w:rsidRPr="002A46E8">
                  <w:rPr>
                    <w:rStyle w:val="af3"/>
                    <w:rFonts w:ascii="Times New Roman" w:hAnsi="Times New Roman" w:cs="Times New Roman"/>
                    <w:b/>
                    <w:noProof/>
                  </w:rPr>
                  <w:t>6. Перечень и характеристика основных факторов риска возникновения чрезвычайных ситуаций природного и техногенного характера</w:t>
                </w:r>
                <w:r w:rsidR="00611651">
                  <w:rPr>
                    <w:noProof/>
                    <w:webHidden/>
                  </w:rPr>
                  <w:tab/>
                </w:r>
                <w:r w:rsidR="00611651">
                  <w:rPr>
                    <w:noProof/>
                    <w:webHidden/>
                  </w:rPr>
                  <w:fldChar w:fldCharType="begin"/>
                </w:r>
                <w:r w:rsidR="00611651">
                  <w:rPr>
                    <w:noProof/>
                    <w:webHidden/>
                  </w:rPr>
                  <w:instrText xml:space="preserve"> PAGEREF _Toc98344601 \h </w:instrText>
                </w:r>
                <w:r w:rsidR="00611651">
                  <w:rPr>
                    <w:noProof/>
                    <w:webHidden/>
                  </w:rPr>
                </w:r>
                <w:r w:rsidR="00611651">
                  <w:rPr>
                    <w:noProof/>
                    <w:webHidden/>
                  </w:rPr>
                  <w:fldChar w:fldCharType="separate"/>
                </w:r>
                <w:r w:rsidR="00611651">
                  <w:rPr>
                    <w:noProof/>
                    <w:webHidden/>
                  </w:rPr>
                  <w:t>45</w:t>
                </w:r>
                <w:r w:rsidR="00611651">
                  <w:rPr>
                    <w:noProof/>
                    <w:webHidden/>
                  </w:rPr>
                  <w:fldChar w:fldCharType="end"/>
                </w:r>
              </w:hyperlink>
            </w:p>
            <w:p w:rsidR="00611651" w:rsidRDefault="00DC25D2">
              <w:pPr>
                <w:pStyle w:val="12"/>
                <w:tabs>
                  <w:tab w:val="right" w:leader="dot" w:pos="9344"/>
                </w:tabs>
                <w:rPr>
                  <w:rFonts w:eastAsiaTheme="minorEastAsia"/>
                  <w:noProof/>
                  <w:lang w:eastAsia="ru-RU"/>
                </w:rPr>
              </w:pPr>
              <w:hyperlink w:anchor="_Toc98344602" w:history="1">
                <w:r w:rsidR="00611651" w:rsidRPr="002A46E8">
                  <w:rPr>
                    <w:rStyle w:val="af3"/>
                    <w:rFonts w:ascii="Times New Roman" w:hAnsi="Times New Roman" w:cs="Times New Roman"/>
                    <w:b/>
                    <w:noProof/>
                  </w:rPr>
                  <w:t>7.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00611651">
                  <w:rPr>
                    <w:noProof/>
                    <w:webHidden/>
                  </w:rPr>
                  <w:tab/>
                </w:r>
                <w:r w:rsidR="00611651">
                  <w:rPr>
                    <w:noProof/>
                    <w:webHidden/>
                  </w:rPr>
                  <w:fldChar w:fldCharType="begin"/>
                </w:r>
                <w:r w:rsidR="00611651">
                  <w:rPr>
                    <w:noProof/>
                    <w:webHidden/>
                  </w:rPr>
                  <w:instrText xml:space="preserve"> PAGEREF _Toc98344602 \h </w:instrText>
                </w:r>
                <w:r w:rsidR="00611651">
                  <w:rPr>
                    <w:noProof/>
                    <w:webHidden/>
                  </w:rPr>
                </w:r>
                <w:r w:rsidR="00611651">
                  <w:rPr>
                    <w:noProof/>
                    <w:webHidden/>
                  </w:rPr>
                  <w:fldChar w:fldCharType="separate"/>
                </w:r>
                <w:r w:rsidR="00611651">
                  <w:rPr>
                    <w:noProof/>
                    <w:webHidden/>
                  </w:rPr>
                  <w:t>47</w:t>
                </w:r>
                <w:r w:rsidR="00611651">
                  <w:rPr>
                    <w:noProof/>
                    <w:webHidden/>
                  </w:rPr>
                  <w:fldChar w:fldCharType="end"/>
                </w:r>
              </w:hyperlink>
            </w:p>
            <w:p w:rsidR="00611651" w:rsidRDefault="00DC25D2">
              <w:pPr>
                <w:pStyle w:val="12"/>
                <w:tabs>
                  <w:tab w:val="right" w:leader="dot" w:pos="9344"/>
                </w:tabs>
                <w:rPr>
                  <w:rFonts w:eastAsiaTheme="minorEastAsia"/>
                  <w:noProof/>
                  <w:lang w:eastAsia="ru-RU"/>
                </w:rPr>
              </w:pPr>
              <w:hyperlink w:anchor="_Toc98344603" w:history="1">
                <w:r w:rsidR="00611651" w:rsidRPr="002A46E8">
                  <w:rPr>
                    <w:rStyle w:val="af3"/>
                    <w:rFonts w:ascii="Times New Roman" w:hAnsi="Times New Roman" w:cs="Times New Roman"/>
                    <w:b/>
                    <w:noProof/>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00611651">
                  <w:rPr>
                    <w:noProof/>
                    <w:webHidden/>
                  </w:rPr>
                  <w:tab/>
                </w:r>
                <w:r w:rsidR="00611651">
                  <w:rPr>
                    <w:noProof/>
                    <w:webHidden/>
                  </w:rPr>
                  <w:fldChar w:fldCharType="begin"/>
                </w:r>
                <w:r w:rsidR="00611651">
                  <w:rPr>
                    <w:noProof/>
                    <w:webHidden/>
                  </w:rPr>
                  <w:instrText xml:space="preserve"> PAGEREF _Toc98344603 \h </w:instrText>
                </w:r>
                <w:r w:rsidR="00611651">
                  <w:rPr>
                    <w:noProof/>
                    <w:webHidden/>
                  </w:rPr>
                </w:r>
                <w:r w:rsidR="00611651">
                  <w:rPr>
                    <w:noProof/>
                    <w:webHidden/>
                  </w:rPr>
                  <w:fldChar w:fldCharType="separate"/>
                </w:r>
                <w:r w:rsidR="00611651">
                  <w:rPr>
                    <w:noProof/>
                    <w:webHidden/>
                  </w:rPr>
                  <w:t>47</w:t>
                </w:r>
                <w:r w:rsidR="00611651">
                  <w:rPr>
                    <w:noProof/>
                    <w:webHidden/>
                  </w:rPr>
                  <w:fldChar w:fldCharType="end"/>
                </w:r>
              </w:hyperlink>
            </w:p>
            <w:p w:rsidR="003C5BE9" w:rsidRDefault="004A0A1F" w:rsidP="003C5BE9">
              <w:r w:rsidRPr="005F0E84">
                <w:rPr>
                  <w:b/>
                  <w:bCs/>
                  <w:color w:val="2E74B5" w:themeColor="accent1" w:themeShade="BF"/>
                </w:rPr>
                <w:fldChar w:fldCharType="end"/>
              </w:r>
            </w:p>
          </w:sdtContent>
        </w:sdt>
      </w:sdtContent>
    </w:sdt>
    <w:p w:rsidR="00067D44" w:rsidRDefault="00067D44">
      <w:r>
        <w:br w:type="page"/>
      </w:r>
    </w:p>
    <w:p w:rsidR="00244938" w:rsidRPr="000021D9" w:rsidRDefault="00784827" w:rsidP="002549A2">
      <w:pPr>
        <w:pStyle w:val="10"/>
        <w:rPr>
          <w:b/>
        </w:rPr>
      </w:pPr>
      <w:bookmarkStart w:id="0" w:name="_Toc98344585"/>
      <w:r w:rsidRPr="000021D9">
        <w:rPr>
          <w:b/>
        </w:rPr>
        <w:lastRenderedPageBreak/>
        <w:t>Введение</w:t>
      </w:r>
      <w:bookmarkEnd w:id="0"/>
    </w:p>
    <w:p w:rsidR="00056B1C" w:rsidRPr="00D53744" w:rsidRDefault="00F73032" w:rsidP="000B0FEB">
      <w:pPr>
        <w:pStyle w:val="a5"/>
        <w:spacing w:line="276" w:lineRule="auto"/>
        <w:ind w:firstLine="709"/>
        <w:jc w:val="both"/>
        <w:rPr>
          <w:rFonts w:ascii="Times New Roman" w:eastAsia="Times New Roman" w:hAnsi="Times New Roman" w:cs="Times New Roman"/>
          <w:sz w:val="26"/>
          <w:szCs w:val="26"/>
        </w:rPr>
      </w:pPr>
      <w:r w:rsidRPr="00D53744">
        <w:rPr>
          <w:rFonts w:ascii="Times New Roman" w:eastAsia="Times New Roman" w:hAnsi="Times New Roman" w:cs="Times New Roman"/>
          <w:sz w:val="26"/>
          <w:szCs w:val="26"/>
        </w:rPr>
        <w:t xml:space="preserve">Проект генерального плана муниципального образования </w:t>
      </w:r>
      <w:r w:rsidR="00031AC7" w:rsidRPr="00D53744">
        <w:rPr>
          <w:rFonts w:ascii="Times New Roman" w:eastAsia="Times New Roman" w:hAnsi="Times New Roman" w:cs="Times New Roman"/>
          <w:sz w:val="26"/>
          <w:szCs w:val="26"/>
        </w:rPr>
        <w:t>Красногор</w:t>
      </w:r>
      <w:r w:rsidR="0097176C" w:rsidRPr="00D53744">
        <w:rPr>
          <w:rFonts w:ascii="Times New Roman" w:eastAsia="Times New Roman" w:hAnsi="Times New Roman" w:cs="Times New Roman"/>
          <w:sz w:val="26"/>
          <w:szCs w:val="26"/>
        </w:rPr>
        <w:t>ск</w:t>
      </w:r>
      <w:r w:rsidR="00320332" w:rsidRPr="00D53744">
        <w:rPr>
          <w:rFonts w:ascii="Times New Roman" w:eastAsia="Times New Roman" w:hAnsi="Times New Roman" w:cs="Times New Roman"/>
          <w:sz w:val="26"/>
          <w:szCs w:val="26"/>
        </w:rPr>
        <w:t>ий</w:t>
      </w:r>
      <w:r w:rsidR="00056B1C" w:rsidRPr="00D53744">
        <w:rPr>
          <w:rFonts w:ascii="Times New Roman" w:eastAsia="Times New Roman" w:hAnsi="Times New Roman" w:cs="Times New Roman"/>
          <w:sz w:val="26"/>
          <w:szCs w:val="26"/>
        </w:rPr>
        <w:t xml:space="preserve"> сельсовет </w:t>
      </w:r>
      <w:proofErr w:type="spellStart"/>
      <w:r w:rsidR="00031AC7" w:rsidRPr="00D53744">
        <w:rPr>
          <w:rFonts w:ascii="Times New Roman" w:eastAsia="Times New Roman" w:hAnsi="Times New Roman" w:cs="Times New Roman"/>
          <w:sz w:val="26"/>
          <w:szCs w:val="26"/>
        </w:rPr>
        <w:t>Асекеев</w:t>
      </w:r>
      <w:r w:rsidR="0097176C" w:rsidRPr="00D53744">
        <w:rPr>
          <w:rFonts w:ascii="Times New Roman" w:eastAsia="Times New Roman" w:hAnsi="Times New Roman" w:cs="Times New Roman"/>
          <w:sz w:val="26"/>
          <w:szCs w:val="26"/>
        </w:rPr>
        <w:t>ск</w:t>
      </w:r>
      <w:r w:rsidR="00320332" w:rsidRPr="00D53744">
        <w:rPr>
          <w:rFonts w:ascii="Times New Roman" w:eastAsia="Times New Roman" w:hAnsi="Times New Roman" w:cs="Times New Roman"/>
          <w:sz w:val="26"/>
          <w:szCs w:val="26"/>
        </w:rPr>
        <w:t>ого</w:t>
      </w:r>
      <w:proofErr w:type="spellEnd"/>
      <w:r w:rsidR="00056B1C" w:rsidRPr="00D53744">
        <w:rPr>
          <w:rFonts w:ascii="Times New Roman" w:eastAsia="Times New Roman" w:hAnsi="Times New Roman" w:cs="Times New Roman"/>
          <w:sz w:val="26"/>
          <w:szCs w:val="26"/>
        </w:rPr>
        <w:t xml:space="preserve"> района Оренбургской области</w:t>
      </w:r>
      <w:r w:rsidRPr="00D53744">
        <w:rPr>
          <w:rFonts w:ascii="Times New Roman" w:eastAsia="Times New Roman" w:hAnsi="Times New Roman" w:cs="Times New Roman"/>
          <w:sz w:val="26"/>
          <w:szCs w:val="26"/>
        </w:rPr>
        <w:t xml:space="preserve"> в новой </w:t>
      </w:r>
      <w:r w:rsidR="000C4C3F" w:rsidRPr="00D53744">
        <w:rPr>
          <w:rFonts w:ascii="Times New Roman" w:eastAsia="Times New Roman" w:hAnsi="Times New Roman" w:cs="Times New Roman"/>
          <w:sz w:val="26"/>
          <w:szCs w:val="26"/>
        </w:rPr>
        <w:t>редакции выполнен</w:t>
      </w:r>
      <w:r w:rsidRPr="00D53744">
        <w:rPr>
          <w:rFonts w:ascii="Times New Roman" w:eastAsia="Times New Roman" w:hAnsi="Times New Roman" w:cs="Times New Roman"/>
          <w:sz w:val="26"/>
          <w:szCs w:val="26"/>
        </w:rPr>
        <w:t xml:space="preserve"> ООО «</w:t>
      </w:r>
      <w:r w:rsidR="000C4C3F" w:rsidRPr="00D53744">
        <w:rPr>
          <w:rFonts w:ascii="Times New Roman" w:eastAsia="Times New Roman" w:hAnsi="Times New Roman" w:cs="Times New Roman"/>
          <w:sz w:val="26"/>
          <w:szCs w:val="26"/>
        </w:rPr>
        <w:t>ГЕОГРАД» в</w:t>
      </w:r>
      <w:r w:rsidRPr="00D53744">
        <w:rPr>
          <w:rFonts w:ascii="Times New Roman" w:eastAsia="Times New Roman" w:hAnsi="Times New Roman" w:cs="Times New Roman"/>
          <w:sz w:val="26"/>
          <w:szCs w:val="26"/>
        </w:rPr>
        <w:t xml:space="preserve"> рамках </w:t>
      </w:r>
      <w:r w:rsidR="00A6574B" w:rsidRPr="00D53744">
        <w:rPr>
          <w:rFonts w:ascii="Times New Roman" w:eastAsia="Times New Roman" w:hAnsi="Times New Roman" w:cs="Times New Roman"/>
          <w:sz w:val="26"/>
          <w:szCs w:val="26"/>
        </w:rPr>
        <w:t xml:space="preserve">договора с </w:t>
      </w:r>
      <w:r w:rsidR="00F572D8" w:rsidRPr="00D53744">
        <w:rPr>
          <w:rFonts w:ascii="Times New Roman" w:eastAsia="Times New Roman" w:hAnsi="Times New Roman" w:cs="Times New Roman"/>
          <w:sz w:val="26"/>
          <w:szCs w:val="26"/>
        </w:rPr>
        <w:t>ООО</w:t>
      </w:r>
      <w:r w:rsidR="000C4C3F" w:rsidRPr="00D53744">
        <w:rPr>
          <w:rFonts w:ascii="Times New Roman" w:eastAsia="Times New Roman" w:hAnsi="Times New Roman" w:cs="Times New Roman"/>
          <w:sz w:val="26"/>
          <w:szCs w:val="26"/>
        </w:rPr>
        <w:t xml:space="preserve"> «</w:t>
      </w:r>
      <w:proofErr w:type="spellStart"/>
      <w:r w:rsidR="00D53744">
        <w:rPr>
          <w:rFonts w:ascii="Times New Roman" w:eastAsia="Times New Roman" w:hAnsi="Times New Roman" w:cs="Times New Roman"/>
          <w:sz w:val="26"/>
          <w:szCs w:val="26"/>
        </w:rPr>
        <w:t>Русланойл</w:t>
      </w:r>
      <w:proofErr w:type="spellEnd"/>
      <w:r w:rsidR="000C4C3F" w:rsidRPr="00D53744">
        <w:rPr>
          <w:rFonts w:ascii="Times New Roman" w:eastAsia="Times New Roman" w:hAnsi="Times New Roman" w:cs="Times New Roman"/>
          <w:sz w:val="26"/>
          <w:szCs w:val="26"/>
        </w:rPr>
        <w:t>»</w:t>
      </w:r>
      <w:r w:rsidR="00A6574B" w:rsidRPr="00D53744">
        <w:rPr>
          <w:rFonts w:ascii="Times New Roman" w:eastAsia="Times New Roman" w:hAnsi="Times New Roman" w:cs="Times New Roman"/>
          <w:sz w:val="26"/>
          <w:szCs w:val="26"/>
        </w:rPr>
        <w:t xml:space="preserve"> № </w:t>
      </w:r>
      <w:r w:rsidR="00D53744">
        <w:rPr>
          <w:rFonts w:ascii="Times New Roman" w:eastAsia="Times New Roman" w:hAnsi="Times New Roman" w:cs="Times New Roman"/>
          <w:sz w:val="26"/>
          <w:szCs w:val="26"/>
        </w:rPr>
        <w:t>98</w:t>
      </w:r>
      <w:r w:rsidR="005F2736" w:rsidRPr="00D53744">
        <w:rPr>
          <w:rFonts w:ascii="Times New Roman" w:eastAsia="Times New Roman" w:hAnsi="Times New Roman" w:cs="Times New Roman"/>
          <w:sz w:val="26"/>
          <w:szCs w:val="26"/>
        </w:rPr>
        <w:t>а/2</w:t>
      </w:r>
      <w:r w:rsidR="00B467A2" w:rsidRPr="00D53744">
        <w:rPr>
          <w:rFonts w:ascii="Times New Roman" w:eastAsia="Times New Roman" w:hAnsi="Times New Roman" w:cs="Times New Roman"/>
          <w:sz w:val="26"/>
          <w:szCs w:val="26"/>
        </w:rPr>
        <w:t>1</w:t>
      </w:r>
      <w:r w:rsidR="00A6574B" w:rsidRPr="00D53744">
        <w:rPr>
          <w:rFonts w:ascii="Times New Roman" w:eastAsia="Times New Roman" w:hAnsi="Times New Roman" w:cs="Times New Roman"/>
          <w:sz w:val="26"/>
          <w:szCs w:val="26"/>
        </w:rPr>
        <w:t xml:space="preserve"> от </w:t>
      </w:r>
      <w:r w:rsidR="00D53744">
        <w:rPr>
          <w:rFonts w:ascii="Times New Roman" w:eastAsia="Times New Roman" w:hAnsi="Times New Roman" w:cs="Times New Roman"/>
          <w:sz w:val="26"/>
          <w:szCs w:val="26"/>
        </w:rPr>
        <w:t>07</w:t>
      </w:r>
      <w:r w:rsidR="005F2736" w:rsidRPr="00D53744">
        <w:rPr>
          <w:rFonts w:ascii="Times New Roman" w:eastAsia="Times New Roman" w:hAnsi="Times New Roman" w:cs="Times New Roman"/>
          <w:sz w:val="26"/>
          <w:szCs w:val="26"/>
        </w:rPr>
        <w:t>.</w:t>
      </w:r>
      <w:r w:rsidR="006B3EA2" w:rsidRPr="00D53744">
        <w:rPr>
          <w:rFonts w:ascii="Times New Roman" w:eastAsia="Times New Roman" w:hAnsi="Times New Roman" w:cs="Times New Roman"/>
          <w:sz w:val="26"/>
          <w:szCs w:val="26"/>
        </w:rPr>
        <w:t>1</w:t>
      </w:r>
      <w:r w:rsidR="00D53744">
        <w:rPr>
          <w:rFonts w:ascii="Times New Roman" w:eastAsia="Times New Roman" w:hAnsi="Times New Roman" w:cs="Times New Roman"/>
          <w:sz w:val="26"/>
          <w:szCs w:val="26"/>
        </w:rPr>
        <w:t>2</w:t>
      </w:r>
      <w:r w:rsidR="00A6574B" w:rsidRPr="00D53744">
        <w:rPr>
          <w:rFonts w:ascii="Times New Roman" w:eastAsia="Times New Roman" w:hAnsi="Times New Roman" w:cs="Times New Roman"/>
          <w:sz w:val="26"/>
          <w:szCs w:val="26"/>
        </w:rPr>
        <w:t>.202</w:t>
      </w:r>
      <w:r w:rsidR="00B467A2" w:rsidRPr="00D53744">
        <w:rPr>
          <w:rFonts w:ascii="Times New Roman" w:eastAsia="Times New Roman" w:hAnsi="Times New Roman" w:cs="Times New Roman"/>
          <w:sz w:val="26"/>
          <w:szCs w:val="26"/>
        </w:rPr>
        <w:t>1</w:t>
      </w:r>
      <w:r w:rsidR="00A6574B" w:rsidRPr="00D53744">
        <w:rPr>
          <w:rFonts w:ascii="Times New Roman" w:eastAsia="Times New Roman" w:hAnsi="Times New Roman" w:cs="Times New Roman"/>
          <w:sz w:val="26"/>
          <w:szCs w:val="26"/>
        </w:rPr>
        <w:t xml:space="preserve"> г. </w:t>
      </w:r>
      <w:r w:rsidRPr="00D53744">
        <w:rPr>
          <w:rFonts w:ascii="Times New Roman" w:eastAsia="Times New Roman" w:hAnsi="Times New Roman" w:cs="Times New Roman"/>
          <w:sz w:val="26"/>
          <w:szCs w:val="26"/>
        </w:rPr>
        <w:t xml:space="preserve">о </w:t>
      </w:r>
      <w:r w:rsidR="00A6574B" w:rsidRPr="00D53744">
        <w:rPr>
          <w:rFonts w:ascii="Times New Roman" w:eastAsia="Times New Roman" w:hAnsi="Times New Roman" w:cs="Times New Roman"/>
          <w:sz w:val="26"/>
          <w:szCs w:val="26"/>
        </w:rPr>
        <w:t>разработке проекта по внесению изменений</w:t>
      </w:r>
      <w:r w:rsidRPr="00D53744">
        <w:rPr>
          <w:rFonts w:ascii="Times New Roman" w:eastAsia="Times New Roman" w:hAnsi="Times New Roman" w:cs="Times New Roman"/>
          <w:sz w:val="26"/>
          <w:szCs w:val="26"/>
        </w:rPr>
        <w:t xml:space="preserve"> в генеральный план</w:t>
      </w:r>
      <w:r w:rsidR="002408DE" w:rsidRPr="00D53744">
        <w:rPr>
          <w:rFonts w:ascii="Times New Roman" w:eastAsia="Times New Roman" w:hAnsi="Times New Roman" w:cs="Times New Roman"/>
          <w:sz w:val="26"/>
          <w:szCs w:val="26"/>
        </w:rPr>
        <w:t xml:space="preserve">, на основании постановления администрации муниципального образования </w:t>
      </w:r>
      <w:r w:rsidR="00031AC7" w:rsidRPr="00D53744">
        <w:rPr>
          <w:rFonts w:ascii="Times New Roman" w:eastAsia="Times New Roman" w:hAnsi="Times New Roman" w:cs="Times New Roman"/>
          <w:sz w:val="26"/>
          <w:szCs w:val="26"/>
        </w:rPr>
        <w:t>Красногор</w:t>
      </w:r>
      <w:r w:rsidR="0097176C" w:rsidRPr="00D53744">
        <w:rPr>
          <w:rFonts w:ascii="Times New Roman" w:eastAsia="Times New Roman" w:hAnsi="Times New Roman" w:cs="Times New Roman"/>
          <w:sz w:val="26"/>
          <w:szCs w:val="26"/>
        </w:rPr>
        <w:t>ск</w:t>
      </w:r>
      <w:r w:rsidR="00C824F9" w:rsidRPr="00D53744">
        <w:rPr>
          <w:rFonts w:ascii="Times New Roman" w:eastAsia="Times New Roman" w:hAnsi="Times New Roman" w:cs="Times New Roman"/>
          <w:sz w:val="26"/>
          <w:szCs w:val="26"/>
        </w:rPr>
        <w:t xml:space="preserve">ий сельсовет </w:t>
      </w:r>
      <w:proofErr w:type="spellStart"/>
      <w:r w:rsidR="00031AC7" w:rsidRPr="00D53744">
        <w:rPr>
          <w:rFonts w:ascii="Times New Roman" w:eastAsia="Times New Roman" w:hAnsi="Times New Roman" w:cs="Times New Roman"/>
          <w:sz w:val="26"/>
          <w:szCs w:val="26"/>
        </w:rPr>
        <w:t>Асекеев</w:t>
      </w:r>
      <w:r w:rsidR="000C4C3F" w:rsidRPr="00D53744">
        <w:rPr>
          <w:rFonts w:ascii="Times New Roman" w:eastAsia="Times New Roman" w:hAnsi="Times New Roman" w:cs="Times New Roman"/>
          <w:sz w:val="26"/>
          <w:szCs w:val="26"/>
        </w:rPr>
        <w:t>ского</w:t>
      </w:r>
      <w:proofErr w:type="spellEnd"/>
      <w:r w:rsidR="000C4C3F" w:rsidRPr="00D53744">
        <w:rPr>
          <w:rFonts w:ascii="Times New Roman" w:eastAsia="Times New Roman" w:hAnsi="Times New Roman" w:cs="Times New Roman"/>
          <w:sz w:val="26"/>
          <w:szCs w:val="26"/>
        </w:rPr>
        <w:t xml:space="preserve"> района</w:t>
      </w:r>
      <w:r w:rsidR="00181913" w:rsidRPr="00D53744">
        <w:rPr>
          <w:rFonts w:ascii="Times New Roman" w:eastAsia="Times New Roman" w:hAnsi="Times New Roman" w:cs="Times New Roman"/>
          <w:sz w:val="26"/>
          <w:szCs w:val="26"/>
        </w:rPr>
        <w:t xml:space="preserve"> от </w:t>
      </w:r>
      <w:r w:rsidR="00D53744">
        <w:rPr>
          <w:rFonts w:ascii="Times New Roman" w:eastAsia="Times New Roman" w:hAnsi="Times New Roman" w:cs="Times New Roman"/>
          <w:sz w:val="26"/>
          <w:szCs w:val="26"/>
        </w:rPr>
        <w:t>21.01.2022</w:t>
      </w:r>
      <w:r w:rsidR="00684B6E" w:rsidRPr="00D53744">
        <w:rPr>
          <w:rFonts w:ascii="Times New Roman" w:eastAsia="Times New Roman" w:hAnsi="Times New Roman" w:cs="Times New Roman"/>
          <w:sz w:val="26"/>
          <w:szCs w:val="26"/>
        </w:rPr>
        <w:t xml:space="preserve"> г.</w:t>
      </w:r>
      <w:r w:rsidR="00056B1C" w:rsidRPr="00D53744">
        <w:rPr>
          <w:rFonts w:ascii="Times New Roman" w:eastAsia="Times New Roman" w:hAnsi="Times New Roman" w:cs="Times New Roman"/>
          <w:sz w:val="26"/>
          <w:szCs w:val="26"/>
        </w:rPr>
        <w:t xml:space="preserve"> </w:t>
      </w:r>
      <w:r w:rsidR="00181913" w:rsidRPr="00D53744">
        <w:rPr>
          <w:rFonts w:ascii="Times New Roman" w:eastAsia="Times New Roman" w:hAnsi="Times New Roman" w:cs="Times New Roman"/>
          <w:sz w:val="26"/>
          <w:szCs w:val="26"/>
        </w:rPr>
        <w:t xml:space="preserve"> №</w:t>
      </w:r>
      <w:r w:rsidR="00A6574B" w:rsidRPr="00D53744">
        <w:rPr>
          <w:rFonts w:ascii="Times New Roman" w:eastAsia="Times New Roman" w:hAnsi="Times New Roman" w:cs="Times New Roman"/>
          <w:sz w:val="26"/>
          <w:szCs w:val="26"/>
        </w:rPr>
        <w:t xml:space="preserve"> </w:t>
      </w:r>
      <w:r w:rsidR="00D53744">
        <w:rPr>
          <w:rFonts w:ascii="Times New Roman" w:eastAsia="Times New Roman" w:hAnsi="Times New Roman" w:cs="Times New Roman"/>
          <w:sz w:val="26"/>
          <w:szCs w:val="26"/>
        </w:rPr>
        <w:t>3-п</w:t>
      </w:r>
      <w:r w:rsidR="00481559" w:rsidRPr="00D53744">
        <w:rPr>
          <w:rFonts w:ascii="Times New Roman" w:eastAsia="Times New Roman" w:hAnsi="Times New Roman" w:cs="Times New Roman"/>
          <w:sz w:val="26"/>
          <w:szCs w:val="26"/>
        </w:rPr>
        <w:t xml:space="preserve"> «</w:t>
      </w:r>
      <w:r w:rsidR="00181913" w:rsidRPr="00D53744">
        <w:rPr>
          <w:rFonts w:ascii="Times New Roman" w:eastAsia="Times New Roman" w:hAnsi="Times New Roman" w:cs="Times New Roman"/>
          <w:sz w:val="26"/>
          <w:szCs w:val="26"/>
        </w:rPr>
        <w:t xml:space="preserve">О </w:t>
      </w:r>
      <w:r w:rsidR="00056B1C" w:rsidRPr="00D53744">
        <w:rPr>
          <w:rFonts w:ascii="Times New Roman" w:eastAsia="Times New Roman" w:hAnsi="Times New Roman" w:cs="Times New Roman"/>
          <w:sz w:val="26"/>
          <w:szCs w:val="26"/>
        </w:rPr>
        <w:t xml:space="preserve">подготовке </w:t>
      </w:r>
      <w:r w:rsidR="00D53744">
        <w:rPr>
          <w:rFonts w:ascii="Times New Roman" w:eastAsia="Times New Roman" w:hAnsi="Times New Roman" w:cs="Times New Roman"/>
          <w:sz w:val="26"/>
          <w:szCs w:val="26"/>
        </w:rPr>
        <w:t>проектов</w:t>
      </w:r>
      <w:r w:rsidR="007A2AA2" w:rsidRPr="00D53744">
        <w:rPr>
          <w:rFonts w:ascii="Times New Roman" w:eastAsia="Times New Roman" w:hAnsi="Times New Roman" w:cs="Times New Roman"/>
          <w:sz w:val="26"/>
          <w:szCs w:val="26"/>
        </w:rPr>
        <w:t xml:space="preserve"> </w:t>
      </w:r>
      <w:r w:rsidR="00056B1C" w:rsidRPr="00D53744">
        <w:rPr>
          <w:rFonts w:ascii="Times New Roman" w:eastAsia="Times New Roman" w:hAnsi="Times New Roman" w:cs="Times New Roman"/>
          <w:sz w:val="26"/>
          <w:szCs w:val="26"/>
        </w:rPr>
        <w:t>внесени</w:t>
      </w:r>
      <w:r w:rsidR="00D53744">
        <w:rPr>
          <w:rFonts w:ascii="Times New Roman" w:eastAsia="Times New Roman" w:hAnsi="Times New Roman" w:cs="Times New Roman"/>
          <w:sz w:val="26"/>
          <w:szCs w:val="26"/>
        </w:rPr>
        <w:t>я</w:t>
      </w:r>
      <w:r w:rsidR="00181913" w:rsidRPr="00D53744">
        <w:rPr>
          <w:rFonts w:ascii="Times New Roman" w:eastAsia="Times New Roman" w:hAnsi="Times New Roman" w:cs="Times New Roman"/>
          <w:sz w:val="26"/>
          <w:szCs w:val="26"/>
        </w:rPr>
        <w:t xml:space="preserve"> изменений в Генеральный </w:t>
      </w:r>
      <w:r w:rsidR="00056B1C" w:rsidRPr="00D53744">
        <w:rPr>
          <w:rFonts w:ascii="Times New Roman" w:eastAsia="Times New Roman" w:hAnsi="Times New Roman" w:cs="Times New Roman"/>
          <w:sz w:val="26"/>
          <w:szCs w:val="26"/>
        </w:rPr>
        <w:t xml:space="preserve">план </w:t>
      </w:r>
      <w:r w:rsidR="00D53744">
        <w:rPr>
          <w:rFonts w:ascii="Times New Roman" w:eastAsia="Times New Roman" w:hAnsi="Times New Roman" w:cs="Times New Roman"/>
          <w:sz w:val="26"/>
          <w:szCs w:val="26"/>
        </w:rPr>
        <w:t xml:space="preserve">и Правила землепользования и застройки </w:t>
      </w:r>
      <w:r w:rsidR="00C824F9" w:rsidRPr="00D53744">
        <w:rPr>
          <w:rFonts w:ascii="Times New Roman" w:eastAsia="Times New Roman" w:hAnsi="Times New Roman" w:cs="Times New Roman"/>
          <w:sz w:val="26"/>
          <w:szCs w:val="26"/>
        </w:rPr>
        <w:t xml:space="preserve">муниципального образования </w:t>
      </w:r>
      <w:r w:rsidR="00031AC7" w:rsidRPr="00D53744">
        <w:rPr>
          <w:rFonts w:ascii="Times New Roman" w:eastAsia="Times New Roman" w:hAnsi="Times New Roman" w:cs="Times New Roman"/>
          <w:sz w:val="26"/>
          <w:szCs w:val="26"/>
        </w:rPr>
        <w:t>Красногор</w:t>
      </w:r>
      <w:r w:rsidR="0097176C" w:rsidRPr="00D53744">
        <w:rPr>
          <w:rFonts w:ascii="Times New Roman" w:eastAsia="Times New Roman" w:hAnsi="Times New Roman" w:cs="Times New Roman"/>
          <w:sz w:val="26"/>
          <w:szCs w:val="26"/>
        </w:rPr>
        <w:t>ск</w:t>
      </w:r>
      <w:r w:rsidR="00C77DEE" w:rsidRPr="00D53744">
        <w:rPr>
          <w:rFonts w:ascii="Times New Roman" w:eastAsia="Times New Roman" w:hAnsi="Times New Roman" w:cs="Times New Roman"/>
          <w:sz w:val="26"/>
          <w:szCs w:val="26"/>
        </w:rPr>
        <w:t>ого</w:t>
      </w:r>
      <w:r w:rsidR="00056B1C" w:rsidRPr="00D53744">
        <w:rPr>
          <w:rFonts w:ascii="Times New Roman" w:eastAsia="Times New Roman" w:hAnsi="Times New Roman" w:cs="Times New Roman"/>
          <w:sz w:val="26"/>
          <w:szCs w:val="26"/>
        </w:rPr>
        <w:t xml:space="preserve"> </w:t>
      </w:r>
      <w:r w:rsidR="00481559" w:rsidRPr="00D53744">
        <w:rPr>
          <w:rFonts w:ascii="Times New Roman" w:eastAsia="Times New Roman" w:hAnsi="Times New Roman" w:cs="Times New Roman"/>
          <w:sz w:val="26"/>
          <w:szCs w:val="26"/>
        </w:rPr>
        <w:t xml:space="preserve">сельсовета </w:t>
      </w:r>
      <w:proofErr w:type="spellStart"/>
      <w:r w:rsidR="00031AC7" w:rsidRPr="00D53744">
        <w:rPr>
          <w:rFonts w:ascii="Times New Roman" w:eastAsia="Times New Roman" w:hAnsi="Times New Roman" w:cs="Times New Roman"/>
          <w:sz w:val="26"/>
          <w:szCs w:val="26"/>
        </w:rPr>
        <w:t>Асекеев</w:t>
      </w:r>
      <w:r w:rsidR="00481559" w:rsidRPr="00D53744">
        <w:rPr>
          <w:rFonts w:ascii="Times New Roman" w:eastAsia="Times New Roman" w:hAnsi="Times New Roman" w:cs="Times New Roman"/>
          <w:sz w:val="26"/>
          <w:szCs w:val="26"/>
        </w:rPr>
        <w:t>ского</w:t>
      </w:r>
      <w:proofErr w:type="spellEnd"/>
      <w:r w:rsidR="00056B1C" w:rsidRPr="00D53744">
        <w:rPr>
          <w:rFonts w:ascii="Times New Roman" w:eastAsia="Times New Roman" w:hAnsi="Times New Roman" w:cs="Times New Roman"/>
          <w:sz w:val="26"/>
          <w:szCs w:val="26"/>
        </w:rPr>
        <w:t xml:space="preserve"> района Оренбургской области».</w:t>
      </w:r>
    </w:p>
    <w:p w:rsidR="00181913" w:rsidRPr="00481559" w:rsidRDefault="00F73032" w:rsidP="000B0FEB">
      <w:pPr>
        <w:spacing w:after="0" w:line="276" w:lineRule="auto"/>
        <w:ind w:firstLine="709"/>
        <w:jc w:val="both"/>
        <w:rPr>
          <w:rFonts w:ascii="Times New Roman" w:eastAsia="Times New Roman" w:hAnsi="Times New Roman" w:cs="Times New Roman"/>
          <w:sz w:val="26"/>
          <w:szCs w:val="26"/>
        </w:rPr>
      </w:pPr>
      <w:r w:rsidRPr="00D53744">
        <w:rPr>
          <w:rFonts w:ascii="Times New Roman" w:eastAsia="Times New Roman" w:hAnsi="Times New Roman" w:cs="Times New Roman"/>
          <w:sz w:val="26"/>
          <w:szCs w:val="26"/>
        </w:rPr>
        <w:t xml:space="preserve">Данная редакция является корректурой генерального плана, утверждённого решением Совета депутатов </w:t>
      </w:r>
      <w:r w:rsidR="00031AC7" w:rsidRPr="00D53744">
        <w:rPr>
          <w:rFonts w:ascii="Times New Roman" w:eastAsia="Times New Roman" w:hAnsi="Times New Roman" w:cs="Times New Roman"/>
          <w:sz w:val="26"/>
          <w:szCs w:val="26"/>
        </w:rPr>
        <w:t>Красногор</w:t>
      </w:r>
      <w:r w:rsidR="0097176C" w:rsidRPr="00D53744">
        <w:rPr>
          <w:rFonts w:ascii="Times New Roman" w:eastAsia="Times New Roman" w:hAnsi="Times New Roman" w:cs="Times New Roman"/>
          <w:sz w:val="26"/>
          <w:szCs w:val="26"/>
        </w:rPr>
        <w:t>ск</w:t>
      </w:r>
      <w:r w:rsidR="006B3EA2" w:rsidRPr="00D53744">
        <w:rPr>
          <w:rFonts w:ascii="Times New Roman" w:eastAsia="Times New Roman" w:hAnsi="Times New Roman" w:cs="Times New Roman"/>
          <w:sz w:val="26"/>
          <w:szCs w:val="26"/>
        </w:rPr>
        <w:t>ого</w:t>
      </w:r>
      <w:r w:rsidR="00056B1C" w:rsidRPr="00D53744">
        <w:rPr>
          <w:rFonts w:ascii="Times New Roman" w:eastAsia="Times New Roman" w:hAnsi="Times New Roman" w:cs="Times New Roman"/>
          <w:sz w:val="26"/>
          <w:szCs w:val="26"/>
        </w:rPr>
        <w:t xml:space="preserve"> сельсовет</w:t>
      </w:r>
      <w:r w:rsidR="006B3EA2" w:rsidRPr="00D53744">
        <w:rPr>
          <w:rFonts w:ascii="Times New Roman" w:eastAsia="Times New Roman" w:hAnsi="Times New Roman" w:cs="Times New Roman"/>
          <w:sz w:val="26"/>
          <w:szCs w:val="26"/>
        </w:rPr>
        <w:t>а</w:t>
      </w:r>
      <w:r w:rsidR="00056B1C" w:rsidRPr="00D53744">
        <w:rPr>
          <w:rFonts w:ascii="Times New Roman" w:eastAsia="Times New Roman" w:hAnsi="Times New Roman" w:cs="Times New Roman"/>
          <w:sz w:val="26"/>
          <w:szCs w:val="26"/>
        </w:rPr>
        <w:t xml:space="preserve"> </w:t>
      </w:r>
      <w:proofErr w:type="spellStart"/>
      <w:r w:rsidR="00031AC7" w:rsidRPr="00D53744">
        <w:rPr>
          <w:rFonts w:ascii="Times New Roman" w:eastAsia="Times New Roman" w:hAnsi="Times New Roman" w:cs="Times New Roman"/>
          <w:sz w:val="26"/>
          <w:szCs w:val="26"/>
        </w:rPr>
        <w:t>Асекеев</w:t>
      </w:r>
      <w:r w:rsidR="0097176C" w:rsidRPr="00D53744">
        <w:rPr>
          <w:rFonts w:ascii="Times New Roman" w:eastAsia="Times New Roman" w:hAnsi="Times New Roman" w:cs="Times New Roman"/>
          <w:sz w:val="26"/>
          <w:szCs w:val="26"/>
        </w:rPr>
        <w:t>ск</w:t>
      </w:r>
      <w:r w:rsidR="00320332" w:rsidRPr="00D53744">
        <w:rPr>
          <w:rFonts w:ascii="Times New Roman" w:eastAsia="Times New Roman" w:hAnsi="Times New Roman" w:cs="Times New Roman"/>
          <w:sz w:val="26"/>
          <w:szCs w:val="26"/>
        </w:rPr>
        <w:t>ого</w:t>
      </w:r>
      <w:proofErr w:type="spellEnd"/>
      <w:r w:rsidR="00056B1C" w:rsidRPr="00D53744">
        <w:rPr>
          <w:rFonts w:ascii="Times New Roman" w:eastAsia="Times New Roman" w:hAnsi="Times New Roman" w:cs="Times New Roman"/>
          <w:sz w:val="26"/>
          <w:szCs w:val="26"/>
        </w:rPr>
        <w:t xml:space="preserve"> района</w:t>
      </w:r>
      <w:r w:rsidR="00181913" w:rsidRPr="00481559">
        <w:rPr>
          <w:rFonts w:ascii="Times New Roman" w:eastAsia="Times New Roman" w:hAnsi="Times New Roman" w:cs="Times New Roman"/>
          <w:sz w:val="26"/>
          <w:szCs w:val="26"/>
        </w:rPr>
        <w:t xml:space="preserve"> от</w:t>
      </w:r>
      <w:r w:rsidR="006B3EA2" w:rsidRPr="006B3EA2">
        <w:rPr>
          <w:rFonts w:ascii="Times New Roman" w:eastAsia="Times New Roman" w:hAnsi="Times New Roman" w:cs="Times New Roman"/>
          <w:sz w:val="26"/>
          <w:szCs w:val="26"/>
        </w:rPr>
        <w:t xml:space="preserve"> </w:t>
      </w:r>
      <w:r w:rsidR="00FA30BB">
        <w:rPr>
          <w:rFonts w:ascii="Times New Roman" w:eastAsia="Times New Roman" w:hAnsi="Times New Roman" w:cs="Times New Roman"/>
          <w:sz w:val="26"/>
          <w:szCs w:val="26"/>
        </w:rPr>
        <w:t>28.01.2013 г.</w:t>
      </w:r>
      <w:r w:rsidR="006B3EA2" w:rsidRPr="006B3EA2">
        <w:rPr>
          <w:rFonts w:ascii="Times New Roman" w:eastAsia="Times New Roman" w:hAnsi="Times New Roman" w:cs="Times New Roman"/>
          <w:sz w:val="26"/>
          <w:szCs w:val="26"/>
        </w:rPr>
        <w:t xml:space="preserve"> № </w:t>
      </w:r>
      <w:r w:rsidR="00FA30BB">
        <w:rPr>
          <w:rFonts w:ascii="Times New Roman" w:eastAsia="Times New Roman" w:hAnsi="Times New Roman" w:cs="Times New Roman"/>
          <w:sz w:val="26"/>
          <w:szCs w:val="26"/>
        </w:rPr>
        <w:t>3-п</w:t>
      </w:r>
      <w:r w:rsidR="00181913" w:rsidRPr="00481559">
        <w:rPr>
          <w:rFonts w:ascii="Times New Roman" w:eastAsia="Times New Roman" w:hAnsi="Times New Roman" w:cs="Times New Roman"/>
          <w:sz w:val="26"/>
          <w:szCs w:val="26"/>
        </w:rPr>
        <w:t>.</w:t>
      </w:r>
    </w:p>
    <w:p w:rsidR="00222884" w:rsidRDefault="00181913" w:rsidP="000B0FEB">
      <w:pPr>
        <w:spacing w:after="0" w:line="276" w:lineRule="auto"/>
        <w:ind w:firstLine="709"/>
        <w:jc w:val="both"/>
        <w:rPr>
          <w:rFonts w:ascii="Times New Roman" w:hAnsi="Times New Roman" w:cs="Times New Roman"/>
          <w:sz w:val="26"/>
          <w:szCs w:val="26"/>
        </w:rPr>
      </w:pPr>
      <w:r w:rsidRPr="00481559">
        <w:rPr>
          <w:rFonts w:ascii="Times New Roman" w:hAnsi="Times New Roman" w:cs="Times New Roman"/>
          <w:sz w:val="26"/>
          <w:szCs w:val="26"/>
          <w:lang w:eastAsia="ar-SA" w:bidi="en-US"/>
        </w:rPr>
        <w:t>В утверждённом генеральном плане р</w:t>
      </w:r>
      <w:r w:rsidRPr="00481559">
        <w:rPr>
          <w:rFonts w:ascii="Times New Roman" w:hAnsi="Times New Roman"/>
          <w:sz w:val="26"/>
          <w:szCs w:val="26"/>
        </w:rPr>
        <w:t>асчетный срок реализации положений генерального плана рассчитан</w:t>
      </w:r>
      <w:r w:rsidRPr="00481559">
        <w:rPr>
          <w:rFonts w:ascii="Times New Roman" w:hAnsi="Times New Roman" w:cs="Times New Roman"/>
          <w:sz w:val="26"/>
          <w:szCs w:val="26"/>
        </w:rPr>
        <w:t xml:space="preserve"> </w:t>
      </w:r>
    </w:p>
    <w:p w:rsidR="00222884" w:rsidRPr="00222884" w:rsidRDefault="00222884" w:rsidP="00222884">
      <w:pPr>
        <w:spacing w:after="0" w:line="276" w:lineRule="auto"/>
        <w:ind w:firstLine="709"/>
        <w:jc w:val="both"/>
        <w:rPr>
          <w:rFonts w:ascii="Times New Roman" w:hAnsi="Times New Roman" w:cs="Times New Roman"/>
          <w:sz w:val="26"/>
          <w:szCs w:val="26"/>
        </w:rPr>
      </w:pPr>
      <w:r w:rsidRPr="00222884">
        <w:rPr>
          <w:rFonts w:ascii="Times New Roman" w:hAnsi="Times New Roman" w:cs="Times New Roman"/>
          <w:sz w:val="26"/>
          <w:szCs w:val="26"/>
        </w:rPr>
        <w:t>В генеральном плане определены следующие сроки его реализации:</w:t>
      </w:r>
    </w:p>
    <w:p w:rsidR="00222884" w:rsidRPr="00222884" w:rsidRDefault="00222884" w:rsidP="00222884">
      <w:pPr>
        <w:pStyle w:val="a7"/>
        <w:numPr>
          <w:ilvl w:val="0"/>
          <w:numId w:val="27"/>
        </w:numPr>
        <w:spacing w:after="0" w:line="276" w:lineRule="auto"/>
        <w:jc w:val="both"/>
        <w:rPr>
          <w:rFonts w:ascii="Times New Roman" w:hAnsi="Times New Roman" w:cs="Times New Roman"/>
          <w:sz w:val="26"/>
          <w:szCs w:val="26"/>
        </w:rPr>
      </w:pPr>
      <w:r w:rsidRPr="00222884">
        <w:rPr>
          <w:rFonts w:ascii="Times New Roman" w:hAnsi="Times New Roman" w:cs="Times New Roman"/>
          <w:sz w:val="26"/>
          <w:szCs w:val="26"/>
        </w:rPr>
        <w:t>первая очередь реализации генерального плана муниципального образования Красногорский сельсовет - 2018 г.;</w:t>
      </w:r>
    </w:p>
    <w:p w:rsidR="00222884" w:rsidRPr="00222884" w:rsidRDefault="00222884" w:rsidP="00222884">
      <w:pPr>
        <w:pStyle w:val="a7"/>
        <w:numPr>
          <w:ilvl w:val="0"/>
          <w:numId w:val="27"/>
        </w:numPr>
        <w:spacing w:after="0" w:line="276" w:lineRule="auto"/>
        <w:jc w:val="both"/>
        <w:rPr>
          <w:rFonts w:ascii="Times New Roman" w:hAnsi="Times New Roman" w:cs="Times New Roman"/>
          <w:sz w:val="26"/>
          <w:szCs w:val="26"/>
        </w:rPr>
      </w:pPr>
      <w:r w:rsidRPr="00222884">
        <w:rPr>
          <w:rFonts w:ascii="Times New Roman" w:hAnsi="Times New Roman" w:cs="Times New Roman"/>
          <w:sz w:val="26"/>
          <w:szCs w:val="26"/>
        </w:rPr>
        <w:t>расчетный срок реализации генерального плана муниципального образования Красногорский сельсовет, на который рассчитаны все планируемые мероприятия – 2023 год;</w:t>
      </w:r>
    </w:p>
    <w:p w:rsidR="00222884" w:rsidRPr="00222884" w:rsidRDefault="00222884" w:rsidP="00222884">
      <w:pPr>
        <w:pStyle w:val="a7"/>
        <w:numPr>
          <w:ilvl w:val="0"/>
          <w:numId w:val="27"/>
        </w:numPr>
        <w:spacing w:after="0" w:line="276" w:lineRule="auto"/>
        <w:jc w:val="both"/>
        <w:rPr>
          <w:rFonts w:ascii="Times New Roman" w:hAnsi="Times New Roman" w:cs="Times New Roman"/>
          <w:sz w:val="26"/>
          <w:szCs w:val="26"/>
        </w:rPr>
      </w:pPr>
      <w:r w:rsidRPr="00222884">
        <w:rPr>
          <w:rFonts w:ascii="Times New Roman" w:hAnsi="Times New Roman" w:cs="Times New Roman"/>
          <w:sz w:val="26"/>
          <w:szCs w:val="26"/>
        </w:rPr>
        <w:t>перспективные показатели – 2036 г.;</w:t>
      </w:r>
    </w:p>
    <w:p w:rsidR="00222884" w:rsidRPr="00222884" w:rsidRDefault="00222884" w:rsidP="00222884">
      <w:pPr>
        <w:pStyle w:val="a7"/>
        <w:numPr>
          <w:ilvl w:val="0"/>
          <w:numId w:val="27"/>
        </w:numPr>
        <w:spacing w:after="0" w:line="276" w:lineRule="auto"/>
        <w:jc w:val="both"/>
        <w:rPr>
          <w:rFonts w:ascii="Times New Roman" w:hAnsi="Times New Roman" w:cs="Times New Roman"/>
          <w:sz w:val="26"/>
          <w:szCs w:val="26"/>
        </w:rPr>
      </w:pPr>
      <w:r w:rsidRPr="00222884">
        <w:rPr>
          <w:rFonts w:ascii="Times New Roman" w:hAnsi="Times New Roman" w:cs="Times New Roman"/>
          <w:sz w:val="26"/>
          <w:szCs w:val="26"/>
        </w:rPr>
        <w:t>отдаленная перспектива - 2046 г.</w:t>
      </w:r>
    </w:p>
    <w:p w:rsidR="00056B1C" w:rsidRPr="00481559" w:rsidRDefault="00056B1C" w:rsidP="000B0FEB">
      <w:pPr>
        <w:suppressAutoHyphens/>
        <w:spacing w:after="0" w:line="276" w:lineRule="auto"/>
        <w:ind w:firstLine="709"/>
        <w:jc w:val="both"/>
        <w:rPr>
          <w:rFonts w:ascii="Times New Roman" w:eastAsia="Calibri" w:hAnsi="Times New Roman" w:cs="Times New Roman"/>
          <w:sz w:val="26"/>
          <w:szCs w:val="26"/>
        </w:rPr>
      </w:pPr>
    </w:p>
    <w:p w:rsidR="00056B1C" w:rsidRPr="00481559" w:rsidRDefault="00056B1C" w:rsidP="000B0FEB">
      <w:pPr>
        <w:suppressAutoHyphens/>
        <w:spacing w:after="0" w:line="276" w:lineRule="auto"/>
        <w:ind w:firstLine="709"/>
        <w:jc w:val="both"/>
        <w:rPr>
          <w:rFonts w:ascii="Times New Roman" w:eastAsia="Calibri" w:hAnsi="Times New Roman" w:cs="Times New Roman"/>
          <w:sz w:val="26"/>
          <w:szCs w:val="26"/>
        </w:rPr>
      </w:pPr>
      <w:r w:rsidRPr="00481559">
        <w:rPr>
          <w:rFonts w:ascii="Times New Roman" w:eastAsia="Calibri" w:hAnsi="Times New Roman" w:cs="Times New Roman"/>
          <w:sz w:val="26"/>
          <w:szCs w:val="26"/>
        </w:rPr>
        <w:t xml:space="preserve">Причинами проведения работ являются: </w:t>
      </w:r>
    </w:p>
    <w:p w:rsidR="000B0FEB" w:rsidRPr="00481559" w:rsidRDefault="00F41D3E" w:rsidP="000C06B2">
      <w:pPr>
        <w:numPr>
          <w:ilvl w:val="0"/>
          <w:numId w:val="2"/>
        </w:numPr>
        <w:suppressAutoHyphens/>
        <w:spacing w:after="0" w:line="276" w:lineRule="auto"/>
        <w:jc w:val="both"/>
        <w:rPr>
          <w:rFonts w:ascii="Times New Roman" w:eastAsia="Calibri" w:hAnsi="Times New Roman" w:cs="Times New Roman"/>
          <w:sz w:val="26"/>
          <w:szCs w:val="26"/>
        </w:rPr>
      </w:pPr>
      <w:r w:rsidRPr="00481559">
        <w:rPr>
          <w:rFonts w:ascii="Times New Roman" w:eastAsia="Calibri" w:hAnsi="Times New Roman" w:cs="Times New Roman"/>
          <w:sz w:val="26"/>
          <w:szCs w:val="26"/>
        </w:rPr>
        <w:t>Актуализация действующей редакции Генерального плана</w:t>
      </w:r>
      <w:r w:rsidR="007001A5">
        <w:rPr>
          <w:rFonts w:ascii="Times New Roman" w:eastAsia="Calibri" w:hAnsi="Times New Roman" w:cs="Times New Roman"/>
          <w:sz w:val="26"/>
          <w:szCs w:val="26"/>
        </w:rPr>
        <w:t xml:space="preserve"> </w:t>
      </w:r>
      <w:r w:rsidRPr="00481559">
        <w:rPr>
          <w:rFonts w:ascii="Times New Roman" w:eastAsia="Calibri" w:hAnsi="Times New Roman" w:cs="Times New Roman"/>
          <w:sz w:val="26"/>
          <w:szCs w:val="26"/>
        </w:rPr>
        <w:t xml:space="preserve">муниципального образования </w:t>
      </w:r>
      <w:r w:rsidR="00031AC7">
        <w:rPr>
          <w:rFonts w:ascii="Times New Roman" w:eastAsia="Calibri" w:hAnsi="Times New Roman" w:cs="Times New Roman"/>
          <w:sz w:val="26"/>
          <w:szCs w:val="26"/>
        </w:rPr>
        <w:t>Красногор</w:t>
      </w:r>
      <w:r w:rsidR="0097176C" w:rsidRPr="00481559">
        <w:rPr>
          <w:rFonts w:ascii="Times New Roman" w:eastAsia="Calibri" w:hAnsi="Times New Roman" w:cs="Times New Roman"/>
          <w:sz w:val="26"/>
          <w:szCs w:val="26"/>
        </w:rPr>
        <w:t>ск</w:t>
      </w:r>
      <w:r w:rsidRPr="00481559">
        <w:rPr>
          <w:rFonts w:ascii="Times New Roman" w:eastAsia="Calibri" w:hAnsi="Times New Roman" w:cs="Times New Roman"/>
          <w:sz w:val="26"/>
          <w:szCs w:val="26"/>
        </w:rPr>
        <w:t xml:space="preserve">ий сельсовет </w:t>
      </w:r>
      <w:proofErr w:type="spellStart"/>
      <w:r w:rsidR="00031AC7">
        <w:rPr>
          <w:rFonts w:ascii="Times New Roman" w:eastAsia="Calibri" w:hAnsi="Times New Roman" w:cs="Times New Roman"/>
          <w:sz w:val="26"/>
          <w:szCs w:val="26"/>
        </w:rPr>
        <w:t>Асекеев</w:t>
      </w:r>
      <w:r w:rsidR="0097176C" w:rsidRPr="00481559">
        <w:rPr>
          <w:rFonts w:ascii="Times New Roman" w:eastAsia="Calibri" w:hAnsi="Times New Roman" w:cs="Times New Roman"/>
          <w:sz w:val="26"/>
          <w:szCs w:val="26"/>
        </w:rPr>
        <w:t>ск</w:t>
      </w:r>
      <w:r w:rsidRPr="00481559">
        <w:rPr>
          <w:rFonts w:ascii="Times New Roman" w:eastAsia="Calibri" w:hAnsi="Times New Roman" w:cs="Times New Roman"/>
          <w:sz w:val="26"/>
          <w:szCs w:val="26"/>
        </w:rPr>
        <w:t>ого</w:t>
      </w:r>
      <w:proofErr w:type="spellEnd"/>
      <w:r w:rsidRPr="00481559">
        <w:rPr>
          <w:rFonts w:ascii="Times New Roman" w:eastAsia="Calibri" w:hAnsi="Times New Roman" w:cs="Times New Roman"/>
          <w:sz w:val="26"/>
          <w:szCs w:val="26"/>
        </w:rPr>
        <w:t xml:space="preserve"> района</w:t>
      </w:r>
      <w:r w:rsidR="000B0FEB" w:rsidRPr="00481559">
        <w:rPr>
          <w:rFonts w:ascii="Times New Roman" w:eastAsia="Calibri" w:hAnsi="Times New Roman" w:cs="Times New Roman"/>
          <w:sz w:val="26"/>
          <w:szCs w:val="26"/>
        </w:rPr>
        <w:t>.</w:t>
      </w:r>
    </w:p>
    <w:p w:rsidR="00056B1C" w:rsidRPr="00481559" w:rsidRDefault="00684B6E" w:rsidP="000C06B2">
      <w:pPr>
        <w:numPr>
          <w:ilvl w:val="0"/>
          <w:numId w:val="2"/>
        </w:numPr>
        <w:suppressAutoHyphens/>
        <w:spacing w:after="0" w:line="276" w:lineRule="auto"/>
        <w:jc w:val="both"/>
        <w:rPr>
          <w:rFonts w:ascii="Times New Roman" w:eastAsia="Calibri" w:hAnsi="Times New Roman" w:cs="Times New Roman"/>
          <w:sz w:val="26"/>
          <w:szCs w:val="26"/>
        </w:rPr>
      </w:pPr>
      <w:r w:rsidRPr="00481559">
        <w:rPr>
          <w:rFonts w:ascii="Times New Roman" w:eastAsia="Calibri" w:hAnsi="Times New Roman" w:cs="Times New Roman"/>
          <w:sz w:val="26"/>
          <w:szCs w:val="26"/>
        </w:rPr>
        <w:t>Уточнение зон</w:t>
      </w:r>
      <w:r w:rsidR="00056B1C" w:rsidRPr="00481559">
        <w:rPr>
          <w:rFonts w:ascii="Times New Roman" w:eastAsia="Calibri" w:hAnsi="Times New Roman" w:cs="Times New Roman"/>
          <w:sz w:val="26"/>
          <w:szCs w:val="26"/>
        </w:rPr>
        <w:t xml:space="preserve"> с особыми условиями использования территории.</w:t>
      </w:r>
    </w:p>
    <w:p w:rsidR="00056B1C" w:rsidRPr="00481559" w:rsidRDefault="00056B1C" w:rsidP="000C06B2">
      <w:pPr>
        <w:numPr>
          <w:ilvl w:val="0"/>
          <w:numId w:val="2"/>
        </w:numPr>
        <w:suppressAutoHyphens/>
        <w:spacing w:after="0" w:line="276" w:lineRule="auto"/>
        <w:jc w:val="both"/>
        <w:rPr>
          <w:rFonts w:ascii="Times New Roman" w:eastAsia="Calibri" w:hAnsi="Times New Roman" w:cs="Times New Roman"/>
          <w:sz w:val="26"/>
          <w:szCs w:val="26"/>
        </w:rPr>
      </w:pPr>
      <w:r w:rsidRPr="00481559">
        <w:rPr>
          <w:rFonts w:ascii="Times New Roman" w:eastAsia="Calibri" w:hAnsi="Times New Roman" w:cs="Times New Roman"/>
          <w:sz w:val="26"/>
          <w:szCs w:val="26"/>
        </w:rPr>
        <w:t xml:space="preserve">Уточнение функционального зонирования территории </w:t>
      </w:r>
      <w:r w:rsidR="00684B6E" w:rsidRPr="00481559">
        <w:rPr>
          <w:rFonts w:ascii="Times New Roman" w:eastAsia="Calibri" w:hAnsi="Times New Roman" w:cs="Times New Roman"/>
          <w:sz w:val="26"/>
          <w:szCs w:val="26"/>
        </w:rPr>
        <w:t>с учётом</w:t>
      </w:r>
      <w:r w:rsidRPr="00481559">
        <w:rPr>
          <w:rFonts w:ascii="Times New Roman" w:eastAsia="Calibri" w:hAnsi="Times New Roman" w:cs="Times New Roman"/>
          <w:sz w:val="26"/>
          <w:szCs w:val="26"/>
        </w:rPr>
        <w:t xml:space="preserve">   поступивших предложений от администрации муниципального образования и заинтересованных лиц.</w:t>
      </w:r>
    </w:p>
    <w:p w:rsidR="00056B1C" w:rsidRPr="00481559" w:rsidRDefault="00056B1C" w:rsidP="000C06B2">
      <w:pPr>
        <w:numPr>
          <w:ilvl w:val="0"/>
          <w:numId w:val="2"/>
        </w:numPr>
        <w:suppressAutoHyphens/>
        <w:spacing w:after="0" w:line="276" w:lineRule="auto"/>
        <w:jc w:val="both"/>
        <w:rPr>
          <w:rFonts w:ascii="Times New Roman" w:eastAsia="Calibri" w:hAnsi="Times New Roman" w:cs="Times New Roman"/>
          <w:sz w:val="26"/>
          <w:szCs w:val="26"/>
        </w:rPr>
      </w:pPr>
      <w:r w:rsidRPr="00481559">
        <w:rPr>
          <w:rFonts w:ascii="Times New Roman" w:eastAsia="Calibri" w:hAnsi="Times New Roman" w:cs="Times New Roman"/>
          <w:sz w:val="26"/>
          <w:szCs w:val="26"/>
        </w:rPr>
        <w:t>Изменение действующего законодательства в отношении градостроительной деятельности.</w:t>
      </w:r>
    </w:p>
    <w:p w:rsidR="007001A5" w:rsidRDefault="007001A5" w:rsidP="000B0FEB">
      <w:pPr>
        <w:suppressAutoHyphens/>
        <w:spacing w:after="0" w:line="276" w:lineRule="auto"/>
        <w:ind w:firstLine="709"/>
        <w:jc w:val="both"/>
        <w:rPr>
          <w:rFonts w:ascii="Times New Roman" w:eastAsia="Calibri" w:hAnsi="Times New Roman" w:cs="Times New Roman"/>
          <w:sz w:val="26"/>
          <w:szCs w:val="26"/>
        </w:rPr>
      </w:pPr>
    </w:p>
    <w:p w:rsidR="00056B1C" w:rsidRPr="00481559" w:rsidRDefault="00056B1C" w:rsidP="000B0FEB">
      <w:pPr>
        <w:suppressAutoHyphens/>
        <w:spacing w:after="0" w:line="276" w:lineRule="auto"/>
        <w:ind w:firstLine="709"/>
        <w:jc w:val="both"/>
        <w:rPr>
          <w:rFonts w:ascii="Times New Roman" w:eastAsia="Calibri" w:hAnsi="Times New Roman" w:cs="Times New Roman"/>
          <w:sz w:val="26"/>
          <w:szCs w:val="26"/>
        </w:rPr>
      </w:pPr>
      <w:r w:rsidRPr="00481559">
        <w:rPr>
          <w:rFonts w:ascii="Times New Roman" w:eastAsia="Calibri" w:hAnsi="Times New Roman" w:cs="Times New Roman"/>
          <w:sz w:val="26"/>
          <w:szCs w:val="26"/>
        </w:rPr>
        <w:t xml:space="preserve">Внесение изменений </w:t>
      </w:r>
      <w:r w:rsidR="00F12C6A" w:rsidRPr="00481559">
        <w:rPr>
          <w:rFonts w:ascii="Times New Roman" w:eastAsia="Calibri" w:hAnsi="Times New Roman" w:cs="Times New Roman"/>
          <w:sz w:val="26"/>
          <w:szCs w:val="26"/>
        </w:rPr>
        <w:t>в Генеральный</w:t>
      </w:r>
      <w:r w:rsidRPr="00481559">
        <w:rPr>
          <w:rFonts w:ascii="Times New Roman" w:eastAsia="Calibri" w:hAnsi="Times New Roman" w:cs="Times New Roman"/>
          <w:sz w:val="26"/>
          <w:szCs w:val="26"/>
        </w:rPr>
        <w:t xml:space="preserve"> план МО </w:t>
      </w:r>
      <w:r w:rsidR="00031AC7">
        <w:rPr>
          <w:rFonts w:ascii="Times New Roman" w:eastAsia="Calibri" w:hAnsi="Times New Roman" w:cs="Times New Roman"/>
          <w:sz w:val="26"/>
          <w:szCs w:val="26"/>
        </w:rPr>
        <w:t>Красногор</w:t>
      </w:r>
      <w:r w:rsidR="0097176C" w:rsidRPr="00481559">
        <w:rPr>
          <w:rFonts w:ascii="Times New Roman" w:eastAsia="Calibri" w:hAnsi="Times New Roman" w:cs="Times New Roman"/>
          <w:sz w:val="26"/>
          <w:szCs w:val="26"/>
        </w:rPr>
        <w:t>ск</w:t>
      </w:r>
      <w:r w:rsidR="00320332" w:rsidRPr="00481559">
        <w:rPr>
          <w:rFonts w:ascii="Times New Roman" w:eastAsia="Calibri" w:hAnsi="Times New Roman" w:cs="Times New Roman"/>
          <w:sz w:val="26"/>
          <w:szCs w:val="26"/>
        </w:rPr>
        <w:t>ий</w:t>
      </w:r>
      <w:r w:rsidRPr="00481559">
        <w:rPr>
          <w:rFonts w:ascii="Times New Roman" w:eastAsia="Calibri" w:hAnsi="Times New Roman" w:cs="Times New Roman"/>
          <w:sz w:val="26"/>
          <w:szCs w:val="26"/>
        </w:rPr>
        <w:t xml:space="preserve"> сельсовет является документом, разработанным в соответствии с Градостроительным кодексом Российской Федерации </w:t>
      </w:r>
      <w:r w:rsidR="00F12C6A" w:rsidRPr="00481559">
        <w:rPr>
          <w:rFonts w:ascii="Times New Roman" w:eastAsia="Calibri" w:hAnsi="Times New Roman" w:cs="Times New Roman"/>
          <w:sz w:val="26"/>
          <w:szCs w:val="26"/>
        </w:rPr>
        <w:t>в действующих</w:t>
      </w:r>
      <w:r w:rsidRPr="00481559">
        <w:rPr>
          <w:rFonts w:ascii="Times New Roman" w:eastAsia="Calibri" w:hAnsi="Times New Roman" w:cs="Times New Roman"/>
          <w:sz w:val="26"/>
          <w:szCs w:val="26"/>
        </w:rPr>
        <w:t xml:space="preserve"> редакциях. Проект разработан с учётом ряда программ, реализуемых на территории области </w:t>
      </w:r>
      <w:r w:rsidR="00F12C6A" w:rsidRPr="00481559">
        <w:rPr>
          <w:rFonts w:ascii="Times New Roman" w:eastAsia="Calibri" w:hAnsi="Times New Roman" w:cs="Times New Roman"/>
          <w:sz w:val="26"/>
          <w:szCs w:val="26"/>
        </w:rPr>
        <w:t xml:space="preserve">и </w:t>
      </w:r>
      <w:proofErr w:type="spellStart"/>
      <w:r w:rsidR="00031AC7">
        <w:rPr>
          <w:rFonts w:ascii="Times New Roman" w:eastAsia="Calibri" w:hAnsi="Times New Roman" w:cs="Times New Roman"/>
          <w:sz w:val="26"/>
          <w:szCs w:val="26"/>
        </w:rPr>
        <w:t>Асекеев</w:t>
      </w:r>
      <w:r w:rsidR="00F12C6A" w:rsidRPr="00481559">
        <w:rPr>
          <w:rFonts w:ascii="Times New Roman" w:eastAsia="Calibri" w:hAnsi="Times New Roman" w:cs="Times New Roman"/>
          <w:sz w:val="26"/>
          <w:szCs w:val="26"/>
        </w:rPr>
        <w:t>ского</w:t>
      </w:r>
      <w:proofErr w:type="spellEnd"/>
      <w:r w:rsidR="00F12C6A" w:rsidRPr="00481559">
        <w:rPr>
          <w:rFonts w:ascii="Times New Roman" w:eastAsia="Calibri" w:hAnsi="Times New Roman" w:cs="Times New Roman"/>
          <w:sz w:val="26"/>
          <w:szCs w:val="26"/>
        </w:rPr>
        <w:t xml:space="preserve"> района</w:t>
      </w:r>
      <w:r w:rsidRPr="00481559">
        <w:rPr>
          <w:rFonts w:ascii="Times New Roman" w:eastAsia="Calibri" w:hAnsi="Times New Roman" w:cs="Times New Roman"/>
          <w:sz w:val="26"/>
          <w:szCs w:val="26"/>
        </w:rPr>
        <w:t>.</w:t>
      </w:r>
    </w:p>
    <w:p w:rsidR="00F41D3E" w:rsidRPr="00481559" w:rsidRDefault="005401C2" w:rsidP="007001A5">
      <w:pPr>
        <w:suppressAutoHyphens/>
        <w:spacing w:after="0" w:line="276" w:lineRule="auto"/>
        <w:ind w:firstLine="709"/>
        <w:jc w:val="both"/>
        <w:rPr>
          <w:rFonts w:ascii="Times New Roman" w:eastAsia="Calibri" w:hAnsi="Times New Roman" w:cs="Times New Roman"/>
          <w:sz w:val="26"/>
          <w:szCs w:val="26"/>
        </w:rPr>
      </w:pPr>
      <w:r w:rsidRPr="00481559">
        <w:rPr>
          <w:rFonts w:ascii="Times New Roman" w:eastAsia="Calibri" w:hAnsi="Times New Roman" w:cs="Times New Roman"/>
          <w:sz w:val="26"/>
          <w:szCs w:val="26"/>
        </w:rPr>
        <w:t xml:space="preserve">В соответствии с техническим заданием, границами разработки генерального плана являются административные границы муниципального образования </w:t>
      </w:r>
      <w:r w:rsidR="00031AC7">
        <w:rPr>
          <w:rFonts w:ascii="Times New Roman" w:eastAsia="Calibri" w:hAnsi="Times New Roman" w:cs="Times New Roman"/>
          <w:sz w:val="26"/>
          <w:szCs w:val="26"/>
        </w:rPr>
        <w:t>Красногор</w:t>
      </w:r>
      <w:r w:rsidR="0097176C" w:rsidRPr="00481559">
        <w:rPr>
          <w:rFonts w:ascii="Times New Roman" w:eastAsia="Calibri" w:hAnsi="Times New Roman" w:cs="Times New Roman"/>
          <w:sz w:val="26"/>
          <w:szCs w:val="26"/>
        </w:rPr>
        <w:t>ск</w:t>
      </w:r>
      <w:r w:rsidR="00320332" w:rsidRPr="00481559">
        <w:rPr>
          <w:rFonts w:ascii="Times New Roman" w:eastAsia="Calibri" w:hAnsi="Times New Roman" w:cs="Times New Roman"/>
          <w:sz w:val="26"/>
          <w:szCs w:val="26"/>
        </w:rPr>
        <w:t>ий</w:t>
      </w:r>
      <w:r w:rsidRPr="00481559">
        <w:rPr>
          <w:rFonts w:ascii="Times New Roman" w:eastAsia="Calibri" w:hAnsi="Times New Roman" w:cs="Times New Roman"/>
          <w:sz w:val="26"/>
          <w:szCs w:val="26"/>
        </w:rPr>
        <w:t xml:space="preserve"> сельсовет, установленные в соответствии с Законом Оренбургской </w:t>
      </w:r>
      <w:r w:rsidRPr="00481559">
        <w:rPr>
          <w:rFonts w:ascii="Times New Roman" w:eastAsia="Calibri" w:hAnsi="Times New Roman" w:cs="Times New Roman"/>
          <w:sz w:val="26"/>
          <w:szCs w:val="26"/>
        </w:rPr>
        <w:lastRenderedPageBreak/>
        <w:t xml:space="preserve">области «О МУНИЦИПАЛЬНЫХ ОБРАЗОВАНИЯХ В СОСТАВЕ МУНИЦИПАЛЬНОГО ОБРАЗОВАНИЯ </w:t>
      </w:r>
      <w:r w:rsidR="00031AC7">
        <w:rPr>
          <w:rFonts w:ascii="Times New Roman" w:eastAsia="Calibri" w:hAnsi="Times New Roman" w:cs="Times New Roman"/>
          <w:sz w:val="26"/>
          <w:szCs w:val="26"/>
        </w:rPr>
        <w:t>АСЕКЕЕВ</w:t>
      </w:r>
      <w:r w:rsidR="0097176C" w:rsidRPr="00481559">
        <w:rPr>
          <w:rFonts w:ascii="Times New Roman" w:eastAsia="Calibri" w:hAnsi="Times New Roman" w:cs="Times New Roman"/>
          <w:sz w:val="26"/>
          <w:szCs w:val="26"/>
        </w:rPr>
        <w:t>СК</w:t>
      </w:r>
      <w:r w:rsidR="00320332" w:rsidRPr="00481559">
        <w:rPr>
          <w:rFonts w:ascii="Times New Roman" w:eastAsia="Calibri" w:hAnsi="Times New Roman" w:cs="Times New Roman"/>
          <w:sz w:val="26"/>
          <w:szCs w:val="26"/>
        </w:rPr>
        <w:t>ИЙ</w:t>
      </w:r>
      <w:r w:rsidRPr="00481559">
        <w:rPr>
          <w:rFonts w:ascii="Times New Roman" w:eastAsia="Calibri" w:hAnsi="Times New Roman" w:cs="Times New Roman"/>
          <w:sz w:val="26"/>
          <w:szCs w:val="26"/>
        </w:rPr>
        <w:t xml:space="preserve"> РАЙОН ОРЕНБУРГСКОЙ ОБЛАСТИ (</w:t>
      </w:r>
      <w:r w:rsidR="00F12C6A" w:rsidRPr="00481559">
        <w:rPr>
          <w:rFonts w:ascii="Times New Roman" w:eastAsia="Calibri" w:hAnsi="Times New Roman" w:cs="Times New Roman"/>
          <w:sz w:val="26"/>
          <w:szCs w:val="26"/>
        </w:rPr>
        <w:t xml:space="preserve">от </w:t>
      </w:r>
      <w:r w:rsidR="007001A5" w:rsidRPr="007001A5">
        <w:rPr>
          <w:rFonts w:ascii="Times New Roman" w:eastAsia="Calibri" w:hAnsi="Times New Roman" w:cs="Times New Roman"/>
          <w:sz w:val="26"/>
          <w:szCs w:val="26"/>
        </w:rPr>
        <w:t>9 марта 2005 года</w:t>
      </w:r>
      <w:r w:rsidR="007001A5">
        <w:rPr>
          <w:rFonts w:ascii="Times New Roman" w:eastAsia="Calibri" w:hAnsi="Times New Roman" w:cs="Times New Roman"/>
          <w:sz w:val="26"/>
          <w:szCs w:val="26"/>
        </w:rPr>
        <w:t xml:space="preserve"> </w:t>
      </w:r>
      <w:r w:rsidR="006B3EA2">
        <w:rPr>
          <w:rFonts w:ascii="Times New Roman" w:eastAsia="Calibri" w:hAnsi="Times New Roman" w:cs="Times New Roman"/>
          <w:sz w:val="26"/>
          <w:szCs w:val="26"/>
        </w:rPr>
        <w:t>№ 1901/</w:t>
      </w:r>
      <w:r w:rsidR="0084341C">
        <w:rPr>
          <w:rFonts w:ascii="Times New Roman" w:eastAsia="Calibri" w:hAnsi="Times New Roman" w:cs="Times New Roman"/>
          <w:sz w:val="26"/>
          <w:szCs w:val="26"/>
        </w:rPr>
        <w:t>321</w:t>
      </w:r>
      <w:r w:rsidR="007001A5" w:rsidRPr="007001A5">
        <w:rPr>
          <w:rFonts w:ascii="Times New Roman" w:eastAsia="Calibri" w:hAnsi="Times New Roman" w:cs="Times New Roman"/>
          <w:sz w:val="26"/>
          <w:szCs w:val="26"/>
        </w:rPr>
        <w:t>-III-ОЗ</w:t>
      </w:r>
      <w:r w:rsidR="00F41D3E" w:rsidRPr="00481559">
        <w:rPr>
          <w:rFonts w:ascii="Times New Roman" w:eastAsia="Calibri" w:hAnsi="Times New Roman" w:cs="Times New Roman"/>
          <w:sz w:val="26"/>
          <w:szCs w:val="26"/>
        </w:rPr>
        <w:t xml:space="preserve">)». </w:t>
      </w:r>
    </w:p>
    <w:p w:rsidR="00056B1C" w:rsidRDefault="00056B1C" w:rsidP="000B0FEB">
      <w:pPr>
        <w:suppressAutoHyphens/>
        <w:spacing w:after="0" w:line="276" w:lineRule="auto"/>
        <w:ind w:firstLine="709"/>
        <w:jc w:val="both"/>
        <w:rPr>
          <w:rFonts w:ascii="Times New Roman" w:eastAsia="Calibri" w:hAnsi="Times New Roman" w:cs="Times New Roman"/>
          <w:sz w:val="26"/>
          <w:szCs w:val="26"/>
        </w:rPr>
      </w:pPr>
    </w:p>
    <w:p w:rsidR="001E52A6" w:rsidRPr="00481559" w:rsidRDefault="001E52A6" w:rsidP="000B0FEB">
      <w:pPr>
        <w:suppressAutoHyphens/>
        <w:spacing w:after="0" w:line="276" w:lineRule="auto"/>
        <w:ind w:firstLine="709"/>
        <w:jc w:val="both"/>
        <w:rPr>
          <w:rFonts w:ascii="Times New Roman" w:eastAsia="Calibri" w:hAnsi="Times New Roman" w:cs="Times New Roman"/>
          <w:sz w:val="26"/>
          <w:szCs w:val="26"/>
        </w:rPr>
      </w:pPr>
      <w:r w:rsidRPr="00481559">
        <w:rPr>
          <w:rFonts w:ascii="Times New Roman" w:eastAsia="Calibri" w:hAnsi="Times New Roman" w:cs="Times New Roman"/>
          <w:sz w:val="26"/>
          <w:szCs w:val="26"/>
        </w:rPr>
        <w:t>При разработке учитывались:</w:t>
      </w:r>
    </w:p>
    <w:p w:rsidR="001E52A6" w:rsidRPr="00481559" w:rsidRDefault="001E52A6" w:rsidP="000B0FEB">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Конституция Российской Федерации;</w:t>
      </w:r>
    </w:p>
    <w:p w:rsidR="001E52A6" w:rsidRPr="00481559" w:rsidRDefault="00DC25D2" w:rsidP="000B0FEB">
      <w:pPr>
        <w:shd w:val="clear" w:color="auto" w:fill="FFFFFF"/>
        <w:spacing w:after="0" w:line="276" w:lineRule="auto"/>
        <w:ind w:firstLine="709"/>
        <w:jc w:val="both"/>
        <w:rPr>
          <w:rFonts w:ascii="Times New Roman" w:eastAsia="Times New Roman" w:hAnsi="Times New Roman" w:cs="Times New Roman"/>
          <w:sz w:val="26"/>
          <w:szCs w:val="26"/>
        </w:rPr>
      </w:pPr>
      <w:hyperlink r:id="rId8" w:tooltip="Земельный кодекс Российской Федерации" w:history="1">
        <w:r w:rsidR="001E52A6" w:rsidRPr="00481559">
          <w:rPr>
            <w:rFonts w:ascii="Times New Roman" w:eastAsia="Times New Roman" w:hAnsi="Times New Roman" w:cs="Times New Roman"/>
            <w:sz w:val="26"/>
            <w:szCs w:val="26"/>
          </w:rPr>
          <w:t>Земельный кодекс</w:t>
        </w:r>
      </w:hyperlink>
      <w:r w:rsidR="001E52A6" w:rsidRPr="00481559">
        <w:rPr>
          <w:rFonts w:ascii="Times New Roman" w:eastAsia="Times New Roman" w:hAnsi="Times New Roman" w:cs="Times New Roman"/>
          <w:sz w:val="26"/>
          <w:szCs w:val="26"/>
        </w:rPr>
        <w:t xml:space="preserve"> Российской Федерации;</w:t>
      </w:r>
    </w:p>
    <w:p w:rsidR="001E52A6" w:rsidRPr="00481559" w:rsidRDefault="00DC25D2" w:rsidP="000B0FEB">
      <w:pPr>
        <w:shd w:val="clear" w:color="auto" w:fill="FFFFFF"/>
        <w:spacing w:after="0" w:line="276" w:lineRule="auto"/>
        <w:ind w:firstLine="709"/>
        <w:jc w:val="both"/>
        <w:rPr>
          <w:rFonts w:ascii="Times New Roman" w:eastAsia="Times New Roman" w:hAnsi="Times New Roman" w:cs="Times New Roman"/>
          <w:sz w:val="26"/>
          <w:szCs w:val="26"/>
        </w:rPr>
      </w:pPr>
      <w:hyperlink r:id="rId9" w:tooltip="Градостроительный кодекс Российской Федерации" w:history="1">
        <w:r w:rsidR="001E52A6" w:rsidRPr="00481559">
          <w:rPr>
            <w:rFonts w:ascii="Times New Roman" w:eastAsia="Times New Roman" w:hAnsi="Times New Roman" w:cs="Times New Roman"/>
            <w:sz w:val="26"/>
            <w:szCs w:val="26"/>
          </w:rPr>
          <w:t>Градостроительный кодекс</w:t>
        </w:r>
      </w:hyperlink>
      <w:r w:rsidR="001E52A6" w:rsidRPr="00481559">
        <w:rPr>
          <w:rFonts w:ascii="Times New Roman" w:eastAsia="Times New Roman" w:hAnsi="Times New Roman" w:cs="Times New Roman"/>
          <w:sz w:val="26"/>
          <w:szCs w:val="26"/>
        </w:rPr>
        <w:t xml:space="preserve"> Российской Федерации;</w:t>
      </w:r>
    </w:p>
    <w:p w:rsidR="001E52A6" w:rsidRPr="00481559" w:rsidRDefault="00DC25D2" w:rsidP="000B0FEB">
      <w:pPr>
        <w:shd w:val="clear" w:color="auto" w:fill="FFFFFF"/>
        <w:spacing w:after="0" w:line="276" w:lineRule="auto"/>
        <w:ind w:firstLine="709"/>
        <w:jc w:val="both"/>
        <w:rPr>
          <w:rFonts w:ascii="Times New Roman" w:eastAsia="Times New Roman" w:hAnsi="Times New Roman" w:cs="Times New Roman"/>
          <w:sz w:val="26"/>
          <w:szCs w:val="26"/>
        </w:rPr>
      </w:pPr>
      <w:hyperlink r:id="rId10" w:tooltip="Водный кодекс Российской Федерации" w:history="1">
        <w:r w:rsidR="001E52A6" w:rsidRPr="00481559">
          <w:rPr>
            <w:rFonts w:ascii="Times New Roman" w:eastAsia="Times New Roman" w:hAnsi="Times New Roman" w:cs="Times New Roman"/>
            <w:sz w:val="26"/>
            <w:szCs w:val="26"/>
          </w:rPr>
          <w:t>Водный кодекс</w:t>
        </w:r>
      </w:hyperlink>
      <w:r w:rsidR="001E52A6" w:rsidRPr="00481559">
        <w:rPr>
          <w:rFonts w:ascii="Times New Roman" w:eastAsia="Times New Roman" w:hAnsi="Times New Roman" w:cs="Times New Roman"/>
          <w:sz w:val="26"/>
          <w:szCs w:val="26"/>
        </w:rPr>
        <w:t xml:space="preserve"> Российской Федерации;</w:t>
      </w:r>
    </w:p>
    <w:p w:rsidR="001E52A6" w:rsidRPr="00481559" w:rsidRDefault="00DC25D2" w:rsidP="000B0FEB">
      <w:pPr>
        <w:shd w:val="clear" w:color="auto" w:fill="FFFFFF"/>
        <w:spacing w:after="0" w:line="276" w:lineRule="auto"/>
        <w:ind w:firstLine="709"/>
        <w:jc w:val="both"/>
        <w:rPr>
          <w:rFonts w:ascii="Times New Roman" w:eastAsia="Times New Roman" w:hAnsi="Times New Roman" w:cs="Times New Roman"/>
          <w:sz w:val="26"/>
          <w:szCs w:val="26"/>
        </w:rPr>
      </w:pPr>
      <w:hyperlink r:id="rId11" w:tooltip="Лесной кодекс Российской Федерации" w:history="1">
        <w:r w:rsidR="001E52A6" w:rsidRPr="00481559">
          <w:rPr>
            <w:rFonts w:ascii="Times New Roman" w:eastAsia="Times New Roman" w:hAnsi="Times New Roman" w:cs="Times New Roman"/>
            <w:sz w:val="26"/>
            <w:szCs w:val="26"/>
          </w:rPr>
          <w:t>Лесной кодекс</w:t>
        </w:r>
      </w:hyperlink>
      <w:r w:rsidR="001E52A6" w:rsidRPr="00481559">
        <w:rPr>
          <w:rFonts w:ascii="Times New Roman" w:eastAsia="Times New Roman" w:hAnsi="Times New Roman" w:cs="Times New Roman"/>
          <w:sz w:val="26"/>
          <w:szCs w:val="26"/>
        </w:rPr>
        <w:t xml:space="preserve"> Российской Федерации;</w:t>
      </w:r>
    </w:p>
    <w:p w:rsidR="001E52A6" w:rsidRPr="00481559" w:rsidRDefault="001E52A6" w:rsidP="000B0FEB">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25 июня 2002 г. № </w:t>
      </w:r>
      <w:hyperlink r:id="rId12" w:tooltip="Об объектах культурного наследия (памятниках истории и культуры) народов Российской Федерации" w:history="1">
        <w:r w:rsidRPr="00481559">
          <w:rPr>
            <w:rFonts w:ascii="Times New Roman" w:eastAsia="Times New Roman" w:hAnsi="Times New Roman" w:cs="Times New Roman"/>
            <w:sz w:val="26"/>
            <w:szCs w:val="26"/>
          </w:rPr>
          <w:t>73-ФЗ</w:t>
        </w:r>
      </w:hyperlink>
      <w:r w:rsidRPr="00481559">
        <w:rPr>
          <w:rFonts w:ascii="Times New Roman" w:eastAsia="Times New Roman" w:hAnsi="Times New Roman" w:cs="Times New Roman"/>
          <w:sz w:val="26"/>
          <w:szCs w:val="26"/>
        </w:rPr>
        <w:t xml:space="preserve"> «Об объектах культурного наследия (памятниках истории и культуры) народов Российской Федерации»;</w:t>
      </w:r>
    </w:p>
    <w:p w:rsidR="001E52A6" w:rsidRPr="00481559" w:rsidRDefault="001E52A6" w:rsidP="000B0FEB">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10 января 2002 г. № </w:t>
      </w:r>
      <w:hyperlink r:id="rId13" w:tooltip="Об охране окружающей среды" w:history="1">
        <w:r w:rsidRPr="00481559">
          <w:rPr>
            <w:rFonts w:ascii="Times New Roman" w:eastAsia="Times New Roman" w:hAnsi="Times New Roman" w:cs="Times New Roman"/>
            <w:sz w:val="26"/>
            <w:szCs w:val="26"/>
          </w:rPr>
          <w:t>7-ФЗ</w:t>
        </w:r>
      </w:hyperlink>
      <w:r w:rsidRPr="00481559">
        <w:rPr>
          <w:rFonts w:ascii="Times New Roman" w:eastAsia="Times New Roman" w:hAnsi="Times New Roman" w:cs="Times New Roman"/>
          <w:sz w:val="26"/>
          <w:szCs w:val="26"/>
        </w:rPr>
        <w:t xml:space="preserve"> «Об охране окружающей среды»;</w:t>
      </w:r>
    </w:p>
    <w:p w:rsidR="001E52A6" w:rsidRPr="00481559" w:rsidRDefault="001E52A6" w:rsidP="000B0FEB">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Федеральный закон от 03 марта 1995 г. № 27-ФЗ «</w:t>
      </w:r>
      <w:hyperlink r:id="rId14" w:tooltip="О недрах" w:history="1">
        <w:r w:rsidRPr="00481559">
          <w:rPr>
            <w:rFonts w:ascii="Times New Roman" w:eastAsia="Times New Roman" w:hAnsi="Times New Roman" w:cs="Times New Roman"/>
            <w:sz w:val="26"/>
            <w:szCs w:val="26"/>
          </w:rPr>
          <w:t>О недрах</w:t>
        </w:r>
      </w:hyperlink>
      <w:r w:rsidRPr="00481559">
        <w:rPr>
          <w:rFonts w:ascii="Times New Roman" w:eastAsia="Times New Roman" w:hAnsi="Times New Roman" w:cs="Times New Roman"/>
          <w:sz w:val="26"/>
          <w:szCs w:val="26"/>
        </w:rPr>
        <w:t>»;</w:t>
      </w:r>
    </w:p>
    <w:p w:rsidR="001E52A6" w:rsidRPr="00481559" w:rsidRDefault="001E52A6" w:rsidP="000B0FEB">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Федеральный закон от 14 марта 1995 г. № 33-ФЗ «Об особо охраняемых природных территориях»;</w:t>
      </w:r>
    </w:p>
    <w:p w:rsidR="001E52A6" w:rsidRPr="00481559" w:rsidRDefault="001E52A6" w:rsidP="000B0FEB">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23 ноября 1995 г. № </w:t>
      </w:r>
      <w:hyperlink r:id="rId15" w:tooltip="Об экологической экспертизе" w:history="1">
        <w:r w:rsidRPr="00481559">
          <w:rPr>
            <w:rFonts w:ascii="Times New Roman" w:eastAsia="Times New Roman" w:hAnsi="Times New Roman" w:cs="Times New Roman"/>
            <w:sz w:val="26"/>
            <w:szCs w:val="26"/>
          </w:rPr>
          <w:t>174-ФЗ</w:t>
        </w:r>
      </w:hyperlink>
      <w:r w:rsidRPr="00481559">
        <w:rPr>
          <w:rFonts w:ascii="Times New Roman" w:eastAsia="Times New Roman" w:hAnsi="Times New Roman" w:cs="Times New Roman"/>
          <w:sz w:val="26"/>
          <w:szCs w:val="26"/>
        </w:rPr>
        <w:t xml:space="preserve"> «Об экологической экспертизе»;</w:t>
      </w:r>
    </w:p>
    <w:p w:rsidR="001E52A6" w:rsidRPr="00481559" w:rsidRDefault="001E52A6" w:rsidP="000B0FEB">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Федеральный закон от 22 июня 1995 г. № 122-ФЗ «О социальном обслуживании граждан пожилого возраста и инвалидов»;</w:t>
      </w:r>
    </w:p>
    <w:p w:rsidR="001E52A6" w:rsidRPr="00481559" w:rsidRDefault="001E52A6" w:rsidP="000B0FEB">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Федеральный закон от 12 января 1996 г. № 8-ФЗ «О погребении и похоронном деле»;</w:t>
      </w:r>
    </w:p>
    <w:p w:rsidR="001E52A6" w:rsidRPr="00481559" w:rsidRDefault="001E52A6" w:rsidP="000B0FEB">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30 марта 1999 г. № </w:t>
      </w:r>
      <w:hyperlink r:id="rId16" w:tooltip="О санитарно-эпидемиологическом благополучии населения" w:history="1">
        <w:r w:rsidRPr="00481559">
          <w:rPr>
            <w:rFonts w:ascii="Times New Roman" w:eastAsia="Times New Roman" w:hAnsi="Times New Roman" w:cs="Times New Roman"/>
            <w:sz w:val="26"/>
            <w:szCs w:val="26"/>
          </w:rPr>
          <w:t>52-ФЗ</w:t>
        </w:r>
      </w:hyperlink>
      <w:r w:rsidRPr="00481559">
        <w:rPr>
          <w:rFonts w:ascii="Times New Roman" w:eastAsia="Times New Roman" w:hAnsi="Times New Roman" w:cs="Times New Roman"/>
          <w:sz w:val="26"/>
          <w:szCs w:val="26"/>
        </w:rPr>
        <w:t xml:space="preserve"> «О санитарно-эпидемиологическом благополучии населения»;</w:t>
      </w:r>
    </w:p>
    <w:p w:rsidR="001E52A6" w:rsidRPr="00481559" w:rsidRDefault="001E52A6" w:rsidP="000B0FEB">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4 сентября 1999 г. № </w:t>
      </w:r>
      <w:hyperlink r:id="rId17" w:tooltip="Об охране атмосферного воздуха" w:history="1">
        <w:r w:rsidRPr="00481559">
          <w:rPr>
            <w:rFonts w:ascii="Times New Roman" w:eastAsia="Times New Roman" w:hAnsi="Times New Roman" w:cs="Times New Roman"/>
            <w:sz w:val="26"/>
            <w:szCs w:val="26"/>
          </w:rPr>
          <w:t>96-ФЗ</w:t>
        </w:r>
      </w:hyperlink>
      <w:r w:rsidRPr="00481559">
        <w:rPr>
          <w:rFonts w:ascii="Times New Roman" w:eastAsia="Times New Roman" w:hAnsi="Times New Roman" w:cs="Times New Roman"/>
          <w:sz w:val="26"/>
          <w:szCs w:val="26"/>
        </w:rPr>
        <w:t xml:space="preserve"> «Об охране атмосферного воздуха»;</w:t>
      </w:r>
    </w:p>
    <w:p w:rsidR="001E52A6" w:rsidRPr="00481559" w:rsidRDefault="001E52A6" w:rsidP="000B0FEB">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27 декабря 2002 г. № </w:t>
      </w:r>
      <w:hyperlink r:id="rId18" w:tooltip="О техническом регулировании" w:history="1">
        <w:r w:rsidRPr="00481559">
          <w:rPr>
            <w:rFonts w:ascii="Times New Roman" w:eastAsia="Times New Roman" w:hAnsi="Times New Roman" w:cs="Times New Roman"/>
            <w:sz w:val="26"/>
            <w:szCs w:val="26"/>
          </w:rPr>
          <w:t>184-ФЗ</w:t>
        </w:r>
      </w:hyperlink>
      <w:r w:rsidRPr="00481559">
        <w:rPr>
          <w:rFonts w:ascii="Times New Roman" w:eastAsia="Times New Roman" w:hAnsi="Times New Roman" w:cs="Times New Roman"/>
          <w:sz w:val="26"/>
          <w:szCs w:val="26"/>
        </w:rPr>
        <w:t xml:space="preserve"> «О техническом регулировании»;</w:t>
      </w:r>
    </w:p>
    <w:p w:rsidR="001E52A6" w:rsidRPr="00481559" w:rsidRDefault="001E52A6" w:rsidP="000B0FEB">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30 декабря 2009 г. № </w:t>
      </w:r>
      <w:hyperlink r:id="rId19" w:tooltip="Технический регламент о безопасности зданий и сооружений" w:history="1">
        <w:r w:rsidRPr="00481559">
          <w:rPr>
            <w:rFonts w:ascii="Times New Roman" w:eastAsia="Times New Roman" w:hAnsi="Times New Roman" w:cs="Times New Roman"/>
            <w:sz w:val="26"/>
            <w:szCs w:val="26"/>
          </w:rPr>
          <w:t>384-ФЗ</w:t>
        </w:r>
      </w:hyperlink>
      <w:r w:rsidRPr="00481559">
        <w:rPr>
          <w:rFonts w:ascii="Times New Roman" w:eastAsia="Times New Roman" w:hAnsi="Times New Roman" w:cs="Times New Roman"/>
          <w:sz w:val="26"/>
          <w:szCs w:val="26"/>
        </w:rPr>
        <w:t xml:space="preserve"> «Технический регламент о безопасности зданий и сооружений»;</w:t>
      </w:r>
    </w:p>
    <w:p w:rsidR="001E52A6" w:rsidRPr="00481559" w:rsidRDefault="001E52A6" w:rsidP="000B0FEB">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22 июля 2008 г. № </w:t>
      </w:r>
      <w:hyperlink r:id="rId20" w:tooltip="Технический регламент о требованиях пожарной безопасности" w:history="1">
        <w:r w:rsidRPr="00481559">
          <w:rPr>
            <w:rFonts w:ascii="Times New Roman" w:eastAsia="Times New Roman" w:hAnsi="Times New Roman" w:cs="Times New Roman"/>
            <w:sz w:val="26"/>
            <w:szCs w:val="26"/>
          </w:rPr>
          <w:t>123-ФЗ</w:t>
        </w:r>
      </w:hyperlink>
      <w:r w:rsidRPr="00481559">
        <w:rPr>
          <w:rFonts w:ascii="Times New Roman" w:eastAsia="Times New Roman" w:hAnsi="Times New Roman" w:cs="Times New Roman"/>
          <w:sz w:val="26"/>
          <w:szCs w:val="26"/>
        </w:rPr>
        <w:t xml:space="preserve"> «Технический регламент о требованиях пожарной безопасности»;</w:t>
      </w:r>
    </w:p>
    <w:p w:rsidR="001E52A6" w:rsidRPr="00481559" w:rsidRDefault="001E52A6" w:rsidP="000B0FEB">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21 июля 1997 г. № </w:t>
      </w:r>
      <w:hyperlink r:id="rId21" w:tooltip="О промышленной безопасности опасных производственных объектов" w:history="1">
        <w:r w:rsidRPr="00481559">
          <w:rPr>
            <w:rFonts w:ascii="Times New Roman" w:eastAsia="Times New Roman" w:hAnsi="Times New Roman" w:cs="Times New Roman"/>
            <w:sz w:val="26"/>
            <w:szCs w:val="26"/>
          </w:rPr>
          <w:t>116-ФЗ</w:t>
        </w:r>
      </w:hyperlink>
      <w:r w:rsidRPr="00481559">
        <w:rPr>
          <w:rFonts w:ascii="Times New Roman" w:eastAsia="Times New Roman" w:hAnsi="Times New Roman" w:cs="Times New Roman"/>
          <w:sz w:val="26"/>
          <w:szCs w:val="26"/>
        </w:rPr>
        <w:t xml:space="preserve"> «О промышленной безопасности опасных производственных объектов»;</w:t>
      </w:r>
    </w:p>
    <w:p w:rsidR="001E52A6" w:rsidRPr="00481559" w:rsidRDefault="001E52A6" w:rsidP="000B0FEB">
      <w:pPr>
        <w:shd w:val="clear" w:color="auto" w:fill="FFFFFF"/>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23 ноября 2009 г. № </w:t>
      </w:r>
      <w:hyperlink r:id="rId22" w:tooltip="Об энергосбережении и о повышении энергетической эффективности и о внесении изменений в отдельные законодательные акты Российской Федерации" w:history="1">
        <w:r w:rsidRPr="00481559">
          <w:rPr>
            <w:rFonts w:ascii="Times New Roman" w:eastAsia="Times New Roman" w:hAnsi="Times New Roman" w:cs="Times New Roman"/>
            <w:sz w:val="26"/>
            <w:szCs w:val="26"/>
          </w:rPr>
          <w:t>261-ФЗ</w:t>
        </w:r>
      </w:hyperlink>
      <w:r w:rsidRPr="00481559">
        <w:rPr>
          <w:rFonts w:ascii="Times New Roman" w:eastAsia="Times New Roman" w:hAnsi="Times New Roman" w:cs="Times New Roman"/>
          <w:sz w:val="26"/>
          <w:szCs w:val="26"/>
        </w:rPr>
        <w:t xml:space="preserve"> «Об энергосбережении и о повышении </w:t>
      </w:r>
      <w:r w:rsidR="00684B6E" w:rsidRPr="00481559">
        <w:rPr>
          <w:rFonts w:ascii="Times New Roman" w:eastAsia="Times New Roman" w:hAnsi="Times New Roman" w:cs="Times New Roman"/>
          <w:sz w:val="26"/>
          <w:szCs w:val="26"/>
        </w:rPr>
        <w:t>энергетической эффективности,</w:t>
      </w:r>
      <w:r w:rsidRPr="00481559">
        <w:rPr>
          <w:rFonts w:ascii="Times New Roman" w:eastAsia="Times New Roman" w:hAnsi="Times New Roman" w:cs="Times New Roman"/>
          <w:sz w:val="26"/>
          <w:szCs w:val="26"/>
        </w:rPr>
        <w:t xml:space="preserve"> и о внесении изменений в отдельные законодательные акты Российской Федерации»;</w:t>
      </w:r>
    </w:p>
    <w:p w:rsidR="001E52A6" w:rsidRPr="00481559" w:rsidRDefault="001E52A6" w:rsidP="000B0FEB">
      <w:pPr>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t xml:space="preserve">Федеральный закон от №131-ФЗ «Об общих принципах организации местного самоуправления в Российской Федерации»; </w:t>
      </w:r>
    </w:p>
    <w:p w:rsidR="001E52A6" w:rsidRPr="00481559" w:rsidRDefault="001E52A6" w:rsidP="000B0FEB">
      <w:pPr>
        <w:spacing w:after="0" w:line="276" w:lineRule="auto"/>
        <w:ind w:firstLine="709"/>
        <w:jc w:val="both"/>
        <w:rPr>
          <w:rFonts w:ascii="Times New Roman" w:eastAsia="Times New Roman" w:hAnsi="Times New Roman" w:cs="Times New Roman"/>
          <w:sz w:val="26"/>
          <w:szCs w:val="26"/>
        </w:rPr>
      </w:pPr>
      <w:r w:rsidRPr="00481559">
        <w:rPr>
          <w:rFonts w:ascii="Times New Roman" w:eastAsia="Times New Roman" w:hAnsi="Times New Roman" w:cs="Times New Roman"/>
          <w:sz w:val="26"/>
          <w:szCs w:val="26"/>
        </w:rPr>
        <w:lastRenderedPageBreak/>
        <w:t>Закон Оренбургской области от 16 марта 2007 года N 1037/233-IV-ОЗ «О градостроительной деятельности на территории Оренбургской области»;</w:t>
      </w:r>
    </w:p>
    <w:p w:rsidR="001E52A6" w:rsidRPr="00481559" w:rsidRDefault="001E52A6" w:rsidP="000B0FEB">
      <w:pPr>
        <w:spacing w:after="0" w:line="276" w:lineRule="auto"/>
        <w:ind w:firstLine="709"/>
        <w:jc w:val="both"/>
        <w:rPr>
          <w:rFonts w:ascii="Times New Roman" w:eastAsia="Times New Roman" w:hAnsi="Times New Roman" w:cs="Times New Roman"/>
          <w:bCs/>
          <w:sz w:val="26"/>
          <w:szCs w:val="26"/>
        </w:rPr>
      </w:pPr>
      <w:r w:rsidRPr="00481559">
        <w:rPr>
          <w:rFonts w:ascii="Times New Roman" w:eastAsia="Times New Roman" w:hAnsi="Times New Roman" w:cs="Times New Roman"/>
          <w:bCs/>
          <w:sz w:val="26"/>
          <w:szCs w:val="26"/>
        </w:rPr>
        <w:t xml:space="preserve">Постановление Правительства Оренбургской области от 7 июля </w:t>
      </w:r>
      <w:smartTag w:uri="urn:schemas-microsoft-com:office:smarttags" w:element="metricconverter">
        <w:smartTagPr>
          <w:attr w:name="ProductID" w:val="2011 г"/>
        </w:smartTagPr>
        <w:r w:rsidRPr="00481559">
          <w:rPr>
            <w:rFonts w:ascii="Times New Roman" w:eastAsia="Times New Roman" w:hAnsi="Times New Roman" w:cs="Times New Roman"/>
            <w:bCs/>
            <w:sz w:val="26"/>
            <w:szCs w:val="26"/>
          </w:rPr>
          <w:t>2011 г</w:t>
        </w:r>
      </w:smartTag>
      <w:r w:rsidRPr="00481559">
        <w:rPr>
          <w:rFonts w:ascii="Times New Roman" w:eastAsia="Times New Roman" w:hAnsi="Times New Roman" w:cs="Times New Roman"/>
          <w:bCs/>
          <w:sz w:val="26"/>
          <w:szCs w:val="26"/>
        </w:rPr>
        <w:t>. N 579-п "Об утверждении схемы территориального планирования Оренбургской области" (с изменениями и дополнениями);</w:t>
      </w:r>
    </w:p>
    <w:p w:rsidR="001E52A6" w:rsidRPr="00481559" w:rsidRDefault="00684B6E" w:rsidP="00C348D1">
      <w:pPr>
        <w:spacing w:after="0" w:line="276" w:lineRule="auto"/>
        <w:ind w:firstLine="851"/>
        <w:jc w:val="both"/>
        <w:rPr>
          <w:rFonts w:ascii="Times New Roman" w:eastAsia="Times New Roman" w:hAnsi="Times New Roman" w:cs="Times New Roman"/>
          <w:sz w:val="26"/>
          <w:szCs w:val="26"/>
          <w:lang w:eastAsia="ar-SA" w:bidi="en-US"/>
        </w:rPr>
      </w:pPr>
      <w:r w:rsidRPr="00481559">
        <w:rPr>
          <w:rFonts w:ascii="Times New Roman" w:eastAsia="Times New Roman" w:hAnsi="Times New Roman" w:cs="Times New Roman"/>
          <w:bCs/>
          <w:sz w:val="26"/>
          <w:szCs w:val="26"/>
        </w:rPr>
        <w:t xml:space="preserve">Постановление Правительства Оренбургской области от 25.02.2015 г. № 121-п «О памятниках природы областного значения Оренбургской области» </w:t>
      </w:r>
      <w:r w:rsidR="00771FAB" w:rsidRPr="00481559">
        <w:rPr>
          <w:rFonts w:ascii="Times New Roman" w:eastAsia="Times New Roman" w:hAnsi="Times New Roman" w:cs="Times New Roman"/>
          <w:spacing w:val="2"/>
          <w:sz w:val="26"/>
          <w:szCs w:val="26"/>
        </w:rPr>
        <w:t>(</w:t>
      </w:r>
      <w:r w:rsidRPr="00481559">
        <w:rPr>
          <w:rFonts w:ascii="Times New Roman" w:eastAsia="Times New Roman" w:hAnsi="Times New Roman" w:cs="Times New Roman"/>
          <w:spacing w:val="2"/>
          <w:sz w:val="26"/>
          <w:szCs w:val="26"/>
        </w:rPr>
        <w:t>с изменениями на 18 января 2021 года</w:t>
      </w:r>
      <w:r w:rsidR="00771FAB" w:rsidRPr="00481559">
        <w:rPr>
          <w:rFonts w:ascii="Times New Roman" w:eastAsia="Times New Roman" w:hAnsi="Times New Roman" w:cs="Times New Roman"/>
          <w:spacing w:val="2"/>
          <w:sz w:val="26"/>
          <w:szCs w:val="26"/>
        </w:rPr>
        <w:t>)</w:t>
      </w:r>
      <w:r w:rsidRPr="00481559">
        <w:rPr>
          <w:rFonts w:ascii="Times New Roman" w:eastAsia="Times New Roman" w:hAnsi="Times New Roman" w:cs="Times New Roman"/>
          <w:spacing w:val="2"/>
          <w:sz w:val="26"/>
          <w:szCs w:val="26"/>
        </w:rPr>
        <w:t>.</w:t>
      </w:r>
    </w:p>
    <w:p w:rsidR="001E52A6" w:rsidRDefault="001E52A6" w:rsidP="000B0FEB">
      <w:pPr>
        <w:spacing w:after="0" w:line="276" w:lineRule="auto"/>
        <w:jc w:val="both"/>
        <w:rPr>
          <w:rFonts w:ascii="Times New Roman" w:eastAsia="Times New Roman" w:hAnsi="Times New Roman" w:cs="Times New Roman"/>
          <w:sz w:val="24"/>
          <w:szCs w:val="24"/>
          <w:lang w:eastAsia="ar-SA" w:bidi="en-US"/>
        </w:rPr>
      </w:pPr>
    </w:p>
    <w:p w:rsidR="001E52A6" w:rsidRPr="00822A93" w:rsidRDefault="00203C3B" w:rsidP="00F6295F">
      <w:pPr>
        <w:spacing w:line="276" w:lineRule="auto"/>
        <w:rPr>
          <w:b/>
          <w:color w:val="1F3864" w:themeColor="accent5" w:themeShade="80"/>
          <w:sz w:val="32"/>
          <w:szCs w:val="32"/>
        </w:rPr>
      </w:pPr>
      <w:r>
        <w:rPr>
          <w:rFonts w:ascii="Times New Roman" w:eastAsia="Times New Roman" w:hAnsi="Times New Roman" w:cs="Times New Roman"/>
          <w:sz w:val="24"/>
          <w:szCs w:val="24"/>
          <w:lang w:eastAsia="ar-SA" w:bidi="en-US"/>
        </w:rPr>
        <w:br w:type="page"/>
      </w:r>
      <w:bookmarkStart w:id="1" w:name="_Toc6396350"/>
      <w:r w:rsidR="001E52A6" w:rsidRPr="007D336D">
        <w:rPr>
          <w:b/>
          <w:color w:val="1F3864" w:themeColor="accent5" w:themeShade="80"/>
          <w:sz w:val="28"/>
        </w:rPr>
        <w:lastRenderedPageBreak/>
        <w:t>СОСТАВ</w:t>
      </w:r>
      <w:r w:rsidR="001E52A6" w:rsidRPr="00822A93">
        <w:rPr>
          <w:b/>
          <w:color w:val="1F3864" w:themeColor="accent5" w:themeShade="80"/>
          <w:sz w:val="32"/>
          <w:szCs w:val="32"/>
        </w:rPr>
        <w:t>:</w:t>
      </w:r>
      <w:bookmarkEnd w:id="1"/>
    </w:p>
    <w:p w:rsidR="00203C3B" w:rsidRPr="00481559" w:rsidRDefault="001E52A6" w:rsidP="00F12C6A">
      <w:pPr>
        <w:autoSpaceDE w:val="0"/>
        <w:autoSpaceDN w:val="0"/>
        <w:adjustRightInd w:val="0"/>
        <w:spacing w:after="0" w:line="240" w:lineRule="auto"/>
        <w:ind w:firstLine="851"/>
        <w:contextualSpacing/>
        <w:jc w:val="both"/>
        <w:rPr>
          <w:rFonts w:ascii="Times New Roman" w:eastAsia="Times New Roman" w:hAnsi="Times New Roman" w:cs="Times New Roman"/>
          <w:b/>
          <w:color w:val="000000"/>
          <w:sz w:val="26"/>
          <w:szCs w:val="26"/>
          <w:lang w:eastAsia="ru-RU"/>
        </w:rPr>
      </w:pPr>
      <w:r w:rsidRPr="00E904C4">
        <w:rPr>
          <w:b/>
          <w:color w:val="000000"/>
          <w:sz w:val="28"/>
          <w:szCs w:val="28"/>
        </w:rPr>
        <w:t xml:space="preserve"> </w:t>
      </w:r>
      <w:r w:rsidR="00203C3B" w:rsidRPr="00481559">
        <w:rPr>
          <w:rFonts w:ascii="Times New Roman" w:eastAsia="Times New Roman" w:hAnsi="Times New Roman" w:cs="Times New Roman"/>
          <w:b/>
          <w:color w:val="000000"/>
          <w:sz w:val="26"/>
          <w:szCs w:val="26"/>
          <w:lang w:eastAsia="ru-RU"/>
        </w:rPr>
        <w:t>ГЕНЕРАЛЬНЫЙ ПЛАН (утверждаемая часть)</w:t>
      </w:r>
    </w:p>
    <w:p w:rsidR="007F368A" w:rsidRPr="00481559" w:rsidRDefault="007F368A" w:rsidP="00F12C6A">
      <w:pPr>
        <w:autoSpaceDE w:val="0"/>
        <w:autoSpaceDN w:val="0"/>
        <w:adjustRightInd w:val="0"/>
        <w:spacing w:after="0" w:line="240" w:lineRule="auto"/>
        <w:ind w:firstLine="851"/>
        <w:contextualSpacing/>
        <w:jc w:val="both"/>
        <w:rPr>
          <w:rFonts w:ascii="Times New Roman" w:eastAsia="Times New Roman" w:hAnsi="Times New Roman" w:cs="Times New Roman"/>
          <w:b/>
          <w:color w:val="000000"/>
          <w:sz w:val="26"/>
          <w:szCs w:val="26"/>
          <w:lang w:eastAsia="ru-RU"/>
        </w:rPr>
      </w:pPr>
    </w:p>
    <w:p w:rsidR="00203C3B" w:rsidRPr="00B50BEF" w:rsidRDefault="00203C3B" w:rsidP="007F368A">
      <w:pPr>
        <w:autoSpaceDE w:val="0"/>
        <w:autoSpaceDN w:val="0"/>
        <w:adjustRightInd w:val="0"/>
        <w:ind w:firstLine="851"/>
        <w:jc w:val="both"/>
        <w:rPr>
          <w:rFonts w:ascii="Times New Roman" w:hAnsi="Times New Roman" w:cs="Times New Roman"/>
          <w:color w:val="000000"/>
          <w:sz w:val="26"/>
          <w:szCs w:val="26"/>
        </w:rPr>
      </w:pPr>
      <w:r w:rsidRPr="00B50BEF">
        <w:rPr>
          <w:rFonts w:ascii="Times New Roman" w:hAnsi="Times New Roman" w:cs="Times New Roman"/>
          <w:color w:val="000000"/>
          <w:sz w:val="26"/>
          <w:szCs w:val="26"/>
        </w:rPr>
        <w:t>1) Положение о территориальном планировании;</w:t>
      </w:r>
    </w:p>
    <w:p w:rsidR="00056B1C" w:rsidRPr="00B50BEF" w:rsidRDefault="00203C3B" w:rsidP="007F368A">
      <w:pPr>
        <w:autoSpaceDE w:val="0"/>
        <w:autoSpaceDN w:val="0"/>
        <w:adjustRightInd w:val="0"/>
        <w:ind w:firstLine="851"/>
        <w:jc w:val="both"/>
        <w:rPr>
          <w:rFonts w:ascii="Times New Roman" w:hAnsi="Times New Roman" w:cs="Times New Roman"/>
          <w:color w:val="000000"/>
          <w:sz w:val="26"/>
          <w:szCs w:val="26"/>
        </w:rPr>
      </w:pPr>
      <w:r w:rsidRPr="00B50BEF">
        <w:rPr>
          <w:rFonts w:ascii="Times New Roman" w:hAnsi="Times New Roman" w:cs="Times New Roman"/>
          <w:color w:val="000000"/>
          <w:sz w:val="26"/>
          <w:szCs w:val="26"/>
        </w:rPr>
        <w:t>2)</w:t>
      </w:r>
      <w:r w:rsidR="00056B1C" w:rsidRPr="00B50BEF">
        <w:rPr>
          <w:rFonts w:ascii="Times New Roman" w:hAnsi="Times New Roman" w:cs="Times New Roman"/>
          <w:color w:val="000000"/>
          <w:sz w:val="26"/>
          <w:szCs w:val="26"/>
        </w:rPr>
        <w:t xml:space="preserve"> Карта границ </w:t>
      </w:r>
      <w:r w:rsidR="007F368A" w:rsidRPr="00B50BEF">
        <w:rPr>
          <w:rFonts w:ascii="Times New Roman" w:hAnsi="Times New Roman" w:cs="Times New Roman"/>
          <w:color w:val="000000"/>
          <w:sz w:val="26"/>
          <w:szCs w:val="26"/>
        </w:rPr>
        <w:t>населенных пунктов,</w:t>
      </w:r>
      <w:r w:rsidR="00056B1C" w:rsidRPr="00B50BEF">
        <w:rPr>
          <w:rFonts w:ascii="Times New Roman" w:hAnsi="Times New Roman" w:cs="Times New Roman"/>
          <w:color w:val="000000"/>
          <w:sz w:val="26"/>
          <w:szCs w:val="26"/>
        </w:rPr>
        <w:t xml:space="preserve"> входящих в состав поселения М </w:t>
      </w:r>
      <w:r w:rsidR="00056B1C" w:rsidRPr="00B50BEF">
        <w:rPr>
          <w:rFonts w:ascii="Times New Roman" w:hAnsi="Times New Roman" w:cs="Times New Roman"/>
          <w:sz w:val="26"/>
          <w:szCs w:val="26"/>
        </w:rPr>
        <w:t>1:25000</w:t>
      </w:r>
      <w:r w:rsidR="00F6295F">
        <w:rPr>
          <w:rFonts w:ascii="Times New Roman" w:hAnsi="Times New Roman" w:cs="Times New Roman"/>
          <w:sz w:val="26"/>
          <w:szCs w:val="26"/>
        </w:rPr>
        <w:t xml:space="preserve">, </w:t>
      </w:r>
      <w:r w:rsidR="005A71E9">
        <w:rPr>
          <w:rFonts w:ascii="Times New Roman" w:hAnsi="Times New Roman" w:cs="Times New Roman"/>
          <w:sz w:val="26"/>
          <w:szCs w:val="26"/>
        </w:rPr>
        <w:t>М 1</w:t>
      </w:r>
      <w:r w:rsidR="00F6295F">
        <w:rPr>
          <w:rFonts w:ascii="Times New Roman" w:hAnsi="Times New Roman" w:cs="Times New Roman"/>
          <w:sz w:val="26"/>
          <w:szCs w:val="26"/>
        </w:rPr>
        <w:t>:5000</w:t>
      </w:r>
      <w:r w:rsidR="00056B1C" w:rsidRPr="00B50BEF">
        <w:rPr>
          <w:rFonts w:ascii="Times New Roman" w:hAnsi="Times New Roman" w:cs="Times New Roman"/>
          <w:color w:val="000000"/>
          <w:sz w:val="26"/>
          <w:szCs w:val="26"/>
        </w:rPr>
        <w:t>;</w:t>
      </w:r>
    </w:p>
    <w:p w:rsidR="005C6065" w:rsidRPr="00B50BEF" w:rsidRDefault="00056B1C" w:rsidP="007F368A">
      <w:pPr>
        <w:autoSpaceDE w:val="0"/>
        <w:autoSpaceDN w:val="0"/>
        <w:adjustRightInd w:val="0"/>
        <w:ind w:firstLine="851"/>
        <w:jc w:val="both"/>
        <w:rPr>
          <w:rFonts w:ascii="Times New Roman" w:hAnsi="Times New Roman" w:cs="Times New Roman"/>
          <w:sz w:val="26"/>
          <w:szCs w:val="26"/>
        </w:rPr>
      </w:pPr>
      <w:r w:rsidRPr="00B50BEF">
        <w:rPr>
          <w:rFonts w:ascii="Times New Roman" w:hAnsi="Times New Roman" w:cs="Times New Roman"/>
          <w:color w:val="000000"/>
          <w:sz w:val="26"/>
          <w:szCs w:val="26"/>
        </w:rPr>
        <w:t xml:space="preserve">3) </w:t>
      </w:r>
      <w:r w:rsidR="00203C3B" w:rsidRPr="00B50BEF">
        <w:rPr>
          <w:rFonts w:ascii="Times New Roman" w:hAnsi="Times New Roman" w:cs="Times New Roman"/>
          <w:color w:val="000000"/>
          <w:sz w:val="26"/>
          <w:szCs w:val="26"/>
        </w:rPr>
        <w:t xml:space="preserve">Карта планируемого размещения объектов местного значения </w:t>
      </w:r>
      <w:r w:rsidR="00552FF5" w:rsidRPr="00B50BEF">
        <w:rPr>
          <w:rFonts w:ascii="Times New Roman" w:hAnsi="Times New Roman" w:cs="Times New Roman"/>
          <w:color w:val="000000"/>
          <w:sz w:val="26"/>
          <w:szCs w:val="26"/>
        </w:rPr>
        <w:t>М 1:25000</w:t>
      </w:r>
      <w:r w:rsidR="007F368A" w:rsidRPr="00B50BEF">
        <w:rPr>
          <w:rFonts w:ascii="Times New Roman" w:hAnsi="Times New Roman" w:cs="Times New Roman"/>
          <w:color w:val="000000"/>
          <w:sz w:val="26"/>
          <w:szCs w:val="26"/>
        </w:rPr>
        <w:t>, М</w:t>
      </w:r>
      <w:r w:rsidR="005C6065" w:rsidRPr="00B50BEF">
        <w:rPr>
          <w:rFonts w:ascii="Times New Roman" w:hAnsi="Times New Roman" w:cs="Times New Roman"/>
          <w:color w:val="000000"/>
          <w:sz w:val="26"/>
          <w:szCs w:val="26"/>
        </w:rPr>
        <w:t xml:space="preserve"> 1:5000;</w:t>
      </w:r>
    </w:p>
    <w:p w:rsidR="005C6065" w:rsidRPr="00481559" w:rsidRDefault="005C6065" w:rsidP="007F368A">
      <w:pPr>
        <w:autoSpaceDE w:val="0"/>
        <w:autoSpaceDN w:val="0"/>
        <w:adjustRightInd w:val="0"/>
        <w:ind w:firstLine="851"/>
        <w:jc w:val="both"/>
        <w:rPr>
          <w:rFonts w:ascii="Times New Roman" w:hAnsi="Times New Roman" w:cs="Times New Roman"/>
          <w:sz w:val="26"/>
          <w:szCs w:val="26"/>
        </w:rPr>
      </w:pPr>
      <w:r w:rsidRPr="00B50BEF">
        <w:rPr>
          <w:rFonts w:ascii="Times New Roman" w:hAnsi="Times New Roman" w:cs="Times New Roman"/>
          <w:color w:val="000000"/>
          <w:sz w:val="26"/>
          <w:szCs w:val="26"/>
        </w:rPr>
        <w:t>4</w:t>
      </w:r>
      <w:r w:rsidR="00203C3B" w:rsidRPr="00B50BEF">
        <w:rPr>
          <w:rFonts w:ascii="Times New Roman" w:hAnsi="Times New Roman" w:cs="Times New Roman"/>
          <w:color w:val="000000"/>
          <w:sz w:val="26"/>
          <w:szCs w:val="26"/>
        </w:rPr>
        <w:t xml:space="preserve">)  Карта функциональных зон поселения </w:t>
      </w:r>
      <w:r w:rsidR="007F368A" w:rsidRPr="00481559">
        <w:rPr>
          <w:rFonts w:ascii="Times New Roman" w:eastAsia="Times New Roman" w:hAnsi="Times New Roman" w:cs="Times New Roman"/>
          <w:sz w:val="26"/>
          <w:szCs w:val="26"/>
        </w:rPr>
        <w:t>М</w:t>
      </w:r>
      <w:r w:rsidR="00C824F9" w:rsidRPr="00481559">
        <w:rPr>
          <w:rFonts w:ascii="Times New Roman" w:hAnsi="Times New Roman" w:cs="Times New Roman"/>
          <w:color w:val="000000"/>
          <w:sz w:val="26"/>
          <w:szCs w:val="26"/>
        </w:rPr>
        <w:t xml:space="preserve"> 1:25000</w:t>
      </w:r>
      <w:r w:rsidR="007F368A" w:rsidRPr="00481559">
        <w:rPr>
          <w:rFonts w:ascii="Times New Roman" w:hAnsi="Times New Roman" w:cs="Times New Roman"/>
          <w:color w:val="000000"/>
          <w:sz w:val="26"/>
          <w:szCs w:val="26"/>
        </w:rPr>
        <w:t>, М</w:t>
      </w:r>
      <w:r w:rsidR="00C824F9" w:rsidRPr="00481559">
        <w:rPr>
          <w:rFonts w:ascii="Times New Roman" w:hAnsi="Times New Roman" w:cs="Times New Roman"/>
          <w:color w:val="000000"/>
          <w:sz w:val="26"/>
          <w:szCs w:val="26"/>
        </w:rPr>
        <w:t xml:space="preserve"> 1:5000.</w:t>
      </w:r>
    </w:p>
    <w:p w:rsidR="00203C3B" w:rsidRPr="00481559" w:rsidRDefault="00203C3B" w:rsidP="00F12C6A">
      <w:pPr>
        <w:autoSpaceDE w:val="0"/>
        <w:autoSpaceDN w:val="0"/>
        <w:adjustRightInd w:val="0"/>
        <w:spacing w:after="0" w:line="276" w:lineRule="auto"/>
        <w:ind w:firstLine="851"/>
        <w:contextualSpacing/>
        <w:jc w:val="both"/>
        <w:rPr>
          <w:rFonts w:ascii="Times New Roman" w:eastAsia="Times New Roman" w:hAnsi="Times New Roman" w:cs="Times New Roman"/>
          <w:b/>
          <w:color w:val="000000"/>
          <w:sz w:val="26"/>
          <w:szCs w:val="26"/>
          <w:lang w:eastAsia="ru-RU"/>
        </w:rPr>
      </w:pPr>
      <w:r w:rsidRPr="00481559">
        <w:rPr>
          <w:rFonts w:ascii="Times New Roman" w:eastAsia="Times New Roman" w:hAnsi="Times New Roman" w:cs="Times New Roman"/>
          <w:b/>
          <w:color w:val="000000"/>
          <w:sz w:val="26"/>
          <w:szCs w:val="26"/>
          <w:lang w:eastAsia="ru-RU"/>
        </w:rPr>
        <w:t>МАТЕРИАЛЫ ПО ОБОСНОВАНИЮ</w:t>
      </w:r>
    </w:p>
    <w:p w:rsidR="007F368A" w:rsidRPr="00481559" w:rsidRDefault="007F368A" w:rsidP="00F12C6A">
      <w:pPr>
        <w:autoSpaceDE w:val="0"/>
        <w:autoSpaceDN w:val="0"/>
        <w:adjustRightInd w:val="0"/>
        <w:spacing w:after="0" w:line="276" w:lineRule="auto"/>
        <w:ind w:firstLine="851"/>
        <w:contextualSpacing/>
        <w:jc w:val="both"/>
        <w:rPr>
          <w:rFonts w:ascii="Times New Roman" w:eastAsia="Times New Roman" w:hAnsi="Times New Roman" w:cs="Times New Roman"/>
          <w:b/>
          <w:color w:val="000000"/>
          <w:sz w:val="26"/>
          <w:szCs w:val="26"/>
          <w:lang w:eastAsia="ru-RU"/>
        </w:rPr>
      </w:pPr>
    </w:p>
    <w:p w:rsidR="00552FF5" w:rsidRPr="00481559" w:rsidRDefault="00FD3305" w:rsidP="000C06B2">
      <w:pPr>
        <w:numPr>
          <w:ilvl w:val="0"/>
          <w:numId w:val="1"/>
        </w:numPr>
        <w:autoSpaceDE w:val="0"/>
        <w:autoSpaceDN w:val="0"/>
        <w:adjustRightInd w:val="0"/>
        <w:spacing w:after="0" w:line="276" w:lineRule="auto"/>
        <w:ind w:left="0" w:firstLine="851"/>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Материалы по обоснованию (т</w:t>
      </w:r>
      <w:r w:rsidR="00552FF5" w:rsidRPr="00481559">
        <w:rPr>
          <w:rFonts w:ascii="Times New Roman" w:eastAsia="Times New Roman" w:hAnsi="Times New Roman" w:cs="Times New Roman"/>
          <w:sz w:val="26"/>
          <w:szCs w:val="26"/>
          <w:lang w:eastAsia="ru-RU"/>
        </w:rPr>
        <w:t>екстовая часть</w:t>
      </w:r>
      <w:r>
        <w:rPr>
          <w:rFonts w:ascii="Times New Roman" w:eastAsia="Times New Roman" w:hAnsi="Times New Roman" w:cs="Times New Roman"/>
          <w:sz w:val="26"/>
          <w:szCs w:val="26"/>
          <w:lang w:eastAsia="ru-RU"/>
        </w:rPr>
        <w:t>)</w:t>
      </w:r>
      <w:r w:rsidR="00552FF5" w:rsidRPr="00481559">
        <w:rPr>
          <w:rFonts w:ascii="Times New Roman" w:eastAsia="Times New Roman" w:hAnsi="Times New Roman" w:cs="Times New Roman"/>
          <w:sz w:val="26"/>
          <w:szCs w:val="26"/>
          <w:lang w:eastAsia="ru-RU"/>
        </w:rPr>
        <w:t>;</w:t>
      </w:r>
    </w:p>
    <w:p w:rsidR="00B04AD8" w:rsidRPr="00481559" w:rsidRDefault="00FD3305" w:rsidP="000C06B2">
      <w:pPr>
        <w:numPr>
          <w:ilvl w:val="0"/>
          <w:numId w:val="1"/>
        </w:numPr>
        <w:autoSpaceDE w:val="0"/>
        <w:autoSpaceDN w:val="0"/>
        <w:adjustRightInd w:val="0"/>
        <w:spacing w:after="0" w:line="276" w:lineRule="auto"/>
        <w:ind w:left="0" w:firstLine="851"/>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Материалы по обоснованию в виде карт,</w:t>
      </w:r>
      <w:r w:rsidR="00C824F9" w:rsidRPr="00481559">
        <w:rPr>
          <w:rFonts w:ascii="Times New Roman" w:eastAsia="Times New Roman" w:hAnsi="Times New Roman" w:cs="Times New Roman"/>
          <w:sz w:val="26"/>
          <w:szCs w:val="26"/>
          <w:lang w:eastAsia="ru-RU"/>
        </w:rPr>
        <w:t xml:space="preserve"> М 1:25000</w:t>
      </w:r>
      <w:r w:rsidR="007F368A" w:rsidRPr="00481559">
        <w:rPr>
          <w:rFonts w:ascii="Times New Roman" w:eastAsia="Times New Roman" w:hAnsi="Times New Roman" w:cs="Times New Roman"/>
          <w:sz w:val="26"/>
          <w:szCs w:val="26"/>
          <w:lang w:eastAsia="ru-RU"/>
        </w:rPr>
        <w:t>, М</w:t>
      </w:r>
      <w:r w:rsidR="00C824F9" w:rsidRPr="00481559">
        <w:rPr>
          <w:rFonts w:ascii="Times New Roman" w:eastAsia="Times New Roman" w:hAnsi="Times New Roman" w:cs="Times New Roman"/>
          <w:sz w:val="26"/>
          <w:szCs w:val="26"/>
          <w:lang w:eastAsia="ru-RU"/>
        </w:rPr>
        <w:t xml:space="preserve"> 1:5000.</w:t>
      </w:r>
    </w:p>
    <w:p w:rsidR="00552FF5" w:rsidRPr="00481559" w:rsidRDefault="00552FF5" w:rsidP="00F12C6A">
      <w:pPr>
        <w:autoSpaceDE w:val="0"/>
        <w:autoSpaceDN w:val="0"/>
        <w:adjustRightInd w:val="0"/>
        <w:spacing w:after="0" w:line="276" w:lineRule="auto"/>
        <w:ind w:firstLine="851"/>
        <w:contextualSpacing/>
        <w:jc w:val="both"/>
        <w:rPr>
          <w:rFonts w:ascii="Times New Roman" w:eastAsia="Times New Roman" w:hAnsi="Times New Roman" w:cs="Times New Roman"/>
          <w:sz w:val="26"/>
          <w:szCs w:val="26"/>
          <w:lang w:eastAsia="ru-RU"/>
        </w:rPr>
      </w:pPr>
    </w:p>
    <w:p w:rsidR="00203C3B" w:rsidRPr="00481559" w:rsidRDefault="00203C3B" w:rsidP="00F12C6A">
      <w:pPr>
        <w:autoSpaceDE w:val="0"/>
        <w:autoSpaceDN w:val="0"/>
        <w:adjustRightInd w:val="0"/>
        <w:spacing w:after="0" w:line="276" w:lineRule="auto"/>
        <w:ind w:firstLine="851"/>
        <w:contextualSpacing/>
        <w:jc w:val="both"/>
        <w:rPr>
          <w:rFonts w:ascii="Times New Roman" w:eastAsia="Times New Roman" w:hAnsi="Times New Roman" w:cs="Times New Roman"/>
          <w:sz w:val="26"/>
          <w:szCs w:val="26"/>
          <w:lang w:eastAsia="ru-RU"/>
        </w:rPr>
      </w:pPr>
      <w:r w:rsidRPr="00481559">
        <w:rPr>
          <w:rFonts w:ascii="Times New Roman" w:eastAsia="Times New Roman" w:hAnsi="Times New Roman" w:cs="Times New Roman"/>
          <w:sz w:val="26"/>
          <w:szCs w:val="26"/>
          <w:lang w:eastAsia="ru-RU"/>
        </w:rPr>
        <w:t>Генеральный план представляется в электронном виде. Проект разработан в программной среде ГИС «</w:t>
      </w:r>
      <w:proofErr w:type="spellStart"/>
      <w:r w:rsidRPr="00481559">
        <w:rPr>
          <w:rFonts w:ascii="Times New Roman" w:eastAsia="Times New Roman" w:hAnsi="Times New Roman" w:cs="Times New Roman"/>
          <w:sz w:val="26"/>
          <w:szCs w:val="26"/>
          <w:lang w:eastAsia="ru-RU"/>
        </w:rPr>
        <w:t>MapInfo</w:t>
      </w:r>
      <w:proofErr w:type="spellEnd"/>
      <w:r w:rsidRPr="00481559">
        <w:rPr>
          <w:rFonts w:ascii="Times New Roman" w:eastAsia="Times New Roman" w:hAnsi="Times New Roman" w:cs="Times New Roman"/>
          <w:sz w:val="26"/>
          <w:szCs w:val="26"/>
          <w:lang w:eastAsia="ru-RU"/>
        </w:rPr>
        <w:t>» в составе электронных графических слоёв и связанной с ними атрибутивной базы данных.</w:t>
      </w:r>
    </w:p>
    <w:p w:rsidR="001E52A6" w:rsidRPr="00481559" w:rsidRDefault="00203C3B" w:rsidP="00F12C6A">
      <w:pPr>
        <w:pStyle w:val="a7"/>
        <w:autoSpaceDE w:val="0"/>
        <w:autoSpaceDN w:val="0"/>
        <w:adjustRightInd w:val="0"/>
        <w:ind w:left="0" w:firstLine="851"/>
        <w:jc w:val="both"/>
        <w:rPr>
          <w:rFonts w:ascii="Times New Roman" w:eastAsia="Times New Roman" w:hAnsi="Times New Roman" w:cs="Times New Roman"/>
          <w:sz w:val="26"/>
          <w:szCs w:val="26"/>
          <w:lang w:eastAsia="ru-RU"/>
        </w:rPr>
      </w:pPr>
      <w:r w:rsidRPr="00481559">
        <w:rPr>
          <w:rFonts w:ascii="Times New Roman" w:eastAsia="Times New Roman" w:hAnsi="Times New Roman" w:cs="Times New Roman"/>
          <w:sz w:val="26"/>
          <w:szCs w:val="26"/>
          <w:lang w:eastAsia="ru-RU"/>
        </w:rPr>
        <w:t>Работа выполнена авторским коллективом предприятия градостроительного проектирования ООО «ГЕОГРАД».</w:t>
      </w:r>
    </w:p>
    <w:p w:rsidR="00D932F4" w:rsidRDefault="00D932F4" w:rsidP="00F12C6A">
      <w:pPr>
        <w:ind w:firstLine="85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481559" w:rsidRPr="007D336D" w:rsidRDefault="00481559" w:rsidP="007D336D">
      <w:pPr>
        <w:keepNext/>
        <w:keepLines/>
        <w:suppressAutoHyphens/>
        <w:spacing w:before="480" w:after="240" w:line="240" w:lineRule="auto"/>
        <w:jc w:val="both"/>
        <w:outlineLvl w:val="0"/>
        <w:rPr>
          <w:rFonts w:ascii="Times New Roman" w:eastAsia="Times New Roman" w:hAnsi="Times New Roman" w:cs="Times New Roman"/>
          <w:b/>
          <w:bCs/>
          <w:caps/>
          <w:color w:val="1F3864" w:themeColor="accent5" w:themeShade="80"/>
          <w:sz w:val="28"/>
          <w:szCs w:val="28"/>
          <w:lang w:eastAsia="ru-RU"/>
        </w:rPr>
      </w:pPr>
      <w:bookmarkStart w:id="2" w:name="_Toc488920893"/>
      <w:bookmarkStart w:id="3" w:name="_Toc6396352"/>
      <w:bookmarkStart w:id="4" w:name="_Toc98344586"/>
      <w:bookmarkStart w:id="5" w:name="_Toc312530877"/>
      <w:r w:rsidRPr="007D336D">
        <w:rPr>
          <w:rFonts w:ascii="Times New Roman" w:eastAsia="Times New Roman" w:hAnsi="Times New Roman" w:cs="Times New Roman"/>
          <w:b/>
          <w:bCs/>
          <w:caps/>
          <w:color w:val="1F3864" w:themeColor="accent5" w:themeShade="80"/>
          <w:sz w:val="28"/>
          <w:szCs w:val="28"/>
          <w:lang w:eastAsia="ru-RU"/>
        </w:rPr>
        <w:lastRenderedPageBreak/>
        <w:t>1</w:t>
      </w:r>
      <w:r w:rsidR="001E52A6" w:rsidRPr="007D336D">
        <w:rPr>
          <w:rFonts w:ascii="Times New Roman" w:eastAsia="Times New Roman" w:hAnsi="Times New Roman" w:cs="Times New Roman"/>
          <w:b/>
          <w:bCs/>
          <w:caps/>
          <w:color w:val="1F3864" w:themeColor="accent5" w:themeShade="80"/>
          <w:sz w:val="28"/>
          <w:szCs w:val="28"/>
          <w:lang w:eastAsia="ru-RU"/>
        </w:rPr>
        <w:t xml:space="preserve">. </w:t>
      </w:r>
      <w:r w:rsidR="007D336D" w:rsidRPr="007D336D">
        <w:rPr>
          <w:rFonts w:ascii="Times New Roman" w:eastAsia="Times New Roman" w:hAnsi="Times New Roman" w:cs="Times New Roman"/>
          <w:b/>
          <w:bCs/>
          <w:color w:val="1F3864" w:themeColor="accent5" w:themeShade="80"/>
          <w:sz w:val="28"/>
          <w:szCs w:val="28"/>
          <w:lang w:eastAsia="ru-RU"/>
        </w:rPr>
        <w:t>Сведения о планах и программах комплексного социально-экономического развития муниципального образования</w:t>
      </w:r>
      <w:bookmarkEnd w:id="2"/>
      <w:bookmarkEnd w:id="3"/>
      <w:bookmarkEnd w:id="4"/>
    </w:p>
    <w:p w:rsidR="00481559" w:rsidRPr="00757195" w:rsidRDefault="00481559" w:rsidP="00481559">
      <w:pPr>
        <w:pStyle w:val="afffe"/>
        <w:rPr>
          <w:sz w:val="26"/>
          <w:szCs w:val="26"/>
        </w:rPr>
      </w:pPr>
      <w:r w:rsidRPr="00757195">
        <w:rPr>
          <w:sz w:val="26"/>
          <w:szCs w:val="26"/>
        </w:rPr>
        <w:t xml:space="preserve">На территории </w:t>
      </w:r>
      <w:r w:rsidR="00031AC7">
        <w:rPr>
          <w:sz w:val="26"/>
          <w:szCs w:val="26"/>
        </w:rPr>
        <w:t>Красногор</w:t>
      </w:r>
      <w:r w:rsidRPr="00757195">
        <w:rPr>
          <w:sz w:val="26"/>
          <w:szCs w:val="26"/>
        </w:rPr>
        <w:t>ского сельсовета действуют следующие программы:</w:t>
      </w:r>
    </w:p>
    <w:p w:rsidR="007001A5" w:rsidRDefault="00481559" w:rsidP="00222884">
      <w:pPr>
        <w:ind w:firstLine="851"/>
        <w:jc w:val="both"/>
        <w:rPr>
          <w:rFonts w:ascii="Times New Roman" w:eastAsia="Times New Roman" w:hAnsi="Times New Roman" w:cs="Times New Roman"/>
          <w:sz w:val="26"/>
          <w:szCs w:val="26"/>
          <w:lang w:eastAsia="ru-RU"/>
        </w:rPr>
      </w:pPr>
      <w:r w:rsidRPr="00757195">
        <w:rPr>
          <w:rFonts w:ascii="Times New Roman" w:eastAsia="Times New Roman" w:hAnsi="Times New Roman" w:cs="Times New Roman"/>
          <w:sz w:val="26"/>
          <w:szCs w:val="26"/>
          <w:lang w:eastAsia="ru-RU"/>
        </w:rPr>
        <w:t xml:space="preserve">1. </w:t>
      </w:r>
      <w:r w:rsidR="00757195" w:rsidRPr="00757195">
        <w:rPr>
          <w:rFonts w:ascii="Times New Roman" w:eastAsia="Times New Roman" w:hAnsi="Times New Roman" w:cs="Times New Roman"/>
          <w:sz w:val="26"/>
          <w:szCs w:val="26"/>
          <w:lang w:eastAsia="ru-RU"/>
        </w:rPr>
        <w:t>Муниципальная п</w:t>
      </w:r>
      <w:r w:rsidR="007001A5" w:rsidRPr="00757195">
        <w:rPr>
          <w:rFonts w:ascii="Times New Roman" w:eastAsia="Times New Roman" w:hAnsi="Times New Roman" w:cs="Times New Roman"/>
          <w:sz w:val="26"/>
          <w:szCs w:val="26"/>
          <w:lang w:eastAsia="ru-RU"/>
        </w:rPr>
        <w:t xml:space="preserve">рограмма </w:t>
      </w:r>
      <w:r w:rsidR="00222884" w:rsidRPr="00222884">
        <w:rPr>
          <w:rFonts w:ascii="Times New Roman" w:eastAsia="Times New Roman" w:hAnsi="Times New Roman" w:cs="Times New Roman"/>
          <w:sz w:val="26"/>
          <w:szCs w:val="26"/>
          <w:lang w:eastAsia="ru-RU"/>
        </w:rPr>
        <w:t>«Комплексное развитие систем транспортной инфраструктуры</w:t>
      </w:r>
      <w:r w:rsidR="00222884">
        <w:rPr>
          <w:rFonts w:ascii="Times New Roman" w:eastAsia="Times New Roman" w:hAnsi="Times New Roman" w:cs="Times New Roman"/>
          <w:sz w:val="26"/>
          <w:szCs w:val="26"/>
          <w:lang w:eastAsia="ru-RU"/>
        </w:rPr>
        <w:t xml:space="preserve"> </w:t>
      </w:r>
      <w:r w:rsidR="00222884" w:rsidRPr="00222884">
        <w:rPr>
          <w:rFonts w:ascii="Times New Roman" w:eastAsia="Times New Roman" w:hAnsi="Times New Roman" w:cs="Times New Roman"/>
          <w:sz w:val="26"/>
          <w:szCs w:val="26"/>
          <w:lang w:eastAsia="ru-RU"/>
        </w:rPr>
        <w:t>и дорожного хозяйства на территории муниципального образования Красногорский сельсовет   на 2019-2023 годы»</w:t>
      </w:r>
    </w:p>
    <w:p w:rsidR="00D932F4" w:rsidRPr="00481559" w:rsidRDefault="00481559" w:rsidP="00F07F5C">
      <w:pPr>
        <w:spacing w:after="0" w:line="240" w:lineRule="auto"/>
        <w:ind w:firstLine="851"/>
        <w:jc w:val="both"/>
        <w:rPr>
          <w:rFonts w:ascii="Times New Roman" w:eastAsia="Times New Roman" w:hAnsi="Times New Roman" w:cs="Times New Roman"/>
          <w:sz w:val="26"/>
          <w:szCs w:val="26"/>
          <w:lang w:eastAsia="ru-RU"/>
        </w:rPr>
      </w:pPr>
      <w:r w:rsidRPr="00481559">
        <w:rPr>
          <w:rFonts w:ascii="Times New Roman" w:eastAsia="Times New Roman" w:hAnsi="Times New Roman" w:cs="Times New Roman"/>
          <w:sz w:val="26"/>
          <w:szCs w:val="26"/>
          <w:lang w:eastAsia="ru-RU"/>
        </w:rPr>
        <w:t>Паспорт Программы:</w:t>
      </w:r>
    </w:p>
    <w:tbl>
      <w:tblPr>
        <w:tblW w:w="9499" w:type="dxa"/>
        <w:jc w:val="center"/>
        <w:tblCellMar>
          <w:left w:w="0" w:type="dxa"/>
          <w:right w:w="0" w:type="dxa"/>
        </w:tblCellMar>
        <w:tblLook w:val="04A0" w:firstRow="1" w:lastRow="0" w:firstColumn="1" w:lastColumn="0" w:noHBand="0" w:noVBand="1"/>
      </w:tblPr>
      <w:tblGrid>
        <w:gridCol w:w="2378"/>
        <w:gridCol w:w="7121"/>
      </w:tblGrid>
      <w:tr w:rsidR="00222884" w:rsidTr="00282134">
        <w:trPr>
          <w:trHeight w:val="790"/>
          <w:jc w:val="center"/>
        </w:trPr>
        <w:tc>
          <w:tcPr>
            <w:tcW w:w="237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22884" w:rsidRDefault="00222884" w:rsidP="00282134">
            <w:pPr>
              <w:spacing w:after="0" w:line="240" w:lineRule="auto"/>
              <w:rPr>
                <w:rFonts w:ascii="Times New Roman" w:hAnsi="Times New Roman"/>
                <w:kern w:val="2"/>
                <w:sz w:val="24"/>
                <w:szCs w:val="24"/>
              </w:rPr>
            </w:pPr>
            <w:r>
              <w:rPr>
                <w:rFonts w:ascii="Times New Roman" w:hAnsi="Times New Roman"/>
                <w:sz w:val="24"/>
                <w:szCs w:val="24"/>
              </w:rPr>
              <w:t>Наименование программы</w:t>
            </w:r>
          </w:p>
        </w:tc>
        <w:tc>
          <w:tcPr>
            <w:tcW w:w="71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22884" w:rsidRDefault="00222884" w:rsidP="00282134">
            <w:pPr>
              <w:spacing w:after="0" w:line="240" w:lineRule="auto"/>
              <w:rPr>
                <w:rFonts w:ascii="Times New Roman" w:hAnsi="Times New Roman"/>
                <w:kern w:val="2"/>
                <w:sz w:val="24"/>
                <w:szCs w:val="24"/>
              </w:rPr>
            </w:pPr>
            <w:r>
              <w:rPr>
                <w:rFonts w:ascii="Times New Roman" w:hAnsi="Times New Roman"/>
                <w:sz w:val="24"/>
                <w:szCs w:val="24"/>
              </w:rPr>
              <w:t>Муниципальная программа «Комплексное развитие систем транспортной инфраструктуры и дорожного хозяйства на территории муниципального образования Красногорский сельсовет на 2019-2023 годы» (далее – Программа)</w:t>
            </w:r>
          </w:p>
        </w:tc>
      </w:tr>
      <w:tr w:rsidR="00222884" w:rsidTr="00282134">
        <w:trPr>
          <w:trHeight w:val="424"/>
          <w:jc w:val="center"/>
        </w:trPr>
        <w:tc>
          <w:tcPr>
            <w:tcW w:w="23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22884" w:rsidRDefault="00222884" w:rsidP="00282134">
            <w:pPr>
              <w:spacing w:after="0" w:line="240" w:lineRule="auto"/>
              <w:rPr>
                <w:rFonts w:ascii="Times New Roman" w:hAnsi="Times New Roman"/>
                <w:kern w:val="2"/>
                <w:sz w:val="24"/>
                <w:szCs w:val="24"/>
              </w:rPr>
            </w:pPr>
            <w:r>
              <w:rPr>
                <w:rFonts w:ascii="Times New Roman" w:hAnsi="Times New Roman"/>
                <w:sz w:val="24"/>
                <w:szCs w:val="24"/>
              </w:rPr>
              <w:t>Основания для разработки программы</w:t>
            </w:r>
          </w:p>
        </w:tc>
        <w:tc>
          <w:tcPr>
            <w:tcW w:w="7121" w:type="dxa"/>
            <w:tcBorders>
              <w:top w:val="nil"/>
              <w:left w:val="nil"/>
              <w:bottom w:val="single" w:sz="8" w:space="0" w:color="auto"/>
              <w:right w:val="single" w:sz="8" w:space="0" w:color="auto"/>
            </w:tcBorders>
            <w:tcMar>
              <w:top w:w="0" w:type="dxa"/>
              <w:left w:w="108" w:type="dxa"/>
              <w:bottom w:w="0" w:type="dxa"/>
              <w:right w:w="108" w:type="dxa"/>
            </w:tcMar>
            <w:hideMark/>
          </w:tcPr>
          <w:p w:rsidR="00222884" w:rsidRDefault="00222884" w:rsidP="00282134">
            <w:pPr>
              <w:spacing w:after="0" w:line="240" w:lineRule="auto"/>
              <w:rPr>
                <w:rFonts w:ascii="Times New Roman" w:hAnsi="Times New Roman"/>
                <w:kern w:val="2"/>
                <w:sz w:val="24"/>
                <w:szCs w:val="24"/>
              </w:rPr>
            </w:pPr>
            <w:r>
              <w:rPr>
                <w:rFonts w:ascii="Times New Roman" w:hAnsi="Times New Roman"/>
                <w:sz w:val="24"/>
                <w:szCs w:val="24"/>
              </w:rPr>
              <w:t>- Федеральный закон от 06 октября 2003 года </w:t>
            </w:r>
            <w:hyperlink r:id="rId23" w:history="1">
              <w:r>
                <w:rPr>
                  <w:rStyle w:val="af3"/>
                  <w:color w:val="A75E2E"/>
                </w:rPr>
                <w:t>№ 131-ФЗ</w:t>
              </w:r>
            </w:hyperlink>
            <w:r>
              <w:rPr>
                <w:rFonts w:ascii="Times New Roman" w:hAnsi="Times New Roman"/>
                <w:sz w:val="24"/>
                <w:szCs w:val="24"/>
              </w:rPr>
              <w:t> «Об общих принципах организации местного самоуправления в Российской Федерации»;</w:t>
            </w:r>
          </w:p>
          <w:p w:rsidR="00222884" w:rsidRDefault="00222884" w:rsidP="00282134">
            <w:pPr>
              <w:spacing w:after="0" w:line="240" w:lineRule="auto"/>
              <w:rPr>
                <w:rFonts w:ascii="Times New Roman" w:hAnsi="Times New Roman"/>
                <w:sz w:val="24"/>
                <w:szCs w:val="24"/>
              </w:rPr>
            </w:pPr>
            <w:r>
              <w:rPr>
                <w:rFonts w:ascii="Times New Roman" w:hAnsi="Times New Roman"/>
                <w:sz w:val="24"/>
                <w:szCs w:val="24"/>
              </w:rPr>
              <w:t>- поручения Президента Российской Федерации от 17 марта 2011 года Пр-701;</w:t>
            </w:r>
          </w:p>
          <w:p w:rsidR="00222884" w:rsidRDefault="00222884" w:rsidP="00282134">
            <w:pPr>
              <w:spacing w:after="0" w:line="240" w:lineRule="auto"/>
              <w:rPr>
                <w:rFonts w:ascii="Times New Roman" w:hAnsi="Times New Roman"/>
                <w:kern w:val="2"/>
                <w:sz w:val="24"/>
                <w:szCs w:val="24"/>
              </w:rPr>
            </w:pPr>
            <w:r>
              <w:rPr>
                <w:rFonts w:ascii="Times New Roman" w:hAnsi="Times New Roman"/>
                <w:sz w:val="24"/>
                <w:szCs w:val="24"/>
              </w:rPr>
              <w:t>Федеральный закон от 29.12.2014 г. № 456-ФЗ</w:t>
            </w:r>
          </w:p>
        </w:tc>
      </w:tr>
      <w:tr w:rsidR="00222884" w:rsidTr="00282134">
        <w:trPr>
          <w:trHeight w:val="1091"/>
          <w:jc w:val="center"/>
        </w:trPr>
        <w:tc>
          <w:tcPr>
            <w:tcW w:w="23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22884" w:rsidRDefault="00222884" w:rsidP="00282134">
            <w:pPr>
              <w:spacing w:after="0" w:line="240" w:lineRule="auto"/>
              <w:rPr>
                <w:rFonts w:ascii="Times New Roman" w:hAnsi="Times New Roman"/>
                <w:kern w:val="2"/>
                <w:sz w:val="24"/>
                <w:szCs w:val="24"/>
              </w:rPr>
            </w:pPr>
            <w:r>
              <w:rPr>
                <w:rFonts w:ascii="Times New Roman" w:hAnsi="Times New Roman"/>
                <w:sz w:val="24"/>
                <w:szCs w:val="24"/>
              </w:rPr>
              <w:t>Разработчик программы</w:t>
            </w:r>
          </w:p>
        </w:tc>
        <w:tc>
          <w:tcPr>
            <w:tcW w:w="7121" w:type="dxa"/>
            <w:tcBorders>
              <w:top w:val="nil"/>
              <w:left w:val="nil"/>
              <w:bottom w:val="single" w:sz="8" w:space="0" w:color="auto"/>
              <w:right w:val="single" w:sz="8" w:space="0" w:color="auto"/>
            </w:tcBorders>
            <w:tcMar>
              <w:top w:w="0" w:type="dxa"/>
              <w:left w:w="108" w:type="dxa"/>
              <w:bottom w:w="0" w:type="dxa"/>
              <w:right w:w="108" w:type="dxa"/>
            </w:tcMar>
            <w:hideMark/>
          </w:tcPr>
          <w:p w:rsidR="00222884" w:rsidRDefault="00222884" w:rsidP="00282134">
            <w:pPr>
              <w:spacing w:after="0" w:line="240" w:lineRule="auto"/>
              <w:rPr>
                <w:rFonts w:ascii="Times New Roman" w:hAnsi="Times New Roman"/>
                <w:kern w:val="2"/>
                <w:sz w:val="24"/>
                <w:szCs w:val="24"/>
              </w:rPr>
            </w:pPr>
            <w:r>
              <w:rPr>
                <w:rFonts w:ascii="Times New Roman" w:hAnsi="Times New Roman"/>
                <w:sz w:val="24"/>
                <w:szCs w:val="24"/>
              </w:rPr>
              <w:t>Администрация муниципального образования Красногорский</w:t>
            </w:r>
            <w:r>
              <w:rPr>
                <w:rFonts w:ascii="Times New Roman" w:hAnsi="Times New Roman"/>
                <w:color w:val="000000"/>
                <w:sz w:val="24"/>
                <w:szCs w:val="24"/>
              </w:rPr>
              <w:t xml:space="preserve"> </w:t>
            </w:r>
            <w:r>
              <w:rPr>
                <w:rFonts w:ascii="Times New Roman" w:hAnsi="Times New Roman"/>
                <w:sz w:val="24"/>
                <w:szCs w:val="24"/>
              </w:rPr>
              <w:t xml:space="preserve">сельсовет </w:t>
            </w:r>
            <w:proofErr w:type="spellStart"/>
            <w:r>
              <w:rPr>
                <w:rFonts w:ascii="Times New Roman" w:hAnsi="Times New Roman"/>
                <w:sz w:val="24"/>
                <w:szCs w:val="24"/>
              </w:rPr>
              <w:t>Асекеевского</w:t>
            </w:r>
            <w:proofErr w:type="spellEnd"/>
            <w:r>
              <w:rPr>
                <w:rFonts w:ascii="Times New Roman" w:hAnsi="Times New Roman"/>
                <w:sz w:val="24"/>
                <w:szCs w:val="24"/>
              </w:rPr>
              <w:t xml:space="preserve"> района Оренбургской области</w:t>
            </w:r>
          </w:p>
        </w:tc>
      </w:tr>
      <w:tr w:rsidR="00222884" w:rsidTr="00282134">
        <w:trPr>
          <w:trHeight w:val="983"/>
          <w:jc w:val="center"/>
        </w:trPr>
        <w:tc>
          <w:tcPr>
            <w:tcW w:w="23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22884" w:rsidRDefault="00222884" w:rsidP="00282134">
            <w:pPr>
              <w:spacing w:after="0" w:line="240" w:lineRule="auto"/>
              <w:rPr>
                <w:rFonts w:ascii="Times New Roman" w:hAnsi="Times New Roman"/>
                <w:kern w:val="2"/>
                <w:sz w:val="24"/>
                <w:szCs w:val="24"/>
              </w:rPr>
            </w:pPr>
            <w:r>
              <w:rPr>
                <w:rFonts w:ascii="Times New Roman" w:hAnsi="Times New Roman"/>
                <w:sz w:val="24"/>
                <w:szCs w:val="24"/>
              </w:rPr>
              <w:t>Исполнители программы</w:t>
            </w:r>
          </w:p>
        </w:tc>
        <w:tc>
          <w:tcPr>
            <w:tcW w:w="7121" w:type="dxa"/>
            <w:tcBorders>
              <w:top w:val="nil"/>
              <w:left w:val="nil"/>
              <w:bottom w:val="single" w:sz="8" w:space="0" w:color="auto"/>
              <w:right w:val="single" w:sz="8" w:space="0" w:color="auto"/>
            </w:tcBorders>
            <w:tcMar>
              <w:top w:w="0" w:type="dxa"/>
              <w:left w:w="108" w:type="dxa"/>
              <w:bottom w:w="0" w:type="dxa"/>
              <w:right w:w="108" w:type="dxa"/>
            </w:tcMar>
            <w:hideMark/>
          </w:tcPr>
          <w:p w:rsidR="00222884" w:rsidRDefault="00222884" w:rsidP="00282134">
            <w:pPr>
              <w:spacing w:after="0" w:line="240" w:lineRule="auto"/>
              <w:rPr>
                <w:rFonts w:ascii="Times New Roman" w:hAnsi="Times New Roman"/>
                <w:kern w:val="2"/>
                <w:sz w:val="24"/>
                <w:szCs w:val="24"/>
              </w:rPr>
            </w:pPr>
            <w:r>
              <w:rPr>
                <w:rFonts w:ascii="Times New Roman" w:hAnsi="Times New Roman"/>
                <w:sz w:val="24"/>
                <w:szCs w:val="24"/>
              </w:rPr>
              <w:t>Администрация муниципального образования</w:t>
            </w:r>
            <w:r>
              <w:rPr>
                <w:rFonts w:ascii="Times New Roman" w:hAnsi="Times New Roman"/>
                <w:color w:val="000000"/>
                <w:sz w:val="24"/>
                <w:szCs w:val="24"/>
              </w:rPr>
              <w:t xml:space="preserve"> Красногорский</w:t>
            </w:r>
            <w:r>
              <w:rPr>
                <w:rFonts w:ascii="Times New Roman" w:hAnsi="Times New Roman"/>
                <w:sz w:val="24"/>
                <w:szCs w:val="24"/>
              </w:rPr>
              <w:t xml:space="preserve"> сельсовет </w:t>
            </w:r>
            <w:proofErr w:type="spellStart"/>
            <w:r>
              <w:rPr>
                <w:rFonts w:ascii="Times New Roman" w:hAnsi="Times New Roman"/>
                <w:sz w:val="24"/>
                <w:szCs w:val="24"/>
              </w:rPr>
              <w:t>Асекеевского</w:t>
            </w:r>
            <w:proofErr w:type="spellEnd"/>
            <w:r>
              <w:rPr>
                <w:rFonts w:ascii="Times New Roman" w:hAnsi="Times New Roman"/>
                <w:sz w:val="24"/>
                <w:szCs w:val="24"/>
              </w:rPr>
              <w:t xml:space="preserve"> района Оренбургской области</w:t>
            </w:r>
          </w:p>
        </w:tc>
      </w:tr>
      <w:tr w:rsidR="00222884" w:rsidTr="00282134">
        <w:trPr>
          <w:trHeight w:val="1080"/>
          <w:jc w:val="center"/>
        </w:trPr>
        <w:tc>
          <w:tcPr>
            <w:tcW w:w="23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22884" w:rsidRDefault="00222884" w:rsidP="00282134">
            <w:pPr>
              <w:spacing w:after="0" w:line="240" w:lineRule="auto"/>
              <w:rPr>
                <w:rFonts w:ascii="Times New Roman" w:hAnsi="Times New Roman"/>
                <w:kern w:val="2"/>
                <w:sz w:val="24"/>
                <w:szCs w:val="24"/>
              </w:rPr>
            </w:pPr>
            <w:r>
              <w:rPr>
                <w:rFonts w:ascii="Times New Roman" w:hAnsi="Times New Roman"/>
                <w:sz w:val="24"/>
                <w:szCs w:val="24"/>
              </w:rPr>
              <w:t>Контроль за реализацией программы</w:t>
            </w:r>
          </w:p>
        </w:tc>
        <w:tc>
          <w:tcPr>
            <w:tcW w:w="7121" w:type="dxa"/>
            <w:tcBorders>
              <w:top w:val="nil"/>
              <w:left w:val="nil"/>
              <w:bottom w:val="single" w:sz="8" w:space="0" w:color="auto"/>
              <w:right w:val="single" w:sz="8" w:space="0" w:color="auto"/>
            </w:tcBorders>
            <w:tcMar>
              <w:top w:w="0" w:type="dxa"/>
              <w:left w:w="108" w:type="dxa"/>
              <w:bottom w:w="0" w:type="dxa"/>
              <w:right w:w="108" w:type="dxa"/>
            </w:tcMar>
            <w:hideMark/>
          </w:tcPr>
          <w:p w:rsidR="00222884" w:rsidRDefault="00222884" w:rsidP="00282134">
            <w:pPr>
              <w:spacing w:after="0" w:line="240" w:lineRule="auto"/>
              <w:rPr>
                <w:rFonts w:ascii="Times New Roman" w:hAnsi="Times New Roman"/>
                <w:kern w:val="2"/>
                <w:sz w:val="24"/>
                <w:szCs w:val="24"/>
              </w:rPr>
            </w:pPr>
            <w:r>
              <w:rPr>
                <w:rFonts w:ascii="Times New Roman" w:hAnsi="Times New Roman"/>
                <w:sz w:val="24"/>
                <w:szCs w:val="24"/>
              </w:rPr>
              <w:t>Администрация муниципального образования</w:t>
            </w:r>
            <w:r>
              <w:rPr>
                <w:rFonts w:ascii="Times New Roman" w:hAnsi="Times New Roman"/>
                <w:color w:val="000000"/>
                <w:sz w:val="24"/>
                <w:szCs w:val="24"/>
              </w:rPr>
              <w:t xml:space="preserve"> Красногорский</w:t>
            </w:r>
            <w:r>
              <w:rPr>
                <w:rFonts w:ascii="Times New Roman" w:hAnsi="Times New Roman"/>
                <w:sz w:val="24"/>
                <w:szCs w:val="24"/>
              </w:rPr>
              <w:t xml:space="preserve"> сельсовет </w:t>
            </w:r>
            <w:proofErr w:type="spellStart"/>
            <w:r>
              <w:rPr>
                <w:rFonts w:ascii="Times New Roman" w:hAnsi="Times New Roman"/>
                <w:sz w:val="24"/>
                <w:szCs w:val="24"/>
              </w:rPr>
              <w:t>Асекеевского</w:t>
            </w:r>
            <w:proofErr w:type="spellEnd"/>
            <w:r>
              <w:rPr>
                <w:rFonts w:ascii="Times New Roman" w:hAnsi="Times New Roman"/>
                <w:sz w:val="24"/>
                <w:szCs w:val="24"/>
              </w:rPr>
              <w:t xml:space="preserve"> района Оренбургской области</w:t>
            </w:r>
          </w:p>
        </w:tc>
      </w:tr>
      <w:tr w:rsidR="00222884" w:rsidTr="00282134">
        <w:trPr>
          <w:trHeight w:val="1632"/>
          <w:jc w:val="center"/>
        </w:trPr>
        <w:tc>
          <w:tcPr>
            <w:tcW w:w="23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22884" w:rsidRDefault="00222884" w:rsidP="00282134">
            <w:pPr>
              <w:spacing w:after="0" w:line="240" w:lineRule="auto"/>
              <w:rPr>
                <w:rFonts w:ascii="Times New Roman" w:hAnsi="Times New Roman"/>
                <w:kern w:val="2"/>
                <w:sz w:val="24"/>
                <w:szCs w:val="24"/>
              </w:rPr>
            </w:pPr>
            <w:r>
              <w:rPr>
                <w:rFonts w:ascii="Times New Roman" w:hAnsi="Times New Roman"/>
                <w:sz w:val="24"/>
                <w:szCs w:val="24"/>
              </w:rPr>
              <w:t>Цель программы</w:t>
            </w:r>
          </w:p>
        </w:tc>
        <w:tc>
          <w:tcPr>
            <w:tcW w:w="7121" w:type="dxa"/>
            <w:tcBorders>
              <w:top w:val="nil"/>
              <w:left w:val="nil"/>
              <w:bottom w:val="single" w:sz="8" w:space="0" w:color="auto"/>
              <w:right w:val="single" w:sz="8" w:space="0" w:color="auto"/>
            </w:tcBorders>
            <w:tcMar>
              <w:top w:w="0" w:type="dxa"/>
              <w:left w:w="108" w:type="dxa"/>
              <w:bottom w:w="0" w:type="dxa"/>
              <w:right w:w="108" w:type="dxa"/>
            </w:tcMar>
            <w:hideMark/>
          </w:tcPr>
          <w:p w:rsidR="00222884" w:rsidRDefault="00222884" w:rsidP="00282134">
            <w:pPr>
              <w:spacing w:after="0" w:line="240" w:lineRule="auto"/>
              <w:rPr>
                <w:rFonts w:ascii="Times New Roman" w:hAnsi="Times New Roman"/>
                <w:kern w:val="2"/>
                <w:sz w:val="24"/>
                <w:szCs w:val="24"/>
              </w:rPr>
            </w:pPr>
            <w:r>
              <w:rPr>
                <w:rFonts w:ascii="Times New Roman" w:hAnsi="Times New Roman"/>
                <w:sz w:val="24"/>
                <w:szCs w:val="24"/>
              </w:rPr>
              <w:t> Повышение комфортности и безопасности жизнедеятельности населения и хозяйствующих субъектов на территории муниципального образования Красногорский сельсовет</w:t>
            </w:r>
          </w:p>
        </w:tc>
      </w:tr>
      <w:tr w:rsidR="00222884" w:rsidTr="00282134">
        <w:trPr>
          <w:trHeight w:val="1862"/>
          <w:jc w:val="center"/>
        </w:trPr>
        <w:tc>
          <w:tcPr>
            <w:tcW w:w="23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22884" w:rsidRDefault="00222884" w:rsidP="00282134">
            <w:pPr>
              <w:spacing w:after="0" w:line="240" w:lineRule="auto"/>
              <w:rPr>
                <w:rFonts w:ascii="Times New Roman" w:hAnsi="Times New Roman"/>
                <w:kern w:val="2"/>
                <w:sz w:val="24"/>
                <w:szCs w:val="24"/>
              </w:rPr>
            </w:pPr>
            <w:r>
              <w:rPr>
                <w:rFonts w:ascii="Times New Roman" w:hAnsi="Times New Roman"/>
                <w:sz w:val="24"/>
                <w:szCs w:val="24"/>
              </w:rPr>
              <w:t>Задачи программы</w:t>
            </w:r>
          </w:p>
        </w:tc>
        <w:tc>
          <w:tcPr>
            <w:tcW w:w="7121" w:type="dxa"/>
            <w:tcBorders>
              <w:top w:val="nil"/>
              <w:left w:val="nil"/>
              <w:bottom w:val="single" w:sz="8" w:space="0" w:color="auto"/>
              <w:right w:val="single" w:sz="8" w:space="0" w:color="auto"/>
            </w:tcBorders>
            <w:tcMar>
              <w:top w:w="0" w:type="dxa"/>
              <w:left w:w="108" w:type="dxa"/>
              <w:bottom w:w="0" w:type="dxa"/>
              <w:right w:w="108" w:type="dxa"/>
            </w:tcMar>
            <w:hideMark/>
          </w:tcPr>
          <w:p w:rsidR="00222884" w:rsidRDefault="00222884" w:rsidP="00282134">
            <w:pPr>
              <w:shd w:val="clear" w:color="auto" w:fill="FFFFFF"/>
              <w:spacing w:after="0" w:line="240" w:lineRule="auto"/>
              <w:ind w:left="37"/>
              <w:rPr>
                <w:rFonts w:ascii="Times New Roman" w:hAnsi="Times New Roman"/>
                <w:kern w:val="2"/>
                <w:sz w:val="24"/>
                <w:szCs w:val="24"/>
              </w:rPr>
            </w:pPr>
            <w:r>
              <w:rPr>
                <w:rFonts w:ascii="Times New Roman" w:hAnsi="Times New Roman"/>
                <w:spacing w:val="-2"/>
                <w:sz w:val="24"/>
                <w:szCs w:val="24"/>
              </w:rPr>
              <w:t>1. Повышение надежности системы транспортной инфраструктуры.</w:t>
            </w:r>
          </w:p>
          <w:p w:rsidR="00222884" w:rsidRDefault="00222884" w:rsidP="00282134">
            <w:pPr>
              <w:spacing w:after="0" w:line="240" w:lineRule="auto"/>
              <w:rPr>
                <w:rFonts w:ascii="Times New Roman" w:hAnsi="Times New Roman"/>
                <w:sz w:val="24"/>
                <w:szCs w:val="24"/>
              </w:rPr>
            </w:pPr>
            <w:r>
              <w:rPr>
                <w:rFonts w:ascii="Times New Roman" w:hAnsi="Times New Roman"/>
                <w:spacing w:val="-2"/>
                <w:sz w:val="24"/>
                <w:szCs w:val="24"/>
              </w:rPr>
              <w:t>2.</w:t>
            </w:r>
            <w:r>
              <w:rPr>
                <w:rFonts w:ascii="Times New Roman" w:hAnsi="Times New Roman"/>
                <w:sz w:val="24"/>
                <w:szCs w:val="24"/>
              </w:rPr>
              <w:t> Обеспечение более комфортных условий проживания населения сельского поселения, безопасности дорожного движения.</w:t>
            </w:r>
          </w:p>
          <w:p w:rsidR="00222884" w:rsidRDefault="00222884" w:rsidP="00282134">
            <w:pPr>
              <w:spacing w:after="0" w:line="240" w:lineRule="auto"/>
              <w:rPr>
                <w:rFonts w:ascii="Times New Roman" w:hAnsi="Times New Roman"/>
                <w:kern w:val="2"/>
                <w:sz w:val="24"/>
                <w:szCs w:val="24"/>
              </w:rPr>
            </w:pPr>
            <w:r>
              <w:rPr>
                <w:rFonts w:ascii="Times New Roman" w:hAnsi="Times New Roman"/>
                <w:sz w:val="24"/>
                <w:szCs w:val="24"/>
              </w:rPr>
              <w:t> </w:t>
            </w:r>
          </w:p>
        </w:tc>
      </w:tr>
      <w:tr w:rsidR="00222884" w:rsidTr="00282134">
        <w:trPr>
          <w:trHeight w:val="1002"/>
          <w:jc w:val="center"/>
        </w:trPr>
        <w:tc>
          <w:tcPr>
            <w:tcW w:w="23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22884" w:rsidRDefault="00222884" w:rsidP="00282134">
            <w:pPr>
              <w:spacing w:after="0" w:line="240" w:lineRule="auto"/>
              <w:rPr>
                <w:rFonts w:ascii="Times New Roman" w:hAnsi="Times New Roman"/>
                <w:kern w:val="2"/>
                <w:sz w:val="24"/>
                <w:szCs w:val="24"/>
              </w:rPr>
            </w:pPr>
            <w:r>
              <w:rPr>
                <w:rFonts w:ascii="Times New Roman" w:hAnsi="Times New Roman"/>
                <w:sz w:val="24"/>
                <w:szCs w:val="24"/>
              </w:rPr>
              <w:t>Сроки реализации программы</w:t>
            </w:r>
          </w:p>
        </w:tc>
        <w:tc>
          <w:tcPr>
            <w:tcW w:w="7121" w:type="dxa"/>
            <w:tcBorders>
              <w:top w:val="nil"/>
              <w:left w:val="nil"/>
              <w:bottom w:val="single" w:sz="8" w:space="0" w:color="auto"/>
              <w:right w:val="single" w:sz="8" w:space="0" w:color="auto"/>
            </w:tcBorders>
            <w:tcMar>
              <w:top w:w="0" w:type="dxa"/>
              <w:left w:w="108" w:type="dxa"/>
              <w:bottom w:w="0" w:type="dxa"/>
              <w:right w:w="108" w:type="dxa"/>
            </w:tcMar>
            <w:hideMark/>
          </w:tcPr>
          <w:p w:rsidR="00222884" w:rsidRDefault="00222884" w:rsidP="00282134">
            <w:pPr>
              <w:spacing w:after="0" w:line="240" w:lineRule="auto"/>
              <w:rPr>
                <w:rFonts w:ascii="Times New Roman" w:hAnsi="Times New Roman"/>
                <w:kern w:val="2"/>
                <w:sz w:val="24"/>
                <w:szCs w:val="24"/>
              </w:rPr>
            </w:pPr>
            <w:r>
              <w:rPr>
                <w:rFonts w:ascii="Times New Roman" w:hAnsi="Times New Roman"/>
                <w:sz w:val="24"/>
                <w:szCs w:val="24"/>
              </w:rPr>
              <w:t> </w:t>
            </w:r>
          </w:p>
          <w:p w:rsidR="00222884" w:rsidRDefault="00222884" w:rsidP="00282134">
            <w:pPr>
              <w:spacing w:after="0" w:line="240" w:lineRule="auto"/>
              <w:rPr>
                <w:rFonts w:ascii="Times New Roman" w:hAnsi="Times New Roman"/>
                <w:kern w:val="2"/>
                <w:sz w:val="24"/>
                <w:szCs w:val="24"/>
              </w:rPr>
            </w:pPr>
            <w:r>
              <w:rPr>
                <w:rFonts w:ascii="Times New Roman" w:hAnsi="Times New Roman"/>
                <w:sz w:val="24"/>
                <w:szCs w:val="24"/>
              </w:rPr>
              <w:t>2019-2023 годы</w:t>
            </w:r>
          </w:p>
        </w:tc>
      </w:tr>
      <w:tr w:rsidR="00222884" w:rsidTr="00282134">
        <w:trPr>
          <w:trHeight w:val="776"/>
          <w:jc w:val="center"/>
        </w:trPr>
        <w:tc>
          <w:tcPr>
            <w:tcW w:w="23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22884" w:rsidRDefault="00222884" w:rsidP="00282134">
            <w:pPr>
              <w:spacing w:after="0" w:line="240" w:lineRule="auto"/>
              <w:rPr>
                <w:rFonts w:ascii="Times New Roman" w:hAnsi="Times New Roman"/>
                <w:kern w:val="2"/>
                <w:sz w:val="24"/>
                <w:szCs w:val="24"/>
              </w:rPr>
            </w:pPr>
            <w:r>
              <w:rPr>
                <w:rFonts w:ascii="Times New Roman" w:hAnsi="Times New Roman"/>
                <w:sz w:val="24"/>
                <w:szCs w:val="24"/>
              </w:rPr>
              <w:t>Объемы и источники финансирования</w:t>
            </w:r>
          </w:p>
        </w:tc>
        <w:tc>
          <w:tcPr>
            <w:tcW w:w="7121" w:type="dxa"/>
            <w:tcBorders>
              <w:top w:val="nil"/>
              <w:left w:val="nil"/>
              <w:bottom w:val="single" w:sz="8" w:space="0" w:color="auto"/>
              <w:right w:val="single" w:sz="8" w:space="0" w:color="auto"/>
            </w:tcBorders>
            <w:tcMar>
              <w:top w:w="0" w:type="dxa"/>
              <w:left w:w="108" w:type="dxa"/>
              <w:bottom w:w="0" w:type="dxa"/>
              <w:right w:w="108" w:type="dxa"/>
            </w:tcMar>
            <w:hideMark/>
          </w:tcPr>
          <w:p w:rsidR="00222884" w:rsidRDefault="00222884" w:rsidP="00282134">
            <w:pPr>
              <w:spacing w:after="0" w:line="240" w:lineRule="auto"/>
              <w:rPr>
                <w:rFonts w:ascii="Times New Roman" w:hAnsi="Times New Roman"/>
                <w:kern w:val="2"/>
                <w:sz w:val="24"/>
                <w:szCs w:val="24"/>
              </w:rPr>
            </w:pPr>
            <w:r>
              <w:rPr>
                <w:rFonts w:ascii="Times New Roman" w:hAnsi="Times New Roman"/>
                <w:sz w:val="24"/>
                <w:szCs w:val="24"/>
              </w:rPr>
              <w:t>Источники финансирования:</w:t>
            </w:r>
          </w:p>
          <w:p w:rsidR="00222884" w:rsidRDefault="00222884" w:rsidP="00282134">
            <w:pPr>
              <w:spacing w:after="0" w:line="240" w:lineRule="auto"/>
              <w:rPr>
                <w:rFonts w:ascii="Times New Roman" w:hAnsi="Times New Roman"/>
                <w:sz w:val="24"/>
                <w:szCs w:val="24"/>
              </w:rPr>
            </w:pPr>
            <w:r>
              <w:rPr>
                <w:rFonts w:ascii="Times New Roman" w:hAnsi="Times New Roman"/>
                <w:sz w:val="24"/>
                <w:szCs w:val="24"/>
              </w:rPr>
              <w:t> - средства местного бюджета.</w:t>
            </w:r>
          </w:p>
          <w:p w:rsidR="00222884" w:rsidRDefault="00222884" w:rsidP="00282134">
            <w:pPr>
              <w:spacing w:after="0" w:line="240" w:lineRule="auto"/>
              <w:rPr>
                <w:rFonts w:ascii="Times New Roman" w:hAnsi="Times New Roman"/>
                <w:kern w:val="2"/>
                <w:sz w:val="24"/>
                <w:szCs w:val="24"/>
              </w:rPr>
            </w:pPr>
            <w:r>
              <w:rPr>
                <w:rFonts w:ascii="Times New Roman" w:hAnsi="Times New Roman"/>
                <w:sz w:val="24"/>
                <w:szCs w:val="24"/>
              </w:rPr>
              <w:lastRenderedPageBreak/>
              <w:t>Бюджетные ассигнования, предусмотренные в плановом периоде 2019-</w:t>
            </w:r>
            <w:smartTag w:uri="urn:schemas-microsoft-com:office:smarttags" w:element="metricconverter">
              <w:smartTagPr>
                <w:attr w:name="ProductID" w:val="2023 г"/>
              </w:smartTagPr>
              <w:r>
                <w:rPr>
                  <w:rFonts w:ascii="Times New Roman" w:hAnsi="Times New Roman"/>
                  <w:sz w:val="24"/>
                  <w:szCs w:val="24"/>
                </w:rPr>
                <w:t>2023 г</w:t>
              </w:r>
            </w:smartTag>
            <w:r>
              <w:rPr>
                <w:rFonts w:ascii="Times New Roman" w:hAnsi="Times New Roman"/>
                <w:sz w:val="24"/>
                <w:szCs w:val="24"/>
              </w:rPr>
              <w:t>., будут уточнены при формировании проектов бюджета поселения с учетом изменения ассигнований</w:t>
            </w:r>
          </w:p>
        </w:tc>
      </w:tr>
      <w:tr w:rsidR="00222884" w:rsidTr="00282134">
        <w:trPr>
          <w:trHeight w:val="85"/>
          <w:jc w:val="center"/>
        </w:trPr>
        <w:tc>
          <w:tcPr>
            <w:tcW w:w="237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22884" w:rsidRDefault="00222884" w:rsidP="00282134">
            <w:pPr>
              <w:spacing w:after="0" w:line="240" w:lineRule="auto"/>
              <w:rPr>
                <w:rFonts w:ascii="Times New Roman" w:hAnsi="Times New Roman"/>
                <w:kern w:val="2"/>
                <w:sz w:val="24"/>
                <w:szCs w:val="24"/>
              </w:rPr>
            </w:pPr>
            <w:r>
              <w:rPr>
                <w:rFonts w:ascii="Times New Roman" w:hAnsi="Times New Roman"/>
                <w:sz w:val="24"/>
                <w:szCs w:val="24"/>
              </w:rPr>
              <w:lastRenderedPageBreak/>
              <w:t>Мероприятия программы</w:t>
            </w:r>
          </w:p>
          <w:p w:rsidR="00222884" w:rsidRDefault="00222884" w:rsidP="00282134">
            <w:pPr>
              <w:spacing w:after="0" w:line="240" w:lineRule="auto"/>
              <w:rPr>
                <w:rFonts w:ascii="Times New Roman" w:hAnsi="Times New Roman"/>
                <w:sz w:val="24"/>
                <w:szCs w:val="24"/>
              </w:rPr>
            </w:pPr>
            <w:r>
              <w:rPr>
                <w:rFonts w:ascii="Times New Roman" w:hAnsi="Times New Roman"/>
                <w:sz w:val="24"/>
                <w:szCs w:val="24"/>
              </w:rPr>
              <w:t> </w:t>
            </w:r>
          </w:p>
          <w:p w:rsidR="00222884" w:rsidRDefault="00222884" w:rsidP="00282134">
            <w:pPr>
              <w:spacing w:after="0" w:line="240" w:lineRule="auto"/>
              <w:rPr>
                <w:rFonts w:ascii="Times New Roman" w:hAnsi="Times New Roman"/>
                <w:kern w:val="2"/>
                <w:sz w:val="24"/>
                <w:szCs w:val="24"/>
              </w:rPr>
            </w:pPr>
            <w:r>
              <w:rPr>
                <w:rFonts w:ascii="Times New Roman" w:hAnsi="Times New Roman"/>
                <w:sz w:val="24"/>
                <w:szCs w:val="24"/>
              </w:rPr>
              <w:t> </w:t>
            </w:r>
          </w:p>
        </w:tc>
        <w:tc>
          <w:tcPr>
            <w:tcW w:w="7121" w:type="dxa"/>
            <w:tcBorders>
              <w:top w:val="nil"/>
              <w:left w:val="nil"/>
              <w:bottom w:val="single" w:sz="8" w:space="0" w:color="auto"/>
              <w:right w:val="single" w:sz="8" w:space="0" w:color="auto"/>
            </w:tcBorders>
            <w:tcMar>
              <w:top w:w="0" w:type="dxa"/>
              <w:left w:w="108" w:type="dxa"/>
              <w:bottom w:w="0" w:type="dxa"/>
              <w:right w:w="108" w:type="dxa"/>
            </w:tcMar>
            <w:hideMark/>
          </w:tcPr>
          <w:p w:rsidR="00222884" w:rsidRDefault="00222884" w:rsidP="00282134">
            <w:pPr>
              <w:spacing w:after="0" w:line="240" w:lineRule="auto"/>
              <w:rPr>
                <w:rFonts w:ascii="Times New Roman" w:hAnsi="Times New Roman"/>
                <w:kern w:val="2"/>
                <w:sz w:val="24"/>
                <w:szCs w:val="24"/>
              </w:rPr>
            </w:pPr>
            <w:r>
              <w:rPr>
                <w:rFonts w:ascii="Times New Roman" w:hAnsi="Times New Roman"/>
                <w:sz w:val="24"/>
                <w:szCs w:val="24"/>
              </w:rPr>
              <w:t>- разработка проектно-сметной документации;</w:t>
            </w:r>
          </w:p>
          <w:p w:rsidR="00222884" w:rsidRDefault="00222884" w:rsidP="00282134">
            <w:pPr>
              <w:spacing w:after="0" w:line="240" w:lineRule="auto"/>
              <w:rPr>
                <w:rFonts w:ascii="Times New Roman" w:hAnsi="Times New Roman"/>
                <w:sz w:val="24"/>
                <w:szCs w:val="24"/>
              </w:rPr>
            </w:pPr>
            <w:r>
              <w:rPr>
                <w:rFonts w:ascii="Times New Roman" w:hAnsi="Times New Roman"/>
                <w:sz w:val="24"/>
                <w:szCs w:val="24"/>
              </w:rPr>
              <w:t>- приобретение материалов и ремонт дорог;</w:t>
            </w:r>
          </w:p>
          <w:p w:rsidR="00222884" w:rsidRDefault="00222884" w:rsidP="00282134">
            <w:pPr>
              <w:spacing w:after="0" w:line="240" w:lineRule="auto"/>
              <w:rPr>
                <w:rFonts w:ascii="Times New Roman" w:hAnsi="Times New Roman"/>
                <w:sz w:val="24"/>
                <w:szCs w:val="24"/>
              </w:rPr>
            </w:pPr>
            <w:r>
              <w:rPr>
                <w:rFonts w:ascii="Times New Roman" w:hAnsi="Times New Roman"/>
                <w:sz w:val="24"/>
                <w:szCs w:val="24"/>
              </w:rPr>
              <w:t>- мероприятия по организации дорожного движения;</w:t>
            </w:r>
          </w:p>
          <w:p w:rsidR="00222884" w:rsidRDefault="00222884" w:rsidP="00282134">
            <w:pPr>
              <w:spacing w:after="0" w:line="240" w:lineRule="auto"/>
              <w:rPr>
                <w:rFonts w:ascii="Times New Roman" w:hAnsi="Times New Roman"/>
                <w:sz w:val="24"/>
                <w:szCs w:val="24"/>
              </w:rPr>
            </w:pPr>
            <w:r>
              <w:rPr>
                <w:rFonts w:ascii="Times New Roman" w:hAnsi="Times New Roman"/>
                <w:sz w:val="24"/>
                <w:szCs w:val="24"/>
              </w:rPr>
              <w:t>- ремонт пешеходных дорожек.</w:t>
            </w:r>
          </w:p>
          <w:p w:rsidR="00222884" w:rsidRDefault="00222884" w:rsidP="00282134">
            <w:pPr>
              <w:spacing w:after="0" w:line="240" w:lineRule="auto"/>
              <w:rPr>
                <w:rFonts w:ascii="Times New Roman" w:hAnsi="Times New Roman"/>
                <w:kern w:val="2"/>
                <w:sz w:val="24"/>
                <w:szCs w:val="24"/>
              </w:rPr>
            </w:pPr>
            <w:r>
              <w:rPr>
                <w:rFonts w:ascii="Times New Roman" w:hAnsi="Times New Roman"/>
                <w:sz w:val="24"/>
                <w:szCs w:val="24"/>
              </w:rPr>
              <w:t>- капитальный ремонт и ремонт автомобильных дорог общего пользования населенных пунктов.</w:t>
            </w:r>
          </w:p>
        </w:tc>
      </w:tr>
    </w:tbl>
    <w:p w:rsidR="009B0558" w:rsidRDefault="009B0558" w:rsidP="00F07F5C">
      <w:pPr>
        <w:spacing w:after="0" w:line="240" w:lineRule="auto"/>
        <w:ind w:firstLine="851"/>
        <w:jc w:val="both"/>
        <w:rPr>
          <w:rFonts w:ascii="Times New Roman" w:eastAsia="Times New Roman" w:hAnsi="Times New Roman" w:cs="Times New Roman"/>
          <w:sz w:val="26"/>
          <w:szCs w:val="26"/>
          <w:lang w:eastAsia="ru-RU"/>
        </w:rPr>
      </w:pPr>
    </w:p>
    <w:p w:rsidR="00222884" w:rsidRDefault="00222884" w:rsidP="00222884">
      <w:pPr>
        <w:shd w:val="clear" w:color="auto" w:fill="FFFFFF"/>
        <w:spacing w:after="225" w:line="252" w:lineRule="atLeast"/>
        <w:jc w:val="center"/>
        <w:rPr>
          <w:rFonts w:ascii="Times New Roman" w:hAnsi="Times New Roman"/>
          <w:color w:val="000000"/>
          <w:sz w:val="24"/>
          <w:szCs w:val="24"/>
        </w:rPr>
      </w:pPr>
      <w:r>
        <w:rPr>
          <w:rFonts w:ascii="Times New Roman" w:hAnsi="Times New Roman"/>
          <w:b/>
          <w:bCs/>
          <w:color w:val="000000"/>
          <w:sz w:val="24"/>
          <w:szCs w:val="24"/>
        </w:rPr>
        <w:t>ПЕРЕЧЕНЬ ПРОГРАММНЫХ МЕРОПРИЯТИЙ</w:t>
      </w:r>
    </w:p>
    <w:p w:rsidR="00222884" w:rsidRDefault="00222884" w:rsidP="00222884">
      <w:pPr>
        <w:shd w:val="clear" w:color="auto" w:fill="FFFFFF"/>
        <w:spacing w:after="0" w:line="240" w:lineRule="auto"/>
        <w:jc w:val="right"/>
        <w:rPr>
          <w:rFonts w:ascii="Times New Roman" w:hAnsi="Times New Roman"/>
          <w:color w:val="000000"/>
          <w:sz w:val="24"/>
          <w:szCs w:val="24"/>
        </w:rPr>
      </w:pPr>
      <w:r>
        <w:rPr>
          <w:rFonts w:ascii="Times New Roman" w:hAnsi="Times New Roman"/>
          <w:color w:val="000000"/>
          <w:sz w:val="24"/>
          <w:szCs w:val="24"/>
        </w:rPr>
        <w:t>Тыс. руб.</w:t>
      </w:r>
    </w:p>
    <w:tbl>
      <w:tblPr>
        <w:tblpPr w:leftFromText="180" w:rightFromText="180" w:vertAnchor="text" w:horzAnchor="margin" w:tblpXSpec="center" w:tblpY="218"/>
        <w:tblW w:w="9588" w:type="dxa"/>
        <w:tblLayout w:type="fixed"/>
        <w:tblCellMar>
          <w:left w:w="0" w:type="dxa"/>
          <w:right w:w="0" w:type="dxa"/>
        </w:tblCellMar>
        <w:tblLook w:val="04A0" w:firstRow="1" w:lastRow="0" w:firstColumn="1" w:lastColumn="0" w:noHBand="0" w:noVBand="1"/>
      </w:tblPr>
      <w:tblGrid>
        <w:gridCol w:w="541"/>
        <w:gridCol w:w="1859"/>
        <w:gridCol w:w="1965"/>
        <w:gridCol w:w="1423"/>
        <w:gridCol w:w="774"/>
        <w:gridCol w:w="775"/>
        <w:gridCol w:w="776"/>
        <w:gridCol w:w="646"/>
        <w:gridCol w:w="829"/>
      </w:tblGrid>
      <w:tr w:rsidR="00222884" w:rsidTr="00DF1D32">
        <w:trPr>
          <w:trHeight w:val="652"/>
        </w:trPr>
        <w:tc>
          <w:tcPr>
            <w:tcW w:w="54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22884" w:rsidRDefault="00222884" w:rsidP="00222884">
            <w:pPr>
              <w:spacing w:after="0" w:line="240" w:lineRule="auto"/>
              <w:ind w:firstLine="33"/>
              <w:rPr>
                <w:rFonts w:ascii="Times New Roman" w:hAnsi="Times New Roman"/>
                <w:kern w:val="2"/>
                <w:sz w:val="24"/>
                <w:szCs w:val="24"/>
              </w:rPr>
            </w:pPr>
            <w:r>
              <w:rPr>
                <w:rFonts w:ascii="Times New Roman" w:hAnsi="Times New Roman"/>
                <w:sz w:val="24"/>
                <w:szCs w:val="24"/>
              </w:rPr>
              <w:t>№</w:t>
            </w:r>
          </w:p>
          <w:p w:rsidR="00222884" w:rsidRDefault="00222884" w:rsidP="00222884">
            <w:pPr>
              <w:spacing w:after="0" w:line="240" w:lineRule="auto"/>
              <w:ind w:firstLine="33"/>
              <w:rPr>
                <w:rFonts w:ascii="Times New Roman" w:hAnsi="Times New Roman"/>
                <w:kern w:val="2"/>
                <w:sz w:val="24"/>
                <w:szCs w:val="24"/>
              </w:rPr>
            </w:pPr>
            <w:proofErr w:type="spellStart"/>
            <w:r>
              <w:rPr>
                <w:rFonts w:ascii="Times New Roman" w:hAnsi="Times New Roman"/>
                <w:sz w:val="24"/>
                <w:szCs w:val="24"/>
              </w:rPr>
              <w:t>п.п</w:t>
            </w:r>
            <w:proofErr w:type="spellEnd"/>
          </w:p>
        </w:tc>
        <w:tc>
          <w:tcPr>
            <w:tcW w:w="185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22884" w:rsidRDefault="00222884" w:rsidP="00222884">
            <w:pPr>
              <w:spacing w:after="0" w:line="240" w:lineRule="auto"/>
              <w:ind w:firstLine="33"/>
              <w:rPr>
                <w:rFonts w:ascii="Times New Roman" w:hAnsi="Times New Roman"/>
                <w:kern w:val="2"/>
                <w:sz w:val="24"/>
                <w:szCs w:val="24"/>
              </w:rPr>
            </w:pPr>
            <w:r>
              <w:rPr>
                <w:rFonts w:ascii="Times New Roman" w:hAnsi="Times New Roman"/>
                <w:sz w:val="24"/>
                <w:szCs w:val="24"/>
              </w:rPr>
              <w:t>Наименование мероприятия</w:t>
            </w:r>
          </w:p>
        </w:tc>
        <w:tc>
          <w:tcPr>
            <w:tcW w:w="196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22884" w:rsidRDefault="00222884" w:rsidP="00222884">
            <w:pPr>
              <w:spacing w:after="0" w:line="240" w:lineRule="auto"/>
              <w:ind w:firstLine="33"/>
              <w:rPr>
                <w:rFonts w:ascii="Times New Roman" w:hAnsi="Times New Roman"/>
                <w:kern w:val="2"/>
                <w:sz w:val="24"/>
                <w:szCs w:val="24"/>
              </w:rPr>
            </w:pPr>
            <w:r>
              <w:rPr>
                <w:rFonts w:ascii="Times New Roman" w:hAnsi="Times New Roman"/>
                <w:sz w:val="24"/>
                <w:szCs w:val="24"/>
              </w:rPr>
              <w:t> </w:t>
            </w:r>
          </w:p>
          <w:p w:rsidR="00222884" w:rsidRDefault="00222884" w:rsidP="00222884">
            <w:pPr>
              <w:spacing w:after="0" w:line="240" w:lineRule="auto"/>
              <w:ind w:firstLine="33"/>
              <w:rPr>
                <w:rFonts w:ascii="Times New Roman" w:hAnsi="Times New Roman"/>
                <w:kern w:val="2"/>
                <w:sz w:val="24"/>
                <w:szCs w:val="24"/>
              </w:rPr>
            </w:pPr>
            <w:r>
              <w:rPr>
                <w:rFonts w:ascii="Times New Roman" w:hAnsi="Times New Roman"/>
                <w:sz w:val="24"/>
                <w:szCs w:val="24"/>
              </w:rPr>
              <w:t>Цели реализации мероприятий</w:t>
            </w:r>
          </w:p>
        </w:tc>
        <w:tc>
          <w:tcPr>
            <w:tcW w:w="142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22884" w:rsidRDefault="00222884" w:rsidP="00222884">
            <w:pPr>
              <w:spacing w:after="0" w:line="240" w:lineRule="auto"/>
              <w:ind w:firstLine="33"/>
              <w:rPr>
                <w:rFonts w:ascii="Times New Roman" w:hAnsi="Times New Roman"/>
                <w:kern w:val="2"/>
                <w:sz w:val="24"/>
                <w:szCs w:val="24"/>
              </w:rPr>
            </w:pPr>
            <w:r>
              <w:rPr>
                <w:rFonts w:ascii="Times New Roman" w:hAnsi="Times New Roman"/>
                <w:sz w:val="24"/>
                <w:szCs w:val="24"/>
              </w:rPr>
              <w:t>Источники финансирования</w:t>
            </w:r>
          </w:p>
        </w:tc>
        <w:tc>
          <w:tcPr>
            <w:tcW w:w="774"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222884" w:rsidRDefault="00222884" w:rsidP="00222884">
            <w:pPr>
              <w:spacing w:after="0" w:line="240" w:lineRule="auto"/>
              <w:ind w:firstLine="33"/>
              <w:rPr>
                <w:rFonts w:ascii="Times New Roman" w:hAnsi="Times New Roman"/>
                <w:kern w:val="2"/>
                <w:sz w:val="24"/>
                <w:szCs w:val="24"/>
              </w:rPr>
            </w:pPr>
            <w:r>
              <w:rPr>
                <w:rFonts w:ascii="Times New Roman" w:hAnsi="Times New Roman"/>
                <w:sz w:val="24"/>
                <w:szCs w:val="24"/>
              </w:rPr>
              <w:t> </w:t>
            </w:r>
          </w:p>
          <w:p w:rsidR="00222884" w:rsidRDefault="00222884" w:rsidP="00222884">
            <w:pPr>
              <w:spacing w:after="0" w:line="240" w:lineRule="auto"/>
              <w:ind w:left="-108" w:right="-108" w:firstLine="33"/>
              <w:jc w:val="center"/>
              <w:rPr>
                <w:rFonts w:ascii="Times New Roman" w:hAnsi="Times New Roman"/>
                <w:kern w:val="2"/>
                <w:sz w:val="24"/>
                <w:szCs w:val="24"/>
              </w:rPr>
            </w:pPr>
            <w:r>
              <w:rPr>
                <w:rFonts w:ascii="Times New Roman" w:hAnsi="Times New Roman"/>
                <w:sz w:val="24"/>
                <w:szCs w:val="24"/>
              </w:rPr>
              <w:t xml:space="preserve"> 2019 </w:t>
            </w:r>
          </w:p>
        </w:tc>
        <w:tc>
          <w:tcPr>
            <w:tcW w:w="775"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222884" w:rsidRDefault="00222884" w:rsidP="00222884">
            <w:pPr>
              <w:spacing w:after="0" w:line="240" w:lineRule="auto"/>
              <w:ind w:firstLine="33"/>
              <w:rPr>
                <w:rFonts w:ascii="Times New Roman" w:hAnsi="Times New Roman"/>
                <w:kern w:val="2"/>
                <w:sz w:val="24"/>
                <w:szCs w:val="24"/>
              </w:rPr>
            </w:pPr>
            <w:r>
              <w:rPr>
                <w:rFonts w:ascii="Times New Roman" w:hAnsi="Times New Roman"/>
                <w:sz w:val="24"/>
                <w:szCs w:val="24"/>
              </w:rPr>
              <w:t> </w:t>
            </w:r>
          </w:p>
          <w:p w:rsidR="00222884" w:rsidRDefault="00222884" w:rsidP="00222884">
            <w:pPr>
              <w:spacing w:after="0" w:line="240" w:lineRule="auto"/>
              <w:ind w:firstLine="33"/>
              <w:jc w:val="center"/>
              <w:rPr>
                <w:rFonts w:ascii="Times New Roman" w:hAnsi="Times New Roman"/>
                <w:kern w:val="2"/>
                <w:sz w:val="24"/>
                <w:szCs w:val="24"/>
              </w:rPr>
            </w:pPr>
            <w:r>
              <w:rPr>
                <w:rFonts w:ascii="Times New Roman" w:hAnsi="Times New Roman"/>
                <w:sz w:val="24"/>
                <w:szCs w:val="24"/>
              </w:rPr>
              <w:t xml:space="preserve"> 2020 </w:t>
            </w:r>
          </w:p>
        </w:tc>
        <w:tc>
          <w:tcPr>
            <w:tcW w:w="776" w:type="dxa"/>
            <w:tcBorders>
              <w:top w:val="single" w:sz="8" w:space="0" w:color="auto"/>
              <w:left w:val="nil"/>
              <w:bottom w:val="single" w:sz="4" w:space="0" w:color="auto"/>
              <w:right w:val="single" w:sz="4" w:space="0" w:color="auto"/>
            </w:tcBorders>
            <w:tcMar>
              <w:top w:w="0" w:type="dxa"/>
              <w:left w:w="108" w:type="dxa"/>
              <w:bottom w:w="0" w:type="dxa"/>
              <w:right w:w="108" w:type="dxa"/>
            </w:tcMar>
            <w:hideMark/>
          </w:tcPr>
          <w:p w:rsidR="00222884" w:rsidRDefault="00222884" w:rsidP="00222884">
            <w:pPr>
              <w:spacing w:after="0" w:line="240" w:lineRule="auto"/>
              <w:ind w:left="-87" w:firstLine="33"/>
              <w:rPr>
                <w:rFonts w:ascii="Times New Roman" w:hAnsi="Times New Roman"/>
                <w:kern w:val="2"/>
                <w:sz w:val="24"/>
                <w:szCs w:val="24"/>
              </w:rPr>
            </w:pPr>
            <w:r>
              <w:rPr>
                <w:rFonts w:ascii="Times New Roman" w:hAnsi="Times New Roman"/>
                <w:sz w:val="24"/>
                <w:szCs w:val="24"/>
              </w:rPr>
              <w:t> </w:t>
            </w:r>
          </w:p>
          <w:p w:rsidR="00222884" w:rsidRDefault="00222884" w:rsidP="00222884">
            <w:pPr>
              <w:spacing w:after="0" w:line="240" w:lineRule="auto"/>
              <w:rPr>
                <w:rFonts w:ascii="Times New Roman" w:hAnsi="Times New Roman"/>
                <w:kern w:val="2"/>
                <w:sz w:val="24"/>
                <w:szCs w:val="24"/>
              </w:rPr>
            </w:pPr>
            <w:r>
              <w:rPr>
                <w:rFonts w:ascii="Times New Roman" w:hAnsi="Times New Roman"/>
                <w:sz w:val="24"/>
                <w:szCs w:val="24"/>
              </w:rPr>
              <w:t xml:space="preserve">2021 </w:t>
            </w:r>
          </w:p>
        </w:tc>
        <w:tc>
          <w:tcPr>
            <w:tcW w:w="646" w:type="dxa"/>
            <w:tcBorders>
              <w:top w:val="single" w:sz="8" w:space="0" w:color="auto"/>
              <w:left w:val="single" w:sz="4" w:space="0" w:color="auto"/>
              <w:bottom w:val="single" w:sz="4" w:space="0" w:color="auto"/>
              <w:right w:val="single" w:sz="8" w:space="0" w:color="auto"/>
            </w:tcBorders>
          </w:tcPr>
          <w:p w:rsidR="00222884" w:rsidRDefault="00222884" w:rsidP="00222884">
            <w:pPr>
              <w:spacing w:after="0" w:line="240" w:lineRule="auto"/>
              <w:rPr>
                <w:rFonts w:ascii="Times New Roman" w:hAnsi="Times New Roman"/>
                <w:kern w:val="2"/>
                <w:sz w:val="24"/>
                <w:szCs w:val="24"/>
              </w:rPr>
            </w:pPr>
          </w:p>
          <w:p w:rsidR="00222884" w:rsidRDefault="00222884" w:rsidP="00222884">
            <w:pPr>
              <w:spacing w:after="0" w:line="240" w:lineRule="auto"/>
              <w:rPr>
                <w:rFonts w:ascii="Times New Roman" w:hAnsi="Times New Roman"/>
                <w:kern w:val="2"/>
                <w:sz w:val="24"/>
                <w:szCs w:val="24"/>
              </w:rPr>
            </w:pPr>
            <w:r>
              <w:rPr>
                <w:rFonts w:ascii="Times New Roman" w:hAnsi="Times New Roman"/>
                <w:sz w:val="24"/>
                <w:szCs w:val="24"/>
              </w:rPr>
              <w:t>2022</w:t>
            </w:r>
          </w:p>
        </w:tc>
        <w:tc>
          <w:tcPr>
            <w:tcW w:w="829"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rsidR="00222884" w:rsidRDefault="00222884" w:rsidP="00222884">
            <w:pPr>
              <w:spacing w:after="0" w:line="240" w:lineRule="auto"/>
              <w:ind w:firstLine="33"/>
              <w:rPr>
                <w:rFonts w:ascii="Times New Roman" w:hAnsi="Times New Roman"/>
                <w:kern w:val="2"/>
                <w:sz w:val="24"/>
                <w:szCs w:val="24"/>
              </w:rPr>
            </w:pPr>
            <w:r>
              <w:rPr>
                <w:rFonts w:ascii="Times New Roman" w:hAnsi="Times New Roman"/>
                <w:sz w:val="24"/>
                <w:szCs w:val="24"/>
              </w:rPr>
              <w:t> </w:t>
            </w:r>
          </w:p>
          <w:p w:rsidR="00222884" w:rsidRDefault="00222884" w:rsidP="00222884">
            <w:pPr>
              <w:spacing w:after="0" w:line="240" w:lineRule="auto"/>
              <w:ind w:firstLine="33"/>
              <w:rPr>
                <w:rFonts w:ascii="Times New Roman" w:hAnsi="Times New Roman"/>
                <w:kern w:val="2"/>
                <w:sz w:val="24"/>
                <w:szCs w:val="24"/>
              </w:rPr>
            </w:pPr>
            <w:r>
              <w:rPr>
                <w:rFonts w:ascii="Times New Roman" w:hAnsi="Times New Roman"/>
                <w:sz w:val="24"/>
                <w:szCs w:val="24"/>
              </w:rPr>
              <w:t> 2023</w:t>
            </w:r>
          </w:p>
        </w:tc>
      </w:tr>
      <w:tr w:rsidR="00222884" w:rsidTr="00DF1D32">
        <w:trPr>
          <w:trHeight w:val="444"/>
        </w:trPr>
        <w:tc>
          <w:tcPr>
            <w:tcW w:w="541" w:type="dxa"/>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22884" w:rsidRDefault="00222884" w:rsidP="00222884">
            <w:pPr>
              <w:spacing w:after="0" w:line="240" w:lineRule="auto"/>
              <w:ind w:firstLine="33"/>
              <w:rPr>
                <w:rFonts w:ascii="Times New Roman" w:hAnsi="Times New Roman"/>
                <w:kern w:val="2"/>
                <w:sz w:val="24"/>
                <w:szCs w:val="24"/>
              </w:rPr>
            </w:pPr>
            <w:r>
              <w:rPr>
                <w:rFonts w:ascii="Times New Roman" w:hAnsi="Times New Roman"/>
                <w:sz w:val="24"/>
                <w:szCs w:val="24"/>
              </w:rPr>
              <w:t>1.</w:t>
            </w:r>
          </w:p>
        </w:tc>
        <w:tc>
          <w:tcPr>
            <w:tcW w:w="1859" w:type="dxa"/>
            <w:vMerge w:val="restar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22884" w:rsidRDefault="00222884" w:rsidP="00222884">
            <w:pPr>
              <w:spacing w:after="0" w:line="240" w:lineRule="auto"/>
              <w:rPr>
                <w:rFonts w:ascii="Times New Roman" w:hAnsi="Times New Roman"/>
                <w:kern w:val="2"/>
                <w:sz w:val="24"/>
                <w:szCs w:val="24"/>
              </w:rPr>
            </w:pPr>
            <w:r>
              <w:rPr>
                <w:rFonts w:ascii="Times New Roman" w:hAnsi="Times New Roman"/>
                <w:sz w:val="24"/>
                <w:szCs w:val="24"/>
              </w:rPr>
              <w:t>капитальный ремонт и ремонт автомобильных дорог общего пользования населенных пунктов</w:t>
            </w:r>
          </w:p>
        </w:tc>
        <w:tc>
          <w:tcPr>
            <w:tcW w:w="1965" w:type="dxa"/>
            <w:vMerge w:val="restar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22884" w:rsidRDefault="00222884" w:rsidP="00222884">
            <w:pPr>
              <w:spacing w:after="0" w:line="240" w:lineRule="auto"/>
              <w:ind w:firstLine="33"/>
              <w:rPr>
                <w:rFonts w:ascii="Times New Roman" w:hAnsi="Times New Roman"/>
                <w:kern w:val="2"/>
                <w:sz w:val="24"/>
                <w:szCs w:val="24"/>
              </w:rPr>
            </w:pPr>
            <w:r>
              <w:rPr>
                <w:rFonts w:ascii="Times New Roman" w:hAnsi="Times New Roman"/>
                <w:sz w:val="24"/>
                <w:szCs w:val="24"/>
              </w:rPr>
              <w:t>Улучшение транспортной инфраструктуры</w:t>
            </w:r>
          </w:p>
        </w:tc>
        <w:tc>
          <w:tcPr>
            <w:tcW w:w="1423" w:type="dxa"/>
            <w:tcBorders>
              <w:top w:val="nil"/>
              <w:left w:val="nil"/>
              <w:bottom w:val="single" w:sz="4" w:space="0" w:color="auto"/>
              <w:right w:val="single" w:sz="8" w:space="0" w:color="auto"/>
            </w:tcBorders>
            <w:shd w:val="clear" w:color="auto" w:fill="FFFFFF"/>
            <w:tcMar>
              <w:top w:w="0" w:type="dxa"/>
              <w:left w:w="108" w:type="dxa"/>
              <w:bottom w:w="0" w:type="dxa"/>
              <w:right w:w="108" w:type="dxa"/>
            </w:tcMar>
            <w:hideMark/>
          </w:tcPr>
          <w:p w:rsidR="00222884" w:rsidRDefault="00222884" w:rsidP="00222884">
            <w:pPr>
              <w:spacing w:after="0" w:line="240" w:lineRule="auto"/>
              <w:ind w:firstLine="33"/>
              <w:rPr>
                <w:rFonts w:ascii="Times New Roman" w:hAnsi="Times New Roman"/>
                <w:kern w:val="2"/>
                <w:sz w:val="24"/>
                <w:szCs w:val="24"/>
              </w:rPr>
            </w:pPr>
            <w:r>
              <w:rPr>
                <w:rFonts w:ascii="Times New Roman" w:hAnsi="Times New Roman"/>
                <w:sz w:val="24"/>
                <w:szCs w:val="24"/>
              </w:rPr>
              <w:t>Областной бюджет</w:t>
            </w:r>
          </w:p>
        </w:tc>
        <w:tc>
          <w:tcPr>
            <w:tcW w:w="774"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hideMark/>
          </w:tcPr>
          <w:p w:rsidR="00222884" w:rsidRDefault="00222884" w:rsidP="00222884">
            <w:pPr>
              <w:spacing w:after="0" w:line="240" w:lineRule="auto"/>
              <w:ind w:firstLine="33"/>
              <w:jc w:val="center"/>
              <w:rPr>
                <w:rFonts w:ascii="Times New Roman" w:hAnsi="Times New Roman"/>
                <w:kern w:val="2"/>
                <w:sz w:val="24"/>
                <w:szCs w:val="24"/>
              </w:rPr>
            </w:pPr>
            <w:r>
              <w:rPr>
                <w:rFonts w:ascii="Times New Roman" w:hAnsi="Times New Roman"/>
                <w:sz w:val="24"/>
                <w:szCs w:val="24"/>
              </w:rPr>
              <w:t>450,0</w:t>
            </w:r>
          </w:p>
        </w:tc>
        <w:tc>
          <w:tcPr>
            <w:tcW w:w="775"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hideMark/>
          </w:tcPr>
          <w:p w:rsidR="00222884" w:rsidRDefault="00222884" w:rsidP="00222884">
            <w:pPr>
              <w:spacing w:after="0" w:line="240" w:lineRule="auto"/>
              <w:ind w:firstLine="33"/>
              <w:jc w:val="center"/>
              <w:rPr>
                <w:rFonts w:ascii="Times New Roman" w:hAnsi="Times New Roman"/>
                <w:kern w:val="2"/>
                <w:sz w:val="24"/>
                <w:szCs w:val="24"/>
              </w:rPr>
            </w:pPr>
            <w:r>
              <w:rPr>
                <w:rFonts w:ascii="Times New Roman" w:hAnsi="Times New Roman"/>
                <w:sz w:val="24"/>
                <w:szCs w:val="24"/>
              </w:rPr>
              <w:t>0,0</w:t>
            </w:r>
          </w:p>
        </w:tc>
        <w:tc>
          <w:tcPr>
            <w:tcW w:w="776"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rsidR="00222884" w:rsidRDefault="00222884" w:rsidP="00222884">
            <w:pPr>
              <w:spacing w:after="0" w:line="240" w:lineRule="auto"/>
              <w:ind w:firstLine="33"/>
              <w:jc w:val="center"/>
              <w:rPr>
                <w:rFonts w:ascii="Times New Roman" w:hAnsi="Times New Roman"/>
                <w:kern w:val="2"/>
                <w:sz w:val="24"/>
                <w:szCs w:val="24"/>
              </w:rPr>
            </w:pPr>
            <w:r>
              <w:rPr>
                <w:rFonts w:ascii="Times New Roman" w:hAnsi="Times New Roman"/>
                <w:sz w:val="24"/>
                <w:szCs w:val="24"/>
              </w:rPr>
              <w:t>0,0</w:t>
            </w:r>
          </w:p>
        </w:tc>
        <w:tc>
          <w:tcPr>
            <w:tcW w:w="646" w:type="dxa"/>
            <w:tcBorders>
              <w:top w:val="single" w:sz="4" w:space="0" w:color="auto"/>
              <w:left w:val="single" w:sz="4" w:space="0" w:color="auto"/>
              <w:bottom w:val="single" w:sz="4" w:space="0" w:color="auto"/>
              <w:right w:val="single" w:sz="8" w:space="0" w:color="auto"/>
            </w:tcBorders>
            <w:shd w:val="clear" w:color="auto" w:fill="FFFFFF"/>
            <w:hideMark/>
          </w:tcPr>
          <w:p w:rsidR="00222884" w:rsidRDefault="00222884" w:rsidP="00222884">
            <w:pPr>
              <w:spacing w:after="0" w:line="240" w:lineRule="auto"/>
              <w:jc w:val="center"/>
              <w:rPr>
                <w:rFonts w:ascii="Times New Roman" w:hAnsi="Times New Roman"/>
                <w:kern w:val="2"/>
                <w:sz w:val="24"/>
                <w:szCs w:val="24"/>
              </w:rPr>
            </w:pPr>
            <w:r>
              <w:rPr>
                <w:rFonts w:ascii="Times New Roman" w:hAnsi="Times New Roman"/>
                <w:sz w:val="24"/>
                <w:szCs w:val="24"/>
              </w:rPr>
              <w:t>0,0</w:t>
            </w:r>
          </w:p>
        </w:tc>
        <w:tc>
          <w:tcPr>
            <w:tcW w:w="829"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222884" w:rsidRDefault="00222884" w:rsidP="00222884">
            <w:pPr>
              <w:spacing w:after="0" w:line="240" w:lineRule="auto"/>
              <w:ind w:firstLine="33"/>
              <w:jc w:val="center"/>
              <w:rPr>
                <w:rFonts w:ascii="Times New Roman" w:hAnsi="Times New Roman"/>
                <w:kern w:val="2"/>
                <w:sz w:val="24"/>
                <w:szCs w:val="24"/>
              </w:rPr>
            </w:pPr>
            <w:r>
              <w:rPr>
                <w:rFonts w:ascii="Times New Roman" w:hAnsi="Times New Roman"/>
                <w:sz w:val="24"/>
                <w:szCs w:val="24"/>
              </w:rPr>
              <w:t>0,0</w:t>
            </w:r>
          </w:p>
        </w:tc>
      </w:tr>
      <w:tr w:rsidR="00222884" w:rsidTr="00DF1D32">
        <w:trPr>
          <w:trHeight w:val="450"/>
        </w:trPr>
        <w:tc>
          <w:tcPr>
            <w:tcW w:w="541" w:type="dxa"/>
            <w:vMerge/>
            <w:tcBorders>
              <w:top w:val="nil"/>
              <w:left w:val="single" w:sz="8" w:space="0" w:color="auto"/>
              <w:bottom w:val="single" w:sz="8" w:space="0" w:color="auto"/>
              <w:right w:val="single" w:sz="8" w:space="0" w:color="auto"/>
            </w:tcBorders>
            <w:vAlign w:val="center"/>
            <w:hideMark/>
          </w:tcPr>
          <w:p w:rsidR="00222884" w:rsidRDefault="00222884" w:rsidP="00222884">
            <w:pPr>
              <w:spacing w:after="0" w:line="240" w:lineRule="auto"/>
              <w:rPr>
                <w:rFonts w:ascii="Times New Roman" w:hAnsi="Times New Roman"/>
                <w:kern w:val="2"/>
                <w:sz w:val="24"/>
                <w:szCs w:val="24"/>
              </w:rPr>
            </w:pPr>
          </w:p>
        </w:tc>
        <w:tc>
          <w:tcPr>
            <w:tcW w:w="1859" w:type="dxa"/>
            <w:vMerge/>
            <w:tcBorders>
              <w:top w:val="nil"/>
              <w:left w:val="nil"/>
              <w:bottom w:val="single" w:sz="8" w:space="0" w:color="auto"/>
              <w:right w:val="single" w:sz="8" w:space="0" w:color="auto"/>
            </w:tcBorders>
            <w:vAlign w:val="center"/>
            <w:hideMark/>
          </w:tcPr>
          <w:p w:rsidR="00222884" w:rsidRDefault="00222884" w:rsidP="00222884">
            <w:pPr>
              <w:spacing w:after="0" w:line="240" w:lineRule="auto"/>
              <w:rPr>
                <w:rFonts w:ascii="Times New Roman" w:hAnsi="Times New Roman"/>
                <w:kern w:val="2"/>
                <w:sz w:val="24"/>
                <w:szCs w:val="24"/>
              </w:rPr>
            </w:pPr>
          </w:p>
        </w:tc>
        <w:tc>
          <w:tcPr>
            <w:tcW w:w="1965" w:type="dxa"/>
            <w:vMerge/>
            <w:tcBorders>
              <w:top w:val="nil"/>
              <w:left w:val="nil"/>
              <w:bottom w:val="single" w:sz="8" w:space="0" w:color="auto"/>
              <w:right w:val="single" w:sz="8" w:space="0" w:color="auto"/>
            </w:tcBorders>
            <w:vAlign w:val="center"/>
            <w:hideMark/>
          </w:tcPr>
          <w:p w:rsidR="00222884" w:rsidRDefault="00222884" w:rsidP="00222884">
            <w:pPr>
              <w:spacing w:after="0" w:line="240" w:lineRule="auto"/>
              <w:rPr>
                <w:rFonts w:ascii="Times New Roman" w:hAnsi="Times New Roman"/>
                <w:kern w:val="2"/>
                <w:sz w:val="24"/>
                <w:szCs w:val="24"/>
              </w:rPr>
            </w:pPr>
          </w:p>
        </w:tc>
        <w:tc>
          <w:tcPr>
            <w:tcW w:w="1423"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22884" w:rsidRDefault="00222884" w:rsidP="00222884">
            <w:pPr>
              <w:spacing w:after="0" w:line="240" w:lineRule="auto"/>
              <w:ind w:firstLine="33"/>
              <w:rPr>
                <w:rFonts w:ascii="Times New Roman" w:hAnsi="Times New Roman"/>
                <w:kern w:val="2"/>
                <w:sz w:val="24"/>
                <w:szCs w:val="24"/>
              </w:rPr>
            </w:pPr>
            <w:r>
              <w:rPr>
                <w:rFonts w:ascii="Times New Roman" w:hAnsi="Times New Roman"/>
                <w:sz w:val="24"/>
                <w:szCs w:val="24"/>
              </w:rPr>
              <w:t>Местный бюджет</w:t>
            </w:r>
          </w:p>
        </w:tc>
        <w:tc>
          <w:tcPr>
            <w:tcW w:w="774"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22884" w:rsidRDefault="00222884" w:rsidP="00222884">
            <w:pPr>
              <w:spacing w:after="0" w:line="240" w:lineRule="auto"/>
              <w:ind w:firstLine="33"/>
              <w:jc w:val="center"/>
              <w:rPr>
                <w:rFonts w:ascii="Times New Roman" w:hAnsi="Times New Roman"/>
                <w:kern w:val="2"/>
                <w:sz w:val="24"/>
                <w:szCs w:val="24"/>
              </w:rPr>
            </w:pPr>
            <w:r>
              <w:rPr>
                <w:rFonts w:ascii="Times New Roman" w:hAnsi="Times New Roman"/>
                <w:sz w:val="24"/>
                <w:szCs w:val="24"/>
              </w:rPr>
              <w:t>5,0</w:t>
            </w:r>
          </w:p>
        </w:tc>
        <w:tc>
          <w:tcPr>
            <w:tcW w:w="775"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222884" w:rsidRDefault="00222884" w:rsidP="00222884">
            <w:pPr>
              <w:spacing w:after="0" w:line="240" w:lineRule="auto"/>
              <w:ind w:firstLine="33"/>
              <w:jc w:val="center"/>
              <w:rPr>
                <w:rFonts w:ascii="Times New Roman" w:hAnsi="Times New Roman"/>
                <w:kern w:val="2"/>
                <w:sz w:val="24"/>
                <w:szCs w:val="24"/>
              </w:rPr>
            </w:pPr>
          </w:p>
        </w:tc>
        <w:tc>
          <w:tcPr>
            <w:tcW w:w="776" w:type="dxa"/>
            <w:tcBorders>
              <w:top w:val="single" w:sz="4" w:space="0" w:color="auto"/>
              <w:left w:val="nil"/>
              <w:bottom w:val="single" w:sz="8" w:space="0" w:color="auto"/>
              <w:right w:val="single" w:sz="4" w:space="0" w:color="auto"/>
            </w:tcBorders>
            <w:shd w:val="clear" w:color="auto" w:fill="FFFFFF"/>
            <w:tcMar>
              <w:top w:w="0" w:type="dxa"/>
              <w:left w:w="108" w:type="dxa"/>
              <w:bottom w:w="0" w:type="dxa"/>
              <w:right w:w="108" w:type="dxa"/>
            </w:tcMar>
          </w:tcPr>
          <w:p w:rsidR="00222884" w:rsidRDefault="00222884" w:rsidP="00222884">
            <w:pPr>
              <w:spacing w:after="0" w:line="240" w:lineRule="auto"/>
              <w:ind w:firstLine="33"/>
              <w:jc w:val="center"/>
              <w:rPr>
                <w:rFonts w:ascii="Times New Roman" w:hAnsi="Times New Roman"/>
                <w:kern w:val="2"/>
                <w:sz w:val="24"/>
                <w:szCs w:val="24"/>
              </w:rPr>
            </w:pPr>
          </w:p>
        </w:tc>
        <w:tc>
          <w:tcPr>
            <w:tcW w:w="646" w:type="dxa"/>
            <w:tcBorders>
              <w:top w:val="single" w:sz="4" w:space="0" w:color="auto"/>
              <w:left w:val="single" w:sz="4" w:space="0" w:color="auto"/>
              <w:bottom w:val="single" w:sz="8" w:space="0" w:color="auto"/>
              <w:right w:val="single" w:sz="8" w:space="0" w:color="auto"/>
            </w:tcBorders>
            <w:shd w:val="clear" w:color="auto" w:fill="FFFFFF"/>
          </w:tcPr>
          <w:p w:rsidR="00222884" w:rsidRDefault="00222884" w:rsidP="00222884">
            <w:pPr>
              <w:spacing w:after="0" w:line="240" w:lineRule="auto"/>
              <w:jc w:val="center"/>
              <w:rPr>
                <w:rFonts w:ascii="Times New Roman" w:hAnsi="Times New Roman"/>
                <w:kern w:val="2"/>
                <w:sz w:val="24"/>
                <w:szCs w:val="24"/>
              </w:rPr>
            </w:pPr>
          </w:p>
        </w:tc>
        <w:tc>
          <w:tcPr>
            <w:tcW w:w="829"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22884" w:rsidRDefault="00222884" w:rsidP="00222884">
            <w:pPr>
              <w:spacing w:after="0" w:line="240" w:lineRule="auto"/>
              <w:ind w:firstLine="33"/>
              <w:jc w:val="center"/>
              <w:rPr>
                <w:rFonts w:ascii="Times New Roman" w:hAnsi="Times New Roman"/>
                <w:kern w:val="2"/>
                <w:sz w:val="24"/>
                <w:szCs w:val="24"/>
              </w:rPr>
            </w:pPr>
          </w:p>
        </w:tc>
      </w:tr>
      <w:tr w:rsidR="00222884" w:rsidTr="00DF1D32">
        <w:trPr>
          <w:trHeight w:val="542"/>
        </w:trPr>
        <w:tc>
          <w:tcPr>
            <w:tcW w:w="54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22884" w:rsidRDefault="00222884" w:rsidP="00222884">
            <w:pPr>
              <w:spacing w:after="0" w:line="240" w:lineRule="auto"/>
              <w:ind w:firstLine="33"/>
              <w:rPr>
                <w:rFonts w:ascii="Times New Roman" w:hAnsi="Times New Roman"/>
                <w:kern w:val="2"/>
                <w:sz w:val="24"/>
                <w:szCs w:val="24"/>
              </w:rPr>
            </w:pPr>
            <w:r>
              <w:rPr>
                <w:rFonts w:ascii="Times New Roman" w:hAnsi="Times New Roman"/>
                <w:sz w:val="24"/>
                <w:szCs w:val="24"/>
              </w:rPr>
              <w:t>2.</w:t>
            </w:r>
          </w:p>
        </w:tc>
        <w:tc>
          <w:tcPr>
            <w:tcW w:w="18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22884" w:rsidRDefault="00222884" w:rsidP="00222884">
            <w:pPr>
              <w:spacing w:after="0" w:line="240" w:lineRule="auto"/>
              <w:ind w:firstLine="33"/>
              <w:rPr>
                <w:rFonts w:ascii="Times New Roman" w:hAnsi="Times New Roman"/>
                <w:kern w:val="2"/>
                <w:sz w:val="24"/>
                <w:szCs w:val="24"/>
              </w:rPr>
            </w:pPr>
            <w:r>
              <w:rPr>
                <w:rFonts w:ascii="Times New Roman" w:hAnsi="Times New Roman"/>
                <w:sz w:val="24"/>
                <w:szCs w:val="24"/>
              </w:rPr>
              <w:t>Разработка проектно-сметной документации</w:t>
            </w:r>
          </w:p>
        </w:tc>
        <w:tc>
          <w:tcPr>
            <w:tcW w:w="19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22884" w:rsidRDefault="00222884" w:rsidP="00222884">
            <w:pPr>
              <w:spacing w:after="0" w:line="240" w:lineRule="auto"/>
              <w:ind w:firstLine="33"/>
              <w:rPr>
                <w:rFonts w:ascii="Times New Roman" w:hAnsi="Times New Roman"/>
                <w:kern w:val="2"/>
                <w:sz w:val="24"/>
                <w:szCs w:val="24"/>
              </w:rPr>
            </w:pPr>
            <w:r>
              <w:rPr>
                <w:rFonts w:ascii="Times New Roman" w:hAnsi="Times New Roman"/>
                <w:sz w:val="24"/>
                <w:szCs w:val="24"/>
              </w:rPr>
              <w:t>Подготовка исходной документации</w:t>
            </w:r>
          </w:p>
        </w:tc>
        <w:tc>
          <w:tcPr>
            <w:tcW w:w="14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22884" w:rsidRDefault="00222884" w:rsidP="00222884">
            <w:pPr>
              <w:spacing w:after="0" w:line="240" w:lineRule="auto"/>
              <w:ind w:firstLine="33"/>
              <w:rPr>
                <w:rFonts w:ascii="Times New Roman" w:hAnsi="Times New Roman"/>
                <w:kern w:val="2"/>
                <w:sz w:val="24"/>
                <w:szCs w:val="24"/>
              </w:rPr>
            </w:pPr>
            <w:r>
              <w:rPr>
                <w:rFonts w:ascii="Times New Roman" w:hAnsi="Times New Roman"/>
                <w:sz w:val="24"/>
                <w:szCs w:val="24"/>
              </w:rPr>
              <w:t>бюджет поселения</w:t>
            </w:r>
          </w:p>
        </w:tc>
        <w:tc>
          <w:tcPr>
            <w:tcW w:w="7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22884" w:rsidRDefault="00222884" w:rsidP="00222884">
            <w:pPr>
              <w:spacing w:after="0" w:line="240" w:lineRule="auto"/>
              <w:ind w:firstLine="33"/>
              <w:jc w:val="center"/>
              <w:rPr>
                <w:rFonts w:ascii="Times New Roman" w:hAnsi="Times New Roman"/>
                <w:kern w:val="2"/>
                <w:sz w:val="24"/>
                <w:szCs w:val="24"/>
              </w:rPr>
            </w:pPr>
            <w:r>
              <w:rPr>
                <w:rFonts w:ascii="Times New Roman" w:hAnsi="Times New Roman"/>
                <w:sz w:val="24"/>
                <w:szCs w:val="24"/>
              </w:rPr>
              <w:t>0,0</w:t>
            </w:r>
          </w:p>
        </w:tc>
        <w:tc>
          <w:tcPr>
            <w:tcW w:w="7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22884" w:rsidRDefault="00222884" w:rsidP="00222884">
            <w:pPr>
              <w:spacing w:after="0" w:line="240" w:lineRule="auto"/>
              <w:ind w:firstLine="33"/>
              <w:jc w:val="center"/>
              <w:rPr>
                <w:rFonts w:ascii="Times New Roman" w:hAnsi="Times New Roman"/>
                <w:kern w:val="2"/>
                <w:sz w:val="24"/>
                <w:szCs w:val="24"/>
              </w:rPr>
            </w:pPr>
            <w:r>
              <w:rPr>
                <w:rFonts w:ascii="Times New Roman" w:hAnsi="Times New Roman"/>
                <w:sz w:val="24"/>
                <w:szCs w:val="24"/>
              </w:rPr>
              <w:t>0,0</w:t>
            </w:r>
          </w:p>
        </w:tc>
        <w:tc>
          <w:tcPr>
            <w:tcW w:w="776" w:type="dxa"/>
            <w:tcBorders>
              <w:top w:val="nil"/>
              <w:left w:val="nil"/>
              <w:bottom w:val="single" w:sz="8" w:space="0" w:color="auto"/>
              <w:right w:val="single" w:sz="4" w:space="0" w:color="auto"/>
            </w:tcBorders>
            <w:shd w:val="clear" w:color="auto" w:fill="FFFFFF"/>
            <w:tcMar>
              <w:top w:w="0" w:type="dxa"/>
              <w:left w:w="108" w:type="dxa"/>
              <w:bottom w:w="0" w:type="dxa"/>
              <w:right w:w="108" w:type="dxa"/>
            </w:tcMar>
            <w:hideMark/>
          </w:tcPr>
          <w:p w:rsidR="00222884" w:rsidRDefault="00222884" w:rsidP="00222884">
            <w:pPr>
              <w:spacing w:after="0" w:line="240" w:lineRule="auto"/>
              <w:ind w:firstLine="33"/>
              <w:jc w:val="center"/>
              <w:rPr>
                <w:rFonts w:ascii="Times New Roman" w:hAnsi="Times New Roman"/>
                <w:kern w:val="2"/>
                <w:sz w:val="24"/>
                <w:szCs w:val="24"/>
              </w:rPr>
            </w:pPr>
            <w:r>
              <w:rPr>
                <w:rFonts w:ascii="Times New Roman" w:hAnsi="Times New Roman"/>
                <w:sz w:val="24"/>
                <w:szCs w:val="24"/>
              </w:rPr>
              <w:t>0,0</w:t>
            </w:r>
          </w:p>
        </w:tc>
        <w:tc>
          <w:tcPr>
            <w:tcW w:w="646" w:type="dxa"/>
            <w:tcBorders>
              <w:top w:val="nil"/>
              <w:left w:val="single" w:sz="4" w:space="0" w:color="auto"/>
              <w:bottom w:val="single" w:sz="8" w:space="0" w:color="auto"/>
              <w:right w:val="single" w:sz="8" w:space="0" w:color="auto"/>
            </w:tcBorders>
            <w:shd w:val="clear" w:color="auto" w:fill="FFFFFF"/>
            <w:hideMark/>
          </w:tcPr>
          <w:p w:rsidR="00222884" w:rsidRDefault="00222884" w:rsidP="00222884">
            <w:pPr>
              <w:spacing w:after="0" w:line="240" w:lineRule="auto"/>
              <w:jc w:val="center"/>
              <w:rPr>
                <w:rFonts w:ascii="Times New Roman" w:hAnsi="Times New Roman"/>
                <w:kern w:val="2"/>
                <w:sz w:val="24"/>
                <w:szCs w:val="24"/>
              </w:rPr>
            </w:pPr>
            <w:r>
              <w:rPr>
                <w:rFonts w:ascii="Times New Roman" w:hAnsi="Times New Roman"/>
                <w:sz w:val="24"/>
                <w:szCs w:val="24"/>
              </w:rPr>
              <w:t>0,0</w:t>
            </w:r>
          </w:p>
        </w:tc>
        <w:tc>
          <w:tcPr>
            <w:tcW w:w="829" w:type="dxa"/>
            <w:tcBorders>
              <w:top w:val="nil"/>
              <w:left w:val="nil"/>
              <w:bottom w:val="single" w:sz="8" w:space="0" w:color="auto"/>
              <w:right w:val="single" w:sz="8" w:space="0" w:color="auto"/>
            </w:tcBorders>
            <w:tcMar>
              <w:top w:w="0" w:type="dxa"/>
              <w:left w:w="108" w:type="dxa"/>
              <w:bottom w:w="0" w:type="dxa"/>
              <w:right w:w="108" w:type="dxa"/>
            </w:tcMar>
            <w:hideMark/>
          </w:tcPr>
          <w:p w:rsidR="00222884" w:rsidRDefault="00222884" w:rsidP="00222884">
            <w:pPr>
              <w:spacing w:after="0" w:line="240" w:lineRule="auto"/>
              <w:ind w:firstLine="33"/>
              <w:jc w:val="center"/>
              <w:rPr>
                <w:rFonts w:ascii="Times New Roman" w:hAnsi="Times New Roman"/>
                <w:kern w:val="2"/>
                <w:sz w:val="24"/>
                <w:szCs w:val="24"/>
              </w:rPr>
            </w:pPr>
            <w:r>
              <w:rPr>
                <w:rFonts w:ascii="Times New Roman" w:hAnsi="Times New Roman"/>
                <w:sz w:val="24"/>
                <w:szCs w:val="24"/>
              </w:rPr>
              <w:t>0,0</w:t>
            </w:r>
          </w:p>
        </w:tc>
      </w:tr>
      <w:tr w:rsidR="00222884" w:rsidTr="00DF1D32">
        <w:trPr>
          <w:trHeight w:val="854"/>
        </w:trPr>
        <w:tc>
          <w:tcPr>
            <w:tcW w:w="54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22884" w:rsidRDefault="00222884" w:rsidP="00222884">
            <w:pPr>
              <w:spacing w:after="0" w:line="240" w:lineRule="auto"/>
              <w:ind w:firstLine="33"/>
              <w:rPr>
                <w:rFonts w:ascii="Times New Roman" w:hAnsi="Times New Roman"/>
                <w:kern w:val="2"/>
                <w:sz w:val="24"/>
                <w:szCs w:val="24"/>
              </w:rPr>
            </w:pPr>
            <w:r>
              <w:rPr>
                <w:rFonts w:ascii="Times New Roman" w:hAnsi="Times New Roman"/>
                <w:sz w:val="24"/>
                <w:szCs w:val="24"/>
              </w:rPr>
              <w:t>3.</w:t>
            </w:r>
          </w:p>
        </w:tc>
        <w:tc>
          <w:tcPr>
            <w:tcW w:w="18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22884" w:rsidRDefault="00222884" w:rsidP="00222884">
            <w:pPr>
              <w:spacing w:after="0" w:line="240" w:lineRule="auto"/>
              <w:ind w:firstLine="33"/>
              <w:rPr>
                <w:rFonts w:ascii="Times New Roman" w:hAnsi="Times New Roman"/>
                <w:kern w:val="2"/>
                <w:sz w:val="24"/>
                <w:szCs w:val="24"/>
              </w:rPr>
            </w:pPr>
            <w:r>
              <w:rPr>
                <w:rFonts w:ascii="Times New Roman" w:hAnsi="Times New Roman"/>
                <w:sz w:val="24"/>
                <w:szCs w:val="24"/>
              </w:rPr>
              <w:t>Обеспечение безопасности организации дорожного движения</w:t>
            </w:r>
          </w:p>
        </w:tc>
        <w:tc>
          <w:tcPr>
            <w:tcW w:w="19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22884" w:rsidRDefault="00222884" w:rsidP="00222884">
            <w:pPr>
              <w:spacing w:after="0" w:line="240" w:lineRule="auto"/>
              <w:ind w:firstLine="33"/>
              <w:rPr>
                <w:rFonts w:ascii="Times New Roman" w:hAnsi="Times New Roman"/>
                <w:kern w:val="2"/>
                <w:sz w:val="24"/>
                <w:szCs w:val="24"/>
              </w:rPr>
            </w:pPr>
            <w:r>
              <w:rPr>
                <w:rFonts w:ascii="Times New Roman" w:hAnsi="Times New Roman"/>
                <w:sz w:val="24"/>
                <w:szCs w:val="24"/>
              </w:rPr>
              <w:t>Повышение безопасности дорожного движения</w:t>
            </w:r>
          </w:p>
        </w:tc>
        <w:tc>
          <w:tcPr>
            <w:tcW w:w="14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22884" w:rsidRDefault="00222884" w:rsidP="00222884">
            <w:pPr>
              <w:spacing w:after="0" w:line="240" w:lineRule="auto"/>
              <w:ind w:firstLine="33"/>
              <w:rPr>
                <w:rFonts w:ascii="Times New Roman" w:hAnsi="Times New Roman"/>
                <w:kern w:val="2"/>
                <w:sz w:val="24"/>
                <w:szCs w:val="24"/>
              </w:rPr>
            </w:pPr>
            <w:r>
              <w:rPr>
                <w:rFonts w:ascii="Times New Roman" w:hAnsi="Times New Roman"/>
                <w:sz w:val="24"/>
                <w:szCs w:val="24"/>
              </w:rPr>
              <w:t>бюджет поселения</w:t>
            </w:r>
          </w:p>
        </w:tc>
        <w:tc>
          <w:tcPr>
            <w:tcW w:w="7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22884" w:rsidRDefault="00222884" w:rsidP="00222884">
            <w:pPr>
              <w:spacing w:after="0" w:line="240" w:lineRule="auto"/>
              <w:ind w:firstLine="33"/>
              <w:jc w:val="center"/>
              <w:rPr>
                <w:rFonts w:ascii="Times New Roman" w:hAnsi="Times New Roman"/>
                <w:kern w:val="2"/>
                <w:sz w:val="24"/>
                <w:szCs w:val="24"/>
              </w:rPr>
            </w:pPr>
          </w:p>
          <w:p w:rsidR="00222884" w:rsidRDefault="00222884" w:rsidP="00222884">
            <w:pPr>
              <w:spacing w:after="0" w:line="240" w:lineRule="auto"/>
              <w:ind w:firstLine="33"/>
              <w:jc w:val="center"/>
              <w:rPr>
                <w:rFonts w:ascii="Times New Roman" w:hAnsi="Times New Roman"/>
                <w:kern w:val="2"/>
                <w:sz w:val="24"/>
                <w:szCs w:val="24"/>
              </w:rPr>
            </w:pPr>
            <w:r>
              <w:rPr>
                <w:rFonts w:ascii="Times New Roman" w:hAnsi="Times New Roman"/>
                <w:sz w:val="24"/>
                <w:szCs w:val="24"/>
              </w:rPr>
              <w:t>0,0</w:t>
            </w:r>
          </w:p>
        </w:tc>
        <w:tc>
          <w:tcPr>
            <w:tcW w:w="77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22884" w:rsidRDefault="00222884" w:rsidP="00222884">
            <w:pPr>
              <w:spacing w:after="0" w:line="240" w:lineRule="auto"/>
              <w:ind w:firstLine="33"/>
              <w:jc w:val="center"/>
              <w:rPr>
                <w:rFonts w:ascii="Times New Roman" w:hAnsi="Times New Roman"/>
                <w:kern w:val="2"/>
                <w:sz w:val="24"/>
                <w:szCs w:val="24"/>
              </w:rPr>
            </w:pPr>
          </w:p>
          <w:p w:rsidR="00222884" w:rsidRDefault="00222884" w:rsidP="00222884">
            <w:pPr>
              <w:spacing w:after="0" w:line="240" w:lineRule="auto"/>
              <w:ind w:firstLine="33"/>
              <w:jc w:val="center"/>
              <w:rPr>
                <w:rFonts w:ascii="Times New Roman" w:hAnsi="Times New Roman"/>
                <w:sz w:val="24"/>
                <w:szCs w:val="24"/>
              </w:rPr>
            </w:pPr>
            <w:r>
              <w:rPr>
                <w:rFonts w:ascii="Times New Roman" w:hAnsi="Times New Roman"/>
                <w:sz w:val="24"/>
                <w:szCs w:val="24"/>
              </w:rPr>
              <w:t>0,0</w:t>
            </w:r>
          </w:p>
          <w:p w:rsidR="00222884" w:rsidRDefault="00222884" w:rsidP="00222884">
            <w:pPr>
              <w:spacing w:after="0" w:line="240" w:lineRule="auto"/>
              <w:ind w:firstLine="33"/>
              <w:jc w:val="center"/>
              <w:rPr>
                <w:rFonts w:ascii="Times New Roman" w:hAnsi="Times New Roman"/>
                <w:sz w:val="24"/>
                <w:szCs w:val="24"/>
              </w:rPr>
            </w:pPr>
          </w:p>
          <w:p w:rsidR="00222884" w:rsidRDefault="00222884" w:rsidP="00222884">
            <w:pPr>
              <w:spacing w:after="0" w:line="240" w:lineRule="auto"/>
              <w:ind w:firstLine="33"/>
              <w:jc w:val="center"/>
              <w:rPr>
                <w:rFonts w:ascii="Times New Roman" w:hAnsi="Times New Roman"/>
                <w:kern w:val="2"/>
                <w:sz w:val="24"/>
                <w:szCs w:val="24"/>
              </w:rPr>
            </w:pPr>
          </w:p>
        </w:tc>
        <w:tc>
          <w:tcPr>
            <w:tcW w:w="776" w:type="dxa"/>
            <w:tcBorders>
              <w:top w:val="nil"/>
              <w:left w:val="nil"/>
              <w:bottom w:val="single" w:sz="8" w:space="0" w:color="auto"/>
              <w:right w:val="single" w:sz="4" w:space="0" w:color="auto"/>
            </w:tcBorders>
            <w:shd w:val="clear" w:color="auto" w:fill="FFFFFF"/>
            <w:tcMar>
              <w:top w:w="0" w:type="dxa"/>
              <w:left w:w="108" w:type="dxa"/>
              <w:bottom w:w="0" w:type="dxa"/>
              <w:right w:w="108" w:type="dxa"/>
            </w:tcMar>
          </w:tcPr>
          <w:p w:rsidR="00222884" w:rsidRDefault="00222884" w:rsidP="00222884">
            <w:pPr>
              <w:spacing w:after="0" w:line="240" w:lineRule="auto"/>
              <w:ind w:firstLine="33"/>
              <w:jc w:val="center"/>
              <w:rPr>
                <w:rFonts w:ascii="Times New Roman" w:hAnsi="Times New Roman"/>
                <w:kern w:val="2"/>
                <w:sz w:val="24"/>
                <w:szCs w:val="24"/>
              </w:rPr>
            </w:pPr>
          </w:p>
          <w:p w:rsidR="00222884" w:rsidRDefault="00222884" w:rsidP="00222884">
            <w:pPr>
              <w:spacing w:after="0" w:line="240" w:lineRule="auto"/>
              <w:ind w:firstLine="33"/>
              <w:jc w:val="center"/>
              <w:rPr>
                <w:rFonts w:ascii="Times New Roman" w:hAnsi="Times New Roman"/>
                <w:kern w:val="2"/>
                <w:sz w:val="24"/>
                <w:szCs w:val="24"/>
              </w:rPr>
            </w:pPr>
            <w:r>
              <w:rPr>
                <w:rFonts w:ascii="Times New Roman" w:hAnsi="Times New Roman"/>
                <w:sz w:val="24"/>
                <w:szCs w:val="24"/>
              </w:rPr>
              <w:t>0,0</w:t>
            </w:r>
          </w:p>
        </w:tc>
        <w:tc>
          <w:tcPr>
            <w:tcW w:w="646" w:type="dxa"/>
            <w:tcBorders>
              <w:top w:val="nil"/>
              <w:left w:val="single" w:sz="4" w:space="0" w:color="auto"/>
              <w:bottom w:val="single" w:sz="8" w:space="0" w:color="auto"/>
              <w:right w:val="single" w:sz="8" w:space="0" w:color="auto"/>
            </w:tcBorders>
            <w:shd w:val="clear" w:color="auto" w:fill="FFFFFF"/>
          </w:tcPr>
          <w:p w:rsidR="00222884" w:rsidRDefault="00222884" w:rsidP="00222884">
            <w:pPr>
              <w:spacing w:after="0" w:line="240" w:lineRule="auto"/>
              <w:jc w:val="center"/>
              <w:rPr>
                <w:rFonts w:ascii="Times New Roman" w:hAnsi="Times New Roman"/>
                <w:kern w:val="2"/>
                <w:sz w:val="24"/>
                <w:szCs w:val="24"/>
              </w:rPr>
            </w:pPr>
          </w:p>
          <w:p w:rsidR="00222884" w:rsidRDefault="00222884" w:rsidP="00222884">
            <w:pPr>
              <w:spacing w:after="0" w:line="240" w:lineRule="auto"/>
              <w:jc w:val="center"/>
              <w:rPr>
                <w:rFonts w:ascii="Times New Roman" w:hAnsi="Times New Roman"/>
                <w:sz w:val="24"/>
                <w:szCs w:val="24"/>
              </w:rPr>
            </w:pPr>
            <w:r>
              <w:rPr>
                <w:rFonts w:ascii="Times New Roman" w:hAnsi="Times New Roman"/>
                <w:sz w:val="24"/>
                <w:szCs w:val="24"/>
              </w:rPr>
              <w:t>0,0</w:t>
            </w:r>
          </w:p>
          <w:p w:rsidR="00222884" w:rsidRDefault="00222884" w:rsidP="00222884">
            <w:pPr>
              <w:spacing w:after="0" w:line="240" w:lineRule="auto"/>
              <w:jc w:val="center"/>
              <w:rPr>
                <w:rFonts w:ascii="Times New Roman" w:hAnsi="Times New Roman"/>
                <w:sz w:val="24"/>
                <w:szCs w:val="24"/>
              </w:rPr>
            </w:pPr>
          </w:p>
          <w:p w:rsidR="00222884" w:rsidRDefault="00222884" w:rsidP="00222884">
            <w:pPr>
              <w:spacing w:after="0" w:line="240" w:lineRule="auto"/>
              <w:jc w:val="center"/>
              <w:rPr>
                <w:rFonts w:ascii="Times New Roman" w:hAnsi="Times New Roman"/>
                <w:kern w:val="2"/>
                <w:sz w:val="24"/>
                <w:szCs w:val="24"/>
              </w:rPr>
            </w:pPr>
          </w:p>
        </w:tc>
        <w:tc>
          <w:tcPr>
            <w:tcW w:w="829" w:type="dxa"/>
            <w:tcBorders>
              <w:top w:val="nil"/>
              <w:left w:val="nil"/>
              <w:bottom w:val="single" w:sz="8" w:space="0" w:color="auto"/>
              <w:right w:val="single" w:sz="8" w:space="0" w:color="auto"/>
            </w:tcBorders>
            <w:tcMar>
              <w:top w:w="0" w:type="dxa"/>
              <w:left w:w="108" w:type="dxa"/>
              <w:bottom w:w="0" w:type="dxa"/>
              <w:right w:w="108" w:type="dxa"/>
            </w:tcMar>
          </w:tcPr>
          <w:p w:rsidR="00222884" w:rsidRDefault="00222884" w:rsidP="00222884">
            <w:pPr>
              <w:spacing w:after="0" w:line="240" w:lineRule="auto"/>
              <w:ind w:firstLine="33"/>
              <w:jc w:val="center"/>
              <w:rPr>
                <w:rFonts w:ascii="Times New Roman" w:hAnsi="Times New Roman"/>
                <w:kern w:val="2"/>
                <w:sz w:val="24"/>
                <w:szCs w:val="24"/>
              </w:rPr>
            </w:pPr>
          </w:p>
          <w:p w:rsidR="00222884" w:rsidRDefault="00222884" w:rsidP="00222884">
            <w:pPr>
              <w:spacing w:after="0" w:line="240" w:lineRule="auto"/>
              <w:ind w:firstLine="33"/>
              <w:jc w:val="center"/>
              <w:rPr>
                <w:rFonts w:ascii="Times New Roman" w:hAnsi="Times New Roman"/>
                <w:kern w:val="2"/>
                <w:sz w:val="24"/>
                <w:szCs w:val="24"/>
              </w:rPr>
            </w:pPr>
            <w:r>
              <w:rPr>
                <w:rFonts w:ascii="Times New Roman" w:hAnsi="Times New Roman"/>
                <w:sz w:val="24"/>
                <w:szCs w:val="24"/>
              </w:rPr>
              <w:t>0,0</w:t>
            </w:r>
          </w:p>
        </w:tc>
      </w:tr>
      <w:tr w:rsidR="00222884" w:rsidTr="00222884">
        <w:trPr>
          <w:trHeight w:val="103"/>
        </w:trPr>
        <w:tc>
          <w:tcPr>
            <w:tcW w:w="54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22884" w:rsidRDefault="00222884" w:rsidP="00222884">
            <w:pPr>
              <w:spacing w:after="0" w:line="240" w:lineRule="auto"/>
              <w:ind w:firstLine="33"/>
              <w:rPr>
                <w:rFonts w:ascii="Times New Roman" w:hAnsi="Times New Roman"/>
                <w:kern w:val="2"/>
                <w:sz w:val="24"/>
                <w:szCs w:val="24"/>
              </w:rPr>
            </w:pPr>
            <w:r>
              <w:rPr>
                <w:rFonts w:ascii="Times New Roman" w:hAnsi="Times New Roman"/>
                <w:sz w:val="24"/>
                <w:szCs w:val="24"/>
              </w:rPr>
              <w:t> </w:t>
            </w:r>
          </w:p>
        </w:tc>
        <w:tc>
          <w:tcPr>
            <w:tcW w:w="5247"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222884" w:rsidRDefault="00222884" w:rsidP="00222884">
            <w:pPr>
              <w:spacing w:after="0" w:line="240" w:lineRule="auto"/>
              <w:ind w:firstLine="33"/>
              <w:rPr>
                <w:rFonts w:ascii="Times New Roman" w:hAnsi="Times New Roman"/>
                <w:kern w:val="2"/>
                <w:sz w:val="24"/>
                <w:szCs w:val="24"/>
              </w:rPr>
            </w:pPr>
            <w:r>
              <w:rPr>
                <w:rFonts w:ascii="Times New Roman" w:hAnsi="Times New Roman"/>
                <w:sz w:val="24"/>
                <w:szCs w:val="24"/>
              </w:rPr>
              <w:t>Всего</w:t>
            </w:r>
          </w:p>
        </w:tc>
        <w:tc>
          <w:tcPr>
            <w:tcW w:w="774" w:type="dxa"/>
            <w:tcBorders>
              <w:top w:val="nil"/>
              <w:left w:val="nil"/>
              <w:bottom w:val="single" w:sz="8" w:space="0" w:color="auto"/>
              <w:right w:val="single" w:sz="8" w:space="0" w:color="auto"/>
            </w:tcBorders>
            <w:tcMar>
              <w:top w:w="0" w:type="dxa"/>
              <w:left w:w="108" w:type="dxa"/>
              <w:bottom w:w="0" w:type="dxa"/>
              <w:right w:w="108" w:type="dxa"/>
            </w:tcMar>
            <w:hideMark/>
          </w:tcPr>
          <w:p w:rsidR="00222884" w:rsidRDefault="00222884" w:rsidP="00222884">
            <w:pPr>
              <w:spacing w:after="0" w:line="240" w:lineRule="auto"/>
              <w:ind w:firstLine="33"/>
              <w:jc w:val="center"/>
              <w:rPr>
                <w:rFonts w:ascii="Times New Roman" w:hAnsi="Times New Roman"/>
                <w:kern w:val="2"/>
                <w:sz w:val="24"/>
                <w:szCs w:val="24"/>
              </w:rPr>
            </w:pPr>
            <w:r>
              <w:rPr>
                <w:rFonts w:ascii="Times New Roman" w:hAnsi="Times New Roman"/>
                <w:sz w:val="24"/>
                <w:szCs w:val="24"/>
              </w:rPr>
              <w:t>455,0</w:t>
            </w:r>
          </w:p>
        </w:tc>
        <w:tc>
          <w:tcPr>
            <w:tcW w:w="775" w:type="dxa"/>
            <w:tcBorders>
              <w:top w:val="nil"/>
              <w:left w:val="nil"/>
              <w:bottom w:val="single" w:sz="8" w:space="0" w:color="auto"/>
              <w:right w:val="single" w:sz="8" w:space="0" w:color="auto"/>
            </w:tcBorders>
            <w:tcMar>
              <w:top w:w="0" w:type="dxa"/>
              <w:left w:w="108" w:type="dxa"/>
              <w:bottom w:w="0" w:type="dxa"/>
              <w:right w:w="108" w:type="dxa"/>
            </w:tcMar>
            <w:hideMark/>
          </w:tcPr>
          <w:p w:rsidR="00222884" w:rsidRDefault="00222884" w:rsidP="00222884">
            <w:pPr>
              <w:spacing w:after="0" w:line="240" w:lineRule="auto"/>
              <w:ind w:firstLine="33"/>
              <w:jc w:val="center"/>
              <w:rPr>
                <w:rFonts w:ascii="Times New Roman" w:hAnsi="Times New Roman"/>
                <w:kern w:val="2"/>
                <w:sz w:val="24"/>
                <w:szCs w:val="24"/>
              </w:rPr>
            </w:pPr>
            <w:r>
              <w:rPr>
                <w:rFonts w:ascii="Times New Roman" w:hAnsi="Times New Roman"/>
                <w:sz w:val="24"/>
                <w:szCs w:val="24"/>
              </w:rPr>
              <w:t>0,0</w:t>
            </w:r>
          </w:p>
        </w:tc>
        <w:tc>
          <w:tcPr>
            <w:tcW w:w="776" w:type="dxa"/>
            <w:tcBorders>
              <w:top w:val="nil"/>
              <w:left w:val="nil"/>
              <w:bottom w:val="single" w:sz="8" w:space="0" w:color="auto"/>
              <w:right w:val="single" w:sz="4" w:space="0" w:color="auto"/>
            </w:tcBorders>
            <w:tcMar>
              <w:top w:w="0" w:type="dxa"/>
              <w:left w:w="108" w:type="dxa"/>
              <w:bottom w:w="0" w:type="dxa"/>
              <w:right w:w="108" w:type="dxa"/>
            </w:tcMar>
            <w:hideMark/>
          </w:tcPr>
          <w:p w:rsidR="00222884" w:rsidRDefault="00222884" w:rsidP="00222884">
            <w:pPr>
              <w:spacing w:after="0" w:line="240" w:lineRule="auto"/>
              <w:jc w:val="center"/>
              <w:rPr>
                <w:rFonts w:ascii="Times New Roman" w:hAnsi="Times New Roman"/>
                <w:kern w:val="2"/>
                <w:sz w:val="24"/>
                <w:szCs w:val="24"/>
              </w:rPr>
            </w:pPr>
            <w:r>
              <w:rPr>
                <w:rFonts w:ascii="Times New Roman" w:hAnsi="Times New Roman"/>
                <w:sz w:val="24"/>
                <w:szCs w:val="24"/>
              </w:rPr>
              <w:t>0,0</w:t>
            </w:r>
          </w:p>
        </w:tc>
        <w:tc>
          <w:tcPr>
            <w:tcW w:w="646" w:type="dxa"/>
            <w:tcBorders>
              <w:top w:val="nil"/>
              <w:left w:val="single" w:sz="4" w:space="0" w:color="auto"/>
              <w:bottom w:val="single" w:sz="8" w:space="0" w:color="auto"/>
              <w:right w:val="single" w:sz="8" w:space="0" w:color="auto"/>
            </w:tcBorders>
            <w:hideMark/>
          </w:tcPr>
          <w:p w:rsidR="00222884" w:rsidRDefault="00222884" w:rsidP="00222884">
            <w:pPr>
              <w:spacing w:after="0" w:line="240" w:lineRule="auto"/>
              <w:jc w:val="center"/>
              <w:rPr>
                <w:rFonts w:ascii="Times New Roman" w:hAnsi="Times New Roman"/>
                <w:kern w:val="2"/>
                <w:sz w:val="24"/>
                <w:szCs w:val="24"/>
              </w:rPr>
            </w:pPr>
            <w:r>
              <w:rPr>
                <w:rFonts w:ascii="Times New Roman" w:hAnsi="Times New Roman"/>
                <w:sz w:val="24"/>
                <w:szCs w:val="24"/>
              </w:rPr>
              <w:t>0,0</w:t>
            </w:r>
          </w:p>
        </w:tc>
        <w:tc>
          <w:tcPr>
            <w:tcW w:w="829" w:type="dxa"/>
            <w:tcBorders>
              <w:top w:val="nil"/>
              <w:left w:val="nil"/>
              <w:bottom w:val="single" w:sz="8" w:space="0" w:color="auto"/>
              <w:right w:val="single" w:sz="8" w:space="0" w:color="auto"/>
            </w:tcBorders>
            <w:tcMar>
              <w:top w:w="0" w:type="dxa"/>
              <w:left w:w="108" w:type="dxa"/>
              <w:bottom w:w="0" w:type="dxa"/>
              <w:right w:w="108" w:type="dxa"/>
            </w:tcMar>
            <w:hideMark/>
          </w:tcPr>
          <w:p w:rsidR="00222884" w:rsidRDefault="00222884" w:rsidP="00222884">
            <w:pPr>
              <w:spacing w:after="0" w:line="240" w:lineRule="auto"/>
              <w:ind w:firstLine="33"/>
              <w:jc w:val="center"/>
              <w:rPr>
                <w:rFonts w:ascii="Times New Roman" w:hAnsi="Times New Roman"/>
                <w:kern w:val="2"/>
                <w:sz w:val="24"/>
                <w:szCs w:val="24"/>
              </w:rPr>
            </w:pPr>
            <w:r>
              <w:rPr>
                <w:rFonts w:ascii="Times New Roman" w:hAnsi="Times New Roman"/>
                <w:sz w:val="24"/>
                <w:szCs w:val="24"/>
              </w:rPr>
              <w:t>0,0</w:t>
            </w:r>
          </w:p>
        </w:tc>
      </w:tr>
    </w:tbl>
    <w:p w:rsidR="00222884" w:rsidRDefault="00222884" w:rsidP="00520E2D">
      <w:pPr>
        <w:pStyle w:val="ConsPlusNormal"/>
        <w:widowControl/>
        <w:jc w:val="center"/>
        <w:rPr>
          <w:rFonts w:ascii="Times New Roman" w:hAnsi="Times New Roman"/>
          <w:sz w:val="26"/>
          <w:szCs w:val="26"/>
        </w:rPr>
      </w:pPr>
    </w:p>
    <w:p w:rsidR="00481559" w:rsidRPr="00596DAB" w:rsidRDefault="00481559" w:rsidP="00222884">
      <w:pPr>
        <w:ind w:firstLine="851"/>
        <w:jc w:val="both"/>
        <w:rPr>
          <w:rFonts w:ascii="Times New Roman" w:eastAsia="Times New Roman" w:hAnsi="Times New Roman" w:cs="Times New Roman"/>
          <w:sz w:val="26"/>
          <w:szCs w:val="26"/>
          <w:lang w:eastAsia="ru-RU"/>
        </w:rPr>
      </w:pPr>
      <w:r w:rsidRPr="00596DAB">
        <w:rPr>
          <w:rFonts w:ascii="Times New Roman" w:eastAsia="Times New Roman" w:hAnsi="Times New Roman" w:cs="Times New Roman"/>
          <w:sz w:val="26"/>
          <w:szCs w:val="26"/>
          <w:lang w:eastAsia="ru-RU"/>
        </w:rPr>
        <w:t xml:space="preserve">2. </w:t>
      </w:r>
      <w:r w:rsidR="00757195" w:rsidRPr="00757195">
        <w:rPr>
          <w:rFonts w:ascii="Times New Roman" w:eastAsia="Times New Roman" w:hAnsi="Times New Roman" w:cs="Times New Roman"/>
          <w:sz w:val="26"/>
          <w:szCs w:val="26"/>
          <w:lang w:eastAsia="ru-RU"/>
        </w:rPr>
        <w:t xml:space="preserve">Муниципальная программа </w:t>
      </w:r>
      <w:r w:rsidR="00222884" w:rsidRPr="00222884">
        <w:rPr>
          <w:rFonts w:ascii="Times New Roman" w:eastAsia="Times New Roman" w:hAnsi="Times New Roman" w:cs="Times New Roman"/>
          <w:sz w:val="26"/>
          <w:szCs w:val="26"/>
          <w:lang w:eastAsia="ru-RU"/>
        </w:rPr>
        <w:t xml:space="preserve">«Переселение граждан муниципального образования Красногорский сельсовет </w:t>
      </w:r>
      <w:proofErr w:type="spellStart"/>
      <w:r w:rsidR="00222884" w:rsidRPr="00222884">
        <w:rPr>
          <w:rFonts w:ascii="Times New Roman" w:eastAsia="Times New Roman" w:hAnsi="Times New Roman" w:cs="Times New Roman"/>
          <w:sz w:val="26"/>
          <w:szCs w:val="26"/>
          <w:lang w:eastAsia="ru-RU"/>
        </w:rPr>
        <w:t>Асекеевского</w:t>
      </w:r>
      <w:proofErr w:type="spellEnd"/>
      <w:r w:rsidR="00222884" w:rsidRPr="00222884">
        <w:rPr>
          <w:rFonts w:ascii="Times New Roman" w:eastAsia="Times New Roman" w:hAnsi="Times New Roman" w:cs="Times New Roman"/>
          <w:sz w:val="26"/>
          <w:szCs w:val="26"/>
          <w:lang w:eastAsia="ru-RU"/>
        </w:rPr>
        <w:t xml:space="preserve"> района Оренбургской области</w:t>
      </w:r>
      <w:r w:rsidR="00222884">
        <w:rPr>
          <w:rFonts w:ascii="Times New Roman" w:eastAsia="Times New Roman" w:hAnsi="Times New Roman" w:cs="Times New Roman"/>
          <w:sz w:val="26"/>
          <w:szCs w:val="26"/>
          <w:lang w:eastAsia="ru-RU"/>
        </w:rPr>
        <w:t xml:space="preserve"> </w:t>
      </w:r>
      <w:r w:rsidR="00222884" w:rsidRPr="00222884">
        <w:rPr>
          <w:rFonts w:ascii="Times New Roman" w:eastAsia="Times New Roman" w:hAnsi="Times New Roman" w:cs="Times New Roman"/>
          <w:sz w:val="26"/>
          <w:szCs w:val="26"/>
          <w:lang w:eastAsia="ru-RU"/>
        </w:rPr>
        <w:t>из аварийного жилищного фонда» на 2019-2025 годы</w:t>
      </w:r>
      <w:r w:rsidR="00222884">
        <w:rPr>
          <w:rFonts w:ascii="Times New Roman" w:eastAsia="Times New Roman" w:hAnsi="Times New Roman" w:cs="Times New Roman"/>
          <w:sz w:val="26"/>
          <w:szCs w:val="26"/>
          <w:lang w:eastAsia="ru-RU"/>
        </w:rPr>
        <w:t>»</w:t>
      </w:r>
    </w:p>
    <w:tbl>
      <w:tblPr>
        <w:tblStyle w:val="af1"/>
        <w:tblW w:w="0" w:type="auto"/>
        <w:tblLook w:val="04A0" w:firstRow="1" w:lastRow="0" w:firstColumn="1" w:lastColumn="0" w:noHBand="0" w:noVBand="1"/>
      </w:tblPr>
      <w:tblGrid>
        <w:gridCol w:w="3116"/>
        <w:gridCol w:w="6228"/>
      </w:tblGrid>
      <w:tr w:rsidR="00222884" w:rsidRPr="00B878C0" w:rsidTr="00282134">
        <w:tc>
          <w:tcPr>
            <w:tcW w:w="3227" w:type="dxa"/>
          </w:tcPr>
          <w:p w:rsidR="00222884" w:rsidRPr="00B878C0" w:rsidRDefault="00222884" w:rsidP="00282134">
            <w:pPr>
              <w:jc w:val="center"/>
              <w:rPr>
                <w:rFonts w:ascii="Times New Roman" w:hAnsi="Times New Roman" w:cs="Times New Roman"/>
                <w:b/>
                <w:sz w:val="24"/>
                <w:szCs w:val="24"/>
              </w:rPr>
            </w:pPr>
            <w:r w:rsidRPr="00B878C0">
              <w:rPr>
                <w:rFonts w:ascii="Times New Roman" w:hAnsi="Times New Roman" w:cs="Times New Roman"/>
                <w:b/>
                <w:sz w:val="24"/>
                <w:szCs w:val="24"/>
              </w:rPr>
              <w:t>Наименование программы</w:t>
            </w:r>
          </w:p>
        </w:tc>
        <w:tc>
          <w:tcPr>
            <w:tcW w:w="6662" w:type="dxa"/>
          </w:tcPr>
          <w:p w:rsidR="00222884" w:rsidRPr="00B878C0" w:rsidRDefault="00222884" w:rsidP="00282134">
            <w:pPr>
              <w:jc w:val="both"/>
              <w:rPr>
                <w:rFonts w:ascii="Times New Roman" w:hAnsi="Times New Roman" w:cs="Times New Roman"/>
                <w:sz w:val="24"/>
                <w:szCs w:val="24"/>
              </w:rPr>
            </w:pPr>
            <w:r w:rsidRPr="00B878C0">
              <w:rPr>
                <w:rFonts w:ascii="Times New Roman" w:hAnsi="Times New Roman" w:cs="Times New Roman"/>
                <w:sz w:val="24"/>
                <w:szCs w:val="24"/>
              </w:rPr>
              <w:t>муниципальная программа</w:t>
            </w:r>
          </w:p>
          <w:p w:rsidR="00222884" w:rsidRPr="00B878C0" w:rsidRDefault="00222884" w:rsidP="00282134">
            <w:pPr>
              <w:jc w:val="both"/>
              <w:rPr>
                <w:rFonts w:ascii="Times New Roman" w:hAnsi="Times New Roman" w:cs="Times New Roman"/>
                <w:sz w:val="24"/>
                <w:szCs w:val="24"/>
              </w:rPr>
            </w:pPr>
            <w:r w:rsidRPr="00B878C0">
              <w:rPr>
                <w:rFonts w:ascii="Times New Roman" w:eastAsia="Times New Roman" w:hAnsi="Times New Roman" w:cs="Times New Roman"/>
                <w:sz w:val="24"/>
                <w:szCs w:val="24"/>
              </w:rPr>
              <w:t xml:space="preserve">«Переселение граждан муниципального образования Красногорский сельсовет </w:t>
            </w:r>
            <w:proofErr w:type="spellStart"/>
            <w:r w:rsidRPr="00B878C0">
              <w:rPr>
                <w:rFonts w:ascii="Times New Roman" w:eastAsia="Times New Roman" w:hAnsi="Times New Roman" w:cs="Times New Roman"/>
                <w:sz w:val="24"/>
                <w:szCs w:val="24"/>
              </w:rPr>
              <w:t>Асекеевского</w:t>
            </w:r>
            <w:proofErr w:type="spellEnd"/>
            <w:r w:rsidRPr="00B878C0">
              <w:rPr>
                <w:rFonts w:ascii="Times New Roman" w:eastAsia="Times New Roman" w:hAnsi="Times New Roman" w:cs="Times New Roman"/>
                <w:sz w:val="24"/>
                <w:szCs w:val="24"/>
              </w:rPr>
              <w:t xml:space="preserve"> района Оренбургской области из аварийного жилищного фонда» на 201</w:t>
            </w:r>
            <w:r w:rsidRPr="00B878C0">
              <w:rPr>
                <w:rFonts w:ascii="Times New Roman" w:hAnsi="Times New Roman" w:cs="Times New Roman"/>
                <w:sz w:val="24"/>
                <w:szCs w:val="24"/>
              </w:rPr>
              <w:t>9</w:t>
            </w:r>
            <w:r w:rsidRPr="00B878C0">
              <w:rPr>
                <w:rFonts w:ascii="Times New Roman" w:eastAsia="Times New Roman" w:hAnsi="Times New Roman" w:cs="Times New Roman"/>
                <w:sz w:val="24"/>
                <w:szCs w:val="24"/>
              </w:rPr>
              <w:t>-20</w:t>
            </w:r>
            <w:r w:rsidRPr="00B878C0">
              <w:rPr>
                <w:rFonts w:ascii="Times New Roman" w:hAnsi="Times New Roman" w:cs="Times New Roman"/>
                <w:sz w:val="24"/>
                <w:szCs w:val="24"/>
              </w:rPr>
              <w:t>2</w:t>
            </w:r>
            <w:r w:rsidRPr="00B878C0">
              <w:rPr>
                <w:rFonts w:ascii="Times New Roman" w:eastAsia="Times New Roman" w:hAnsi="Times New Roman" w:cs="Times New Roman"/>
                <w:sz w:val="24"/>
                <w:szCs w:val="24"/>
              </w:rPr>
              <w:t>5 годы.</w:t>
            </w:r>
          </w:p>
        </w:tc>
      </w:tr>
      <w:tr w:rsidR="00222884" w:rsidRPr="00B878C0" w:rsidTr="00282134">
        <w:tc>
          <w:tcPr>
            <w:tcW w:w="3227" w:type="dxa"/>
          </w:tcPr>
          <w:p w:rsidR="00222884" w:rsidRPr="00B878C0" w:rsidRDefault="00222884" w:rsidP="00282134">
            <w:pPr>
              <w:jc w:val="center"/>
              <w:rPr>
                <w:rFonts w:ascii="Times New Roman" w:hAnsi="Times New Roman" w:cs="Times New Roman"/>
                <w:b/>
                <w:sz w:val="24"/>
                <w:szCs w:val="24"/>
              </w:rPr>
            </w:pPr>
            <w:r w:rsidRPr="00B878C0">
              <w:rPr>
                <w:rFonts w:ascii="Times New Roman" w:hAnsi="Times New Roman" w:cs="Times New Roman"/>
                <w:b/>
                <w:sz w:val="24"/>
                <w:szCs w:val="24"/>
              </w:rPr>
              <w:t>Заказчик программы</w:t>
            </w:r>
          </w:p>
        </w:tc>
        <w:tc>
          <w:tcPr>
            <w:tcW w:w="6662" w:type="dxa"/>
          </w:tcPr>
          <w:p w:rsidR="00222884" w:rsidRPr="00B878C0" w:rsidRDefault="00222884" w:rsidP="00282134">
            <w:pPr>
              <w:jc w:val="both"/>
              <w:rPr>
                <w:rFonts w:ascii="Times New Roman" w:hAnsi="Times New Roman" w:cs="Times New Roman"/>
                <w:sz w:val="24"/>
                <w:szCs w:val="24"/>
              </w:rPr>
            </w:pPr>
            <w:r w:rsidRPr="00B878C0">
              <w:rPr>
                <w:rFonts w:ascii="Times New Roman" w:hAnsi="Times New Roman" w:cs="Times New Roman"/>
                <w:sz w:val="24"/>
                <w:szCs w:val="24"/>
              </w:rPr>
              <w:t xml:space="preserve">администрация муниципального образования Красногорский сельсовет </w:t>
            </w:r>
            <w:proofErr w:type="spellStart"/>
            <w:r w:rsidRPr="00B878C0">
              <w:rPr>
                <w:rFonts w:ascii="Times New Roman" w:hAnsi="Times New Roman" w:cs="Times New Roman"/>
                <w:sz w:val="24"/>
                <w:szCs w:val="24"/>
              </w:rPr>
              <w:t>Асекеевского</w:t>
            </w:r>
            <w:proofErr w:type="spellEnd"/>
            <w:r w:rsidRPr="00B878C0">
              <w:rPr>
                <w:rFonts w:ascii="Times New Roman" w:hAnsi="Times New Roman" w:cs="Times New Roman"/>
                <w:sz w:val="24"/>
                <w:szCs w:val="24"/>
              </w:rPr>
              <w:t xml:space="preserve"> района Оренбургской области</w:t>
            </w:r>
          </w:p>
        </w:tc>
      </w:tr>
      <w:tr w:rsidR="00222884" w:rsidRPr="00B878C0" w:rsidTr="00282134">
        <w:tc>
          <w:tcPr>
            <w:tcW w:w="3227" w:type="dxa"/>
          </w:tcPr>
          <w:p w:rsidR="00222884" w:rsidRPr="00B878C0" w:rsidRDefault="00222884" w:rsidP="00282134">
            <w:pPr>
              <w:jc w:val="center"/>
              <w:rPr>
                <w:rFonts w:ascii="Times New Roman" w:hAnsi="Times New Roman" w:cs="Times New Roman"/>
                <w:b/>
                <w:sz w:val="24"/>
                <w:szCs w:val="24"/>
              </w:rPr>
            </w:pPr>
            <w:r w:rsidRPr="00B878C0">
              <w:rPr>
                <w:rFonts w:ascii="Times New Roman" w:hAnsi="Times New Roman" w:cs="Times New Roman"/>
                <w:b/>
                <w:sz w:val="24"/>
                <w:szCs w:val="24"/>
              </w:rPr>
              <w:lastRenderedPageBreak/>
              <w:t>Основные разработчики</w:t>
            </w:r>
          </w:p>
        </w:tc>
        <w:tc>
          <w:tcPr>
            <w:tcW w:w="6662" w:type="dxa"/>
          </w:tcPr>
          <w:p w:rsidR="00222884" w:rsidRPr="00B878C0" w:rsidRDefault="00222884" w:rsidP="00282134">
            <w:pPr>
              <w:jc w:val="both"/>
              <w:rPr>
                <w:rFonts w:ascii="Times New Roman" w:hAnsi="Times New Roman" w:cs="Times New Roman"/>
                <w:sz w:val="24"/>
                <w:szCs w:val="24"/>
              </w:rPr>
            </w:pPr>
            <w:r w:rsidRPr="00B878C0">
              <w:rPr>
                <w:rFonts w:ascii="Times New Roman" w:hAnsi="Times New Roman" w:cs="Times New Roman"/>
                <w:sz w:val="24"/>
                <w:szCs w:val="24"/>
              </w:rPr>
              <w:t xml:space="preserve">администрация муниципального образования Красногорский сельсовет </w:t>
            </w:r>
            <w:proofErr w:type="spellStart"/>
            <w:r w:rsidRPr="00B878C0">
              <w:rPr>
                <w:rFonts w:ascii="Times New Roman" w:hAnsi="Times New Roman" w:cs="Times New Roman"/>
                <w:sz w:val="24"/>
                <w:szCs w:val="24"/>
              </w:rPr>
              <w:t>Асекеевского</w:t>
            </w:r>
            <w:proofErr w:type="spellEnd"/>
            <w:r w:rsidRPr="00B878C0">
              <w:rPr>
                <w:rFonts w:ascii="Times New Roman" w:hAnsi="Times New Roman" w:cs="Times New Roman"/>
                <w:sz w:val="24"/>
                <w:szCs w:val="24"/>
              </w:rPr>
              <w:t xml:space="preserve"> района Оренбургской области</w:t>
            </w:r>
          </w:p>
        </w:tc>
      </w:tr>
      <w:tr w:rsidR="00222884" w:rsidRPr="00B878C0" w:rsidTr="00282134">
        <w:tc>
          <w:tcPr>
            <w:tcW w:w="3227" w:type="dxa"/>
          </w:tcPr>
          <w:p w:rsidR="00222884" w:rsidRPr="00B878C0" w:rsidRDefault="00222884" w:rsidP="00282134">
            <w:pPr>
              <w:jc w:val="center"/>
              <w:rPr>
                <w:rFonts w:ascii="Times New Roman" w:hAnsi="Times New Roman" w:cs="Times New Roman"/>
                <w:b/>
                <w:sz w:val="24"/>
                <w:szCs w:val="24"/>
              </w:rPr>
            </w:pPr>
            <w:r w:rsidRPr="00B878C0">
              <w:rPr>
                <w:rFonts w:ascii="Times New Roman" w:hAnsi="Times New Roman" w:cs="Times New Roman"/>
                <w:b/>
                <w:sz w:val="24"/>
                <w:szCs w:val="24"/>
              </w:rPr>
              <w:t>Исполнители</w:t>
            </w:r>
          </w:p>
          <w:p w:rsidR="00222884" w:rsidRPr="00B878C0" w:rsidRDefault="00222884" w:rsidP="00282134">
            <w:pPr>
              <w:jc w:val="center"/>
              <w:rPr>
                <w:rFonts w:ascii="Times New Roman" w:hAnsi="Times New Roman" w:cs="Times New Roman"/>
                <w:b/>
                <w:sz w:val="24"/>
                <w:szCs w:val="24"/>
              </w:rPr>
            </w:pPr>
            <w:r w:rsidRPr="00B878C0">
              <w:rPr>
                <w:rFonts w:ascii="Times New Roman" w:hAnsi="Times New Roman" w:cs="Times New Roman"/>
                <w:b/>
                <w:sz w:val="24"/>
                <w:szCs w:val="24"/>
              </w:rPr>
              <w:t xml:space="preserve">Программы  </w:t>
            </w:r>
          </w:p>
        </w:tc>
        <w:tc>
          <w:tcPr>
            <w:tcW w:w="6662" w:type="dxa"/>
          </w:tcPr>
          <w:p w:rsidR="00222884" w:rsidRPr="00B878C0" w:rsidRDefault="00222884" w:rsidP="00282134">
            <w:pPr>
              <w:jc w:val="both"/>
              <w:rPr>
                <w:rFonts w:ascii="Times New Roman" w:hAnsi="Times New Roman" w:cs="Times New Roman"/>
                <w:sz w:val="24"/>
                <w:szCs w:val="24"/>
              </w:rPr>
            </w:pPr>
            <w:r w:rsidRPr="00B878C0">
              <w:rPr>
                <w:rFonts w:ascii="Times New Roman" w:hAnsi="Times New Roman" w:cs="Times New Roman"/>
                <w:sz w:val="24"/>
                <w:szCs w:val="24"/>
              </w:rPr>
              <w:t xml:space="preserve">администрация муниципального образования Красногорский сельсовет </w:t>
            </w:r>
            <w:proofErr w:type="spellStart"/>
            <w:r w:rsidRPr="00B878C0">
              <w:rPr>
                <w:rFonts w:ascii="Times New Roman" w:hAnsi="Times New Roman" w:cs="Times New Roman"/>
                <w:sz w:val="24"/>
                <w:szCs w:val="24"/>
              </w:rPr>
              <w:t>Асекеевского</w:t>
            </w:r>
            <w:proofErr w:type="spellEnd"/>
            <w:r w:rsidRPr="00B878C0">
              <w:rPr>
                <w:rFonts w:ascii="Times New Roman" w:hAnsi="Times New Roman" w:cs="Times New Roman"/>
                <w:sz w:val="24"/>
                <w:szCs w:val="24"/>
              </w:rPr>
              <w:t xml:space="preserve"> района Оренбургской области</w:t>
            </w:r>
          </w:p>
        </w:tc>
      </w:tr>
      <w:tr w:rsidR="00222884" w:rsidRPr="00B878C0" w:rsidTr="00282134">
        <w:tc>
          <w:tcPr>
            <w:tcW w:w="3227" w:type="dxa"/>
          </w:tcPr>
          <w:p w:rsidR="00222884" w:rsidRPr="00B878C0" w:rsidRDefault="00222884" w:rsidP="00282134">
            <w:pPr>
              <w:jc w:val="center"/>
              <w:rPr>
                <w:rFonts w:ascii="Times New Roman" w:hAnsi="Times New Roman" w:cs="Times New Roman"/>
                <w:b/>
                <w:sz w:val="24"/>
                <w:szCs w:val="24"/>
              </w:rPr>
            </w:pPr>
            <w:r w:rsidRPr="00B878C0">
              <w:rPr>
                <w:rFonts w:ascii="Times New Roman" w:hAnsi="Times New Roman" w:cs="Times New Roman"/>
                <w:b/>
                <w:sz w:val="24"/>
                <w:szCs w:val="24"/>
              </w:rPr>
              <w:t>Основные цели и задачи Программы</w:t>
            </w:r>
          </w:p>
        </w:tc>
        <w:tc>
          <w:tcPr>
            <w:tcW w:w="6662" w:type="dxa"/>
          </w:tcPr>
          <w:p w:rsidR="00222884" w:rsidRPr="00B878C0" w:rsidRDefault="00222884" w:rsidP="00282134">
            <w:pPr>
              <w:keepNext/>
              <w:suppressAutoHyphens/>
              <w:autoSpaceDE w:val="0"/>
              <w:autoSpaceDN w:val="0"/>
              <w:adjustRightInd w:val="0"/>
              <w:jc w:val="both"/>
              <w:rPr>
                <w:rFonts w:ascii="Times New Roman" w:hAnsi="Times New Roman" w:cs="Times New Roman"/>
                <w:noProof/>
                <w:sz w:val="24"/>
                <w:szCs w:val="24"/>
              </w:rPr>
            </w:pPr>
            <w:r w:rsidRPr="00B878C0">
              <w:rPr>
                <w:rFonts w:ascii="Times New Roman" w:hAnsi="Times New Roman" w:cs="Times New Roman"/>
                <w:noProof/>
                <w:sz w:val="24"/>
                <w:szCs w:val="24"/>
              </w:rPr>
              <w:t>основными целями Программы являются:</w:t>
            </w:r>
          </w:p>
          <w:p w:rsidR="00222884" w:rsidRPr="00B878C0" w:rsidRDefault="00222884" w:rsidP="00282134">
            <w:pPr>
              <w:keepNext/>
              <w:suppressAutoHyphens/>
              <w:autoSpaceDE w:val="0"/>
              <w:autoSpaceDN w:val="0"/>
              <w:adjustRightInd w:val="0"/>
              <w:jc w:val="both"/>
              <w:rPr>
                <w:rFonts w:ascii="Times New Roman" w:hAnsi="Times New Roman" w:cs="Times New Roman"/>
                <w:sz w:val="24"/>
                <w:szCs w:val="24"/>
              </w:rPr>
            </w:pPr>
            <w:r w:rsidRPr="00B878C0">
              <w:rPr>
                <w:rFonts w:ascii="Times New Roman" w:hAnsi="Times New Roman" w:cs="Times New Roman"/>
                <w:noProof/>
                <w:sz w:val="24"/>
                <w:szCs w:val="24"/>
              </w:rPr>
              <w:t>обеспечение устойчивого сокращения непригодного для проживания жилищного фонда</w:t>
            </w:r>
            <w:r w:rsidRPr="00B878C0">
              <w:rPr>
                <w:rFonts w:ascii="Times New Roman" w:hAnsi="Times New Roman" w:cs="Times New Roman"/>
                <w:sz w:val="24"/>
                <w:szCs w:val="24"/>
              </w:rPr>
              <w:t xml:space="preserve">;   </w:t>
            </w:r>
          </w:p>
          <w:p w:rsidR="00222884" w:rsidRPr="00B878C0" w:rsidRDefault="00222884" w:rsidP="00282134">
            <w:pPr>
              <w:keepNext/>
              <w:suppressAutoHyphens/>
              <w:autoSpaceDE w:val="0"/>
              <w:autoSpaceDN w:val="0"/>
              <w:adjustRightInd w:val="0"/>
              <w:jc w:val="both"/>
              <w:rPr>
                <w:rFonts w:ascii="Times New Roman" w:hAnsi="Times New Roman" w:cs="Times New Roman"/>
                <w:sz w:val="24"/>
                <w:szCs w:val="24"/>
              </w:rPr>
            </w:pPr>
            <w:r w:rsidRPr="00B878C0">
              <w:rPr>
                <w:rFonts w:ascii="Times New Roman" w:hAnsi="Times New Roman" w:cs="Times New Roman"/>
                <w:sz w:val="24"/>
                <w:szCs w:val="24"/>
              </w:rPr>
              <w:t xml:space="preserve">переселение граждан из </w:t>
            </w:r>
            <w:r w:rsidRPr="00B878C0">
              <w:rPr>
                <w:rFonts w:ascii="Times New Roman" w:hAnsi="Times New Roman" w:cs="Times New Roman"/>
                <w:noProof/>
                <w:sz w:val="24"/>
                <w:szCs w:val="24"/>
              </w:rPr>
              <w:t>домов блокированной застройки,</w:t>
            </w:r>
            <w:r w:rsidRPr="00B878C0">
              <w:rPr>
                <w:rFonts w:ascii="Times New Roman" w:hAnsi="Times New Roman" w:cs="Times New Roman"/>
                <w:sz w:val="24"/>
                <w:szCs w:val="24"/>
              </w:rPr>
              <w:t xml:space="preserve"> признанных до 1 января 2017 года в установленном порядке аварийными и подлежащими сносу в связи с физическим износом в процессе их эксплуатации;</w:t>
            </w:r>
          </w:p>
          <w:p w:rsidR="00222884" w:rsidRPr="00B878C0" w:rsidRDefault="00222884" w:rsidP="00282134">
            <w:pPr>
              <w:keepNext/>
              <w:suppressAutoHyphens/>
              <w:jc w:val="both"/>
              <w:rPr>
                <w:rFonts w:ascii="Times New Roman" w:hAnsi="Times New Roman" w:cs="Times New Roman"/>
                <w:sz w:val="24"/>
                <w:szCs w:val="24"/>
              </w:rPr>
            </w:pPr>
            <w:r w:rsidRPr="00B878C0">
              <w:rPr>
                <w:rFonts w:ascii="Times New Roman" w:hAnsi="Times New Roman" w:cs="Times New Roman"/>
                <w:sz w:val="24"/>
                <w:szCs w:val="24"/>
              </w:rPr>
              <w:t xml:space="preserve">создание безопасных и благоприятных </w:t>
            </w:r>
            <w:r w:rsidR="001A17DD" w:rsidRPr="00B878C0">
              <w:rPr>
                <w:rFonts w:ascii="Times New Roman" w:hAnsi="Times New Roman" w:cs="Times New Roman"/>
                <w:sz w:val="24"/>
                <w:szCs w:val="24"/>
              </w:rPr>
              <w:t>условий проживания</w:t>
            </w:r>
            <w:r w:rsidRPr="00B878C0">
              <w:rPr>
                <w:rFonts w:ascii="Times New Roman" w:hAnsi="Times New Roman" w:cs="Times New Roman"/>
                <w:sz w:val="24"/>
                <w:szCs w:val="24"/>
              </w:rPr>
              <w:t xml:space="preserve"> граждан;</w:t>
            </w:r>
          </w:p>
          <w:p w:rsidR="00222884" w:rsidRPr="00B878C0" w:rsidRDefault="00222884" w:rsidP="00282134">
            <w:pPr>
              <w:keepNext/>
              <w:suppressAutoHyphens/>
              <w:autoSpaceDE w:val="0"/>
              <w:autoSpaceDN w:val="0"/>
              <w:adjustRightInd w:val="0"/>
              <w:jc w:val="both"/>
              <w:rPr>
                <w:rFonts w:ascii="Times New Roman" w:hAnsi="Times New Roman" w:cs="Times New Roman"/>
                <w:sz w:val="24"/>
                <w:szCs w:val="24"/>
              </w:rPr>
            </w:pPr>
            <w:r w:rsidRPr="00B878C0">
              <w:rPr>
                <w:rFonts w:ascii="Times New Roman" w:hAnsi="Times New Roman" w:cs="Times New Roman"/>
                <w:sz w:val="24"/>
                <w:szCs w:val="24"/>
              </w:rPr>
              <w:t>формирование адресного подхода к решению проблемы переселения граждан из домов блокированной застройки, признанных до 1 января 2017 года в установленном порядке аварийными и подлежащими сносу в связи с физическим износом в процессе их эксплуатации;</w:t>
            </w:r>
          </w:p>
          <w:p w:rsidR="00222884" w:rsidRPr="00B878C0" w:rsidRDefault="00222884" w:rsidP="00282134">
            <w:pPr>
              <w:keepNext/>
              <w:suppressAutoHyphens/>
              <w:autoSpaceDE w:val="0"/>
              <w:autoSpaceDN w:val="0"/>
              <w:adjustRightInd w:val="0"/>
              <w:jc w:val="both"/>
              <w:rPr>
                <w:rFonts w:ascii="Times New Roman" w:hAnsi="Times New Roman" w:cs="Times New Roman"/>
                <w:sz w:val="24"/>
                <w:szCs w:val="24"/>
              </w:rPr>
            </w:pPr>
            <w:r w:rsidRPr="00B878C0">
              <w:rPr>
                <w:rFonts w:ascii="Times New Roman" w:hAnsi="Times New Roman" w:cs="Times New Roman"/>
                <w:sz w:val="24"/>
                <w:szCs w:val="24"/>
              </w:rPr>
              <w:t>непрерывное планирование, заблаговременное проведение мероприятий, направленных на информирование граждан и согласование с ними способов и иных условий переселения из аварийного жилищного фонда;</w:t>
            </w:r>
          </w:p>
          <w:p w:rsidR="00222884" w:rsidRPr="00B878C0" w:rsidRDefault="00222884" w:rsidP="00282134">
            <w:pPr>
              <w:keepNext/>
              <w:suppressAutoHyphens/>
              <w:autoSpaceDE w:val="0"/>
              <w:autoSpaceDN w:val="0"/>
              <w:adjustRightInd w:val="0"/>
              <w:jc w:val="both"/>
              <w:rPr>
                <w:rFonts w:ascii="Times New Roman" w:hAnsi="Times New Roman" w:cs="Times New Roman"/>
                <w:sz w:val="24"/>
                <w:szCs w:val="24"/>
              </w:rPr>
            </w:pPr>
            <w:r w:rsidRPr="00B878C0">
              <w:rPr>
                <w:rFonts w:ascii="Times New Roman" w:hAnsi="Times New Roman" w:cs="Times New Roman"/>
                <w:sz w:val="24"/>
                <w:szCs w:val="24"/>
              </w:rPr>
              <w:t>эффективность использования бюджетных средств, в том числе полученных за счет средств областного бюджета, выбор наиболее экономически эффективных способов реализации Программы с учетом обеспечения прав и законных интересов переселяемых граждан;</w:t>
            </w:r>
          </w:p>
          <w:p w:rsidR="00222884" w:rsidRPr="00B878C0" w:rsidRDefault="00222884" w:rsidP="00282134">
            <w:pPr>
              <w:keepNext/>
              <w:suppressAutoHyphens/>
              <w:autoSpaceDE w:val="0"/>
              <w:autoSpaceDN w:val="0"/>
              <w:adjustRightInd w:val="0"/>
              <w:jc w:val="both"/>
              <w:rPr>
                <w:rFonts w:ascii="Times New Roman" w:hAnsi="Times New Roman" w:cs="Times New Roman"/>
                <w:sz w:val="24"/>
                <w:szCs w:val="24"/>
              </w:rPr>
            </w:pPr>
            <w:r w:rsidRPr="00B878C0">
              <w:rPr>
                <w:rFonts w:ascii="Times New Roman" w:hAnsi="Times New Roman" w:cs="Times New Roman"/>
                <w:sz w:val="24"/>
                <w:szCs w:val="24"/>
              </w:rPr>
              <w:t>обеспечение реализации основных мероприятий Программы в сжатые сроки в целях минимизации издержек по содержанию аварийных домов и сокращения сроков включения освобождающихся земельных участков в хозяйственный оборот.</w:t>
            </w:r>
          </w:p>
          <w:p w:rsidR="00222884" w:rsidRPr="00B878C0" w:rsidRDefault="00222884" w:rsidP="00282134">
            <w:pPr>
              <w:keepNext/>
              <w:suppressAutoHyphens/>
              <w:autoSpaceDE w:val="0"/>
              <w:autoSpaceDN w:val="0"/>
              <w:adjustRightInd w:val="0"/>
              <w:jc w:val="both"/>
              <w:rPr>
                <w:rFonts w:ascii="Times New Roman" w:hAnsi="Times New Roman" w:cs="Times New Roman"/>
                <w:sz w:val="24"/>
                <w:szCs w:val="24"/>
              </w:rPr>
            </w:pPr>
            <w:r w:rsidRPr="00B878C0">
              <w:rPr>
                <w:rFonts w:ascii="Times New Roman" w:hAnsi="Times New Roman" w:cs="Times New Roman"/>
                <w:sz w:val="24"/>
                <w:szCs w:val="24"/>
              </w:rPr>
              <w:t>Для достижения основных целей Программы необходимо решение следующих задач:</w:t>
            </w:r>
          </w:p>
          <w:p w:rsidR="00222884" w:rsidRPr="00B878C0" w:rsidRDefault="00222884" w:rsidP="00282134">
            <w:pPr>
              <w:keepNext/>
              <w:suppressAutoHyphens/>
              <w:autoSpaceDE w:val="0"/>
              <w:autoSpaceDN w:val="0"/>
              <w:adjustRightInd w:val="0"/>
              <w:jc w:val="both"/>
              <w:rPr>
                <w:rFonts w:ascii="Times New Roman" w:hAnsi="Times New Roman" w:cs="Times New Roman"/>
                <w:sz w:val="24"/>
                <w:szCs w:val="24"/>
              </w:rPr>
            </w:pPr>
            <w:r w:rsidRPr="00B878C0">
              <w:rPr>
                <w:rFonts w:ascii="Times New Roman" w:hAnsi="Times New Roman" w:cs="Times New Roman"/>
                <w:sz w:val="24"/>
                <w:szCs w:val="24"/>
              </w:rPr>
              <w:t>реализация механизмов переселения граждан из непригодного для проживания жилищного фонда, обеспечивающих соблюдение их жилищных прав, установленных законодательством Российской Федерации;</w:t>
            </w:r>
          </w:p>
          <w:p w:rsidR="00222884" w:rsidRPr="00B878C0" w:rsidRDefault="00222884" w:rsidP="00282134">
            <w:pPr>
              <w:keepNext/>
              <w:suppressAutoHyphens/>
              <w:autoSpaceDE w:val="0"/>
              <w:autoSpaceDN w:val="0"/>
              <w:adjustRightInd w:val="0"/>
              <w:jc w:val="both"/>
              <w:rPr>
                <w:rFonts w:ascii="Times New Roman" w:hAnsi="Times New Roman" w:cs="Times New Roman"/>
                <w:sz w:val="24"/>
                <w:szCs w:val="24"/>
              </w:rPr>
            </w:pPr>
            <w:r w:rsidRPr="00B878C0">
              <w:rPr>
                <w:rFonts w:ascii="Times New Roman" w:hAnsi="Times New Roman" w:cs="Times New Roman"/>
                <w:sz w:val="24"/>
                <w:szCs w:val="24"/>
              </w:rPr>
              <w:t>привлечение финансовой поддержки за счет средств областного бюджета;</w:t>
            </w:r>
          </w:p>
          <w:p w:rsidR="00222884" w:rsidRPr="00B878C0" w:rsidRDefault="00222884" w:rsidP="00282134">
            <w:pPr>
              <w:keepNext/>
              <w:suppressAutoHyphens/>
              <w:autoSpaceDE w:val="0"/>
              <w:autoSpaceDN w:val="0"/>
              <w:adjustRightInd w:val="0"/>
              <w:jc w:val="both"/>
              <w:rPr>
                <w:rFonts w:ascii="Times New Roman" w:eastAsia="Times New Roman" w:hAnsi="Times New Roman" w:cs="Times New Roman"/>
                <w:sz w:val="24"/>
                <w:szCs w:val="24"/>
              </w:rPr>
            </w:pPr>
            <w:r w:rsidRPr="00B878C0">
              <w:rPr>
                <w:rFonts w:ascii="Times New Roman" w:hAnsi="Times New Roman" w:cs="Times New Roman"/>
                <w:sz w:val="24"/>
                <w:szCs w:val="24"/>
              </w:rPr>
              <w:t xml:space="preserve">регулирование отношений между </w:t>
            </w:r>
            <w:r w:rsidRPr="00B878C0">
              <w:rPr>
                <w:rFonts w:ascii="Times New Roman" w:eastAsia="Times New Roman" w:hAnsi="Times New Roman" w:cs="Times New Roman"/>
                <w:sz w:val="24"/>
                <w:szCs w:val="24"/>
              </w:rPr>
              <w:t xml:space="preserve">Правительством Оренбургской области и </w:t>
            </w:r>
            <w:r w:rsidRPr="00B878C0">
              <w:rPr>
                <w:rFonts w:ascii="Times New Roman" w:eastAsia="Times New Roman" w:hAnsi="Times New Roman" w:cs="Times New Roman"/>
                <w:noProof/>
                <w:sz w:val="24"/>
                <w:szCs w:val="24"/>
              </w:rPr>
              <w:t xml:space="preserve">мунипальным образованием </w:t>
            </w:r>
            <w:r w:rsidRPr="00B878C0">
              <w:rPr>
                <w:rFonts w:ascii="Times New Roman" w:eastAsia="Times New Roman" w:hAnsi="Times New Roman" w:cs="Times New Roman"/>
                <w:bCs/>
                <w:sz w:val="24"/>
                <w:szCs w:val="24"/>
              </w:rPr>
              <w:t>Красногорский</w:t>
            </w:r>
            <w:r w:rsidRPr="00B878C0">
              <w:rPr>
                <w:rFonts w:ascii="Times New Roman" w:eastAsia="Times New Roman" w:hAnsi="Times New Roman" w:cs="Times New Roman"/>
                <w:noProof/>
                <w:sz w:val="24"/>
                <w:szCs w:val="24"/>
              </w:rPr>
              <w:t xml:space="preserve"> сельсовет Асекеевского района</w:t>
            </w:r>
            <w:r w:rsidRPr="00B878C0">
              <w:rPr>
                <w:rFonts w:ascii="Times New Roman" w:eastAsia="Times New Roman" w:hAnsi="Times New Roman" w:cs="Times New Roman"/>
                <w:sz w:val="24"/>
                <w:szCs w:val="24"/>
              </w:rPr>
              <w:t>;</w:t>
            </w:r>
          </w:p>
          <w:p w:rsidR="00222884" w:rsidRPr="00B878C0" w:rsidRDefault="00222884" w:rsidP="00282134">
            <w:pPr>
              <w:keepNext/>
              <w:suppressAutoHyphens/>
              <w:autoSpaceDE w:val="0"/>
              <w:autoSpaceDN w:val="0"/>
              <w:adjustRightInd w:val="0"/>
              <w:jc w:val="both"/>
              <w:rPr>
                <w:rFonts w:ascii="Times New Roman" w:eastAsia="Times New Roman" w:hAnsi="Times New Roman" w:cs="Times New Roman"/>
                <w:sz w:val="24"/>
                <w:szCs w:val="24"/>
              </w:rPr>
            </w:pPr>
            <w:r w:rsidRPr="00B878C0">
              <w:rPr>
                <w:rFonts w:ascii="Times New Roman" w:eastAsia="Times New Roman" w:hAnsi="Times New Roman" w:cs="Times New Roman"/>
                <w:sz w:val="24"/>
                <w:szCs w:val="24"/>
              </w:rPr>
              <w:t>формирование жилищного фонда, необходимого для переселения граждан из аварийных жилых помещений</w:t>
            </w:r>
          </w:p>
          <w:p w:rsidR="00222884" w:rsidRPr="00B878C0" w:rsidRDefault="00222884" w:rsidP="00282134">
            <w:pPr>
              <w:jc w:val="both"/>
              <w:rPr>
                <w:rFonts w:ascii="Times New Roman" w:hAnsi="Times New Roman" w:cs="Times New Roman"/>
                <w:sz w:val="24"/>
                <w:szCs w:val="24"/>
              </w:rPr>
            </w:pPr>
          </w:p>
        </w:tc>
      </w:tr>
      <w:tr w:rsidR="00222884" w:rsidRPr="00B878C0" w:rsidTr="00282134">
        <w:tc>
          <w:tcPr>
            <w:tcW w:w="3227" w:type="dxa"/>
          </w:tcPr>
          <w:p w:rsidR="00222884" w:rsidRPr="00B878C0" w:rsidRDefault="00222884" w:rsidP="00282134">
            <w:pPr>
              <w:jc w:val="center"/>
              <w:rPr>
                <w:rFonts w:ascii="Times New Roman" w:hAnsi="Times New Roman" w:cs="Times New Roman"/>
                <w:b/>
                <w:sz w:val="24"/>
                <w:szCs w:val="24"/>
              </w:rPr>
            </w:pPr>
            <w:r w:rsidRPr="00B878C0">
              <w:rPr>
                <w:rFonts w:ascii="Times New Roman" w:hAnsi="Times New Roman" w:cs="Times New Roman"/>
                <w:b/>
                <w:sz w:val="24"/>
                <w:szCs w:val="24"/>
              </w:rPr>
              <w:t>Срок реализации Программы</w:t>
            </w:r>
          </w:p>
        </w:tc>
        <w:tc>
          <w:tcPr>
            <w:tcW w:w="6662" w:type="dxa"/>
          </w:tcPr>
          <w:p w:rsidR="00222884" w:rsidRPr="00B878C0" w:rsidRDefault="00222884" w:rsidP="00282134">
            <w:pPr>
              <w:keepNext/>
              <w:suppressAutoHyphens/>
              <w:autoSpaceDE w:val="0"/>
              <w:autoSpaceDN w:val="0"/>
              <w:adjustRightInd w:val="0"/>
              <w:jc w:val="both"/>
              <w:rPr>
                <w:rFonts w:ascii="Times New Roman" w:hAnsi="Times New Roman" w:cs="Times New Roman"/>
                <w:noProof/>
                <w:sz w:val="24"/>
                <w:szCs w:val="24"/>
              </w:rPr>
            </w:pPr>
            <w:r w:rsidRPr="00B878C0">
              <w:rPr>
                <w:rFonts w:ascii="Times New Roman" w:hAnsi="Times New Roman" w:cs="Times New Roman"/>
                <w:noProof/>
                <w:sz w:val="24"/>
                <w:szCs w:val="24"/>
              </w:rPr>
              <w:t>2019-2025 годы</w:t>
            </w:r>
          </w:p>
        </w:tc>
      </w:tr>
      <w:tr w:rsidR="00222884" w:rsidRPr="00B878C0" w:rsidTr="00282134">
        <w:tc>
          <w:tcPr>
            <w:tcW w:w="3227" w:type="dxa"/>
          </w:tcPr>
          <w:p w:rsidR="00222884" w:rsidRPr="00B878C0" w:rsidRDefault="00222884" w:rsidP="00282134">
            <w:pPr>
              <w:jc w:val="center"/>
              <w:rPr>
                <w:rFonts w:ascii="Times New Roman" w:hAnsi="Times New Roman" w:cs="Times New Roman"/>
                <w:b/>
                <w:sz w:val="24"/>
                <w:szCs w:val="24"/>
              </w:rPr>
            </w:pPr>
            <w:r w:rsidRPr="00B878C0">
              <w:rPr>
                <w:rFonts w:ascii="Times New Roman" w:hAnsi="Times New Roman" w:cs="Times New Roman"/>
                <w:b/>
                <w:sz w:val="24"/>
                <w:szCs w:val="24"/>
              </w:rPr>
              <w:lastRenderedPageBreak/>
              <w:t>Перечень основных мероприятий Программы</w:t>
            </w:r>
          </w:p>
        </w:tc>
        <w:tc>
          <w:tcPr>
            <w:tcW w:w="6662" w:type="dxa"/>
          </w:tcPr>
          <w:p w:rsidR="00222884" w:rsidRPr="00B878C0" w:rsidRDefault="00222884" w:rsidP="00282134">
            <w:pPr>
              <w:keepNext/>
              <w:suppressAutoHyphens/>
              <w:autoSpaceDE w:val="0"/>
              <w:autoSpaceDN w:val="0"/>
              <w:adjustRightInd w:val="0"/>
              <w:jc w:val="both"/>
              <w:rPr>
                <w:rFonts w:ascii="Times New Roman" w:hAnsi="Times New Roman" w:cs="Times New Roman"/>
                <w:sz w:val="24"/>
                <w:szCs w:val="24"/>
              </w:rPr>
            </w:pPr>
            <w:r w:rsidRPr="00B878C0">
              <w:rPr>
                <w:rFonts w:ascii="Times New Roman" w:hAnsi="Times New Roman" w:cs="Times New Roman"/>
                <w:noProof/>
                <w:sz w:val="24"/>
                <w:szCs w:val="24"/>
              </w:rPr>
              <w:t>-формирование перечня домов блокированной застройки,</w:t>
            </w:r>
            <w:r w:rsidRPr="00B878C0">
              <w:rPr>
                <w:rFonts w:ascii="Times New Roman" w:hAnsi="Times New Roman" w:cs="Times New Roman"/>
                <w:sz w:val="24"/>
                <w:szCs w:val="24"/>
              </w:rPr>
              <w:t xml:space="preserve"> признанных до 1 января 2017 года в установленном порядке аварийными и подлежащими сносу в связи с физическим износом в процессе их эксплуатации;</w:t>
            </w:r>
          </w:p>
          <w:p w:rsidR="00222884" w:rsidRPr="00B878C0" w:rsidRDefault="00222884" w:rsidP="00282134">
            <w:pPr>
              <w:keepNext/>
              <w:suppressAutoHyphens/>
              <w:autoSpaceDE w:val="0"/>
              <w:autoSpaceDN w:val="0"/>
              <w:adjustRightInd w:val="0"/>
              <w:jc w:val="both"/>
              <w:rPr>
                <w:rFonts w:ascii="Times New Roman" w:hAnsi="Times New Roman" w:cs="Times New Roman"/>
                <w:noProof/>
                <w:sz w:val="24"/>
                <w:szCs w:val="24"/>
              </w:rPr>
            </w:pPr>
            <w:r w:rsidRPr="00B878C0">
              <w:rPr>
                <w:rFonts w:ascii="Times New Roman" w:hAnsi="Times New Roman" w:cs="Times New Roman"/>
                <w:noProof/>
                <w:sz w:val="24"/>
                <w:szCs w:val="24"/>
              </w:rPr>
              <w:t>-формирование планируемых показателей реализации Программы;</w:t>
            </w:r>
          </w:p>
          <w:p w:rsidR="00222884" w:rsidRPr="00B878C0" w:rsidRDefault="00222884" w:rsidP="00282134">
            <w:pPr>
              <w:keepNext/>
              <w:suppressAutoHyphens/>
              <w:autoSpaceDE w:val="0"/>
              <w:autoSpaceDN w:val="0"/>
              <w:adjustRightInd w:val="0"/>
              <w:jc w:val="both"/>
              <w:rPr>
                <w:rFonts w:ascii="Times New Roman" w:hAnsi="Times New Roman" w:cs="Times New Roman"/>
                <w:noProof/>
                <w:sz w:val="24"/>
                <w:szCs w:val="24"/>
              </w:rPr>
            </w:pPr>
            <w:r w:rsidRPr="00B878C0">
              <w:rPr>
                <w:rFonts w:ascii="Times New Roman" w:hAnsi="Times New Roman" w:cs="Times New Roman"/>
                <w:noProof/>
                <w:sz w:val="24"/>
                <w:szCs w:val="24"/>
              </w:rPr>
              <w:t>-привлечение и аккумулирование бюджет</w:t>
            </w:r>
            <w:r w:rsidRPr="00B878C0">
              <w:rPr>
                <w:rFonts w:ascii="Times New Roman" w:hAnsi="Times New Roman" w:cs="Times New Roman"/>
                <w:noProof/>
                <w:sz w:val="24"/>
                <w:szCs w:val="24"/>
              </w:rPr>
              <w:softHyphen/>
              <w:t>ных и внебюджетных финансовых ресурсов для реализации Программы;</w:t>
            </w:r>
          </w:p>
          <w:p w:rsidR="00222884" w:rsidRPr="00B878C0" w:rsidRDefault="00222884" w:rsidP="00282134">
            <w:pPr>
              <w:keepNext/>
              <w:suppressAutoHyphens/>
              <w:autoSpaceDE w:val="0"/>
              <w:autoSpaceDN w:val="0"/>
              <w:adjustRightInd w:val="0"/>
              <w:jc w:val="both"/>
              <w:rPr>
                <w:rFonts w:ascii="Times New Roman" w:hAnsi="Times New Roman" w:cs="Times New Roman"/>
                <w:bCs/>
                <w:sz w:val="24"/>
                <w:szCs w:val="24"/>
              </w:rPr>
            </w:pPr>
            <w:r w:rsidRPr="00B878C0">
              <w:rPr>
                <w:rFonts w:ascii="Times New Roman" w:hAnsi="Times New Roman" w:cs="Times New Roman"/>
                <w:bCs/>
                <w:sz w:val="24"/>
                <w:szCs w:val="24"/>
              </w:rPr>
              <w:t>-организация переселения граждан из аварийных многоквартирных домов.</w:t>
            </w:r>
          </w:p>
        </w:tc>
      </w:tr>
      <w:tr w:rsidR="00222884" w:rsidRPr="00B878C0" w:rsidTr="00282134">
        <w:tc>
          <w:tcPr>
            <w:tcW w:w="3227" w:type="dxa"/>
          </w:tcPr>
          <w:p w:rsidR="00222884" w:rsidRPr="00B878C0" w:rsidRDefault="00222884" w:rsidP="00282134">
            <w:pPr>
              <w:jc w:val="center"/>
              <w:rPr>
                <w:rFonts w:ascii="Times New Roman" w:hAnsi="Times New Roman" w:cs="Times New Roman"/>
                <w:b/>
                <w:sz w:val="24"/>
                <w:szCs w:val="24"/>
              </w:rPr>
            </w:pPr>
            <w:r w:rsidRPr="00B878C0">
              <w:rPr>
                <w:rFonts w:ascii="Times New Roman" w:hAnsi="Times New Roman" w:cs="Times New Roman"/>
                <w:b/>
                <w:sz w:val="24"/>
                <w:szCs w:val="24"/>
              </w:rPr>
              <w:t>Объем долевого финансирования Программы</w:t>
            </w:r>
          </w:p>
        </w:tc>
        <w:tc>
          <w:tcPr>
            <w:tcW w:w="6662" w:type="dxa"/>
          </w:tcPr>
          <w:p w:rsidR="00222884" w:rsidRPr="00B878C0" w:rsidRDefault="00222884" w:rsidP="00282134">
            <w:pPr>
              <w:keepNext/>
              <w:suppressAutoHyphens/>
              <w:autoSpaceDE w:val="0"/>
              <w:autoSpaceDN w:val="0"/>
              <w:adjustRightInd w:val="0"/>
              <w:jc w:val="both"/>
              <w:rPr>
                <w:rFonts w:ascii="Times New Roman" w:hAnsi="Times New Roman" w:cs="Times New Roman"/>
                <w:noProof/>
                <w:sz w:val="24"/>
                <w:szCs w:val="24"/>
              </w:rPr>
            </w:pPr>
            <w:r w:rsidRPr="00B878C0">
              <w:rPr>
                <w:rFonts w:ascii="Times New Roman" w:hAnsi="Times New Roman" w:cs="Times New Roman"/>
                <w:noProof/>
                <w:sz w:val="24"/>
                <w:szCs w:val="24"/>
              </w:rPr>
              <w:t>Общий объем финансирования по Программе –   3 747 100,00 рубля, в том числе:</w:t>
            </w:r>
          </w:p>
          <w:p w:rsidR="00222884" w:rsidRPr="00B878C0" w:rsidRDefault="00222884" w:rsidP="00282134">
            <w:pPr>
              <w:keepNext/>
              <w:suppressAutoHyphens/>
              <w:autoSpaceDE w:val="0"/>
              <w:autoSpaceDN w:val="0"/>
              <w:adjustRightInd w:val="0"/>
              <w:jc w:val="both"/>
              <w:rPr>
                <w:rFonts w:ascii="Times New Roman" w:hAnsi="Times New Roman" w:cs="Times New Roman"/>
                <w:noProof/>
                <w:sz w:val="24"/>
                <w:szCs w:val="24"/>
              </w:rPr>
            </w:pPr>
            <w:r w:rsidRPr="00B878C0">
              <w:rPr>
                <w:rFonts w:ascii="Times New Roman" w:hAnsi="Times New Roman" w:cs="Times New Roman"/>
                <w:noProof/>
                <w:sz w:val="24"/>
                <w:szCs w:val="24"/>
              </w:rPr>
              <w:t>-средства Фонда – 0 рублей;</w:t>
            </w:r>
          </w:p>
          <w:p w:rsidR="00222884" w:rsidRPr="00B878C0" w:rsidRDefault="00222884" w:rsidP="00282134">
            <w:pPr>
              <w:keepNext/>
              <w:suppressAutoHyphens/>
              <w:autoSpaceDE w:val="0"/>
              <w:autoSpaceDN w:val="0"/>
              <w:adjustRightInd w:val="0"/>
              <w:jc w:val="both"/>
              <w:rPr>
                <w:rFonts w:ascii="Times New Roman" w:hAnsi="Times New Roman" w:cs="Times New Roman"/>
                <w:noProof/>
                <w:sz w:val="24"/>
                <w:szCs w:val="24"/>
              </w:rPr>
            </w:pPr>
            <w:r w:rsidRPr="00B878C0">
              <w:rPr>
                <w:rFonts w:ascii="Times New Roman" w:hAnsi="Times New Roman" w:cs="Times New Roman"/>
                <w:noProof/>
                <w:sz w:val="24"/>
                <w:szCs w:val="24"/>
              </w:rPr>
              <w:t>-средства областного бюджета – 3 709 600,00 рублей;</w:t>
            </w:r>
          </w:p>
          <w:p w:rsidR="00222884" w:rsidRPr="00B878C0" w:rsidRDefault="00222884" w:rsidP="00282134">
            <w:pPr>
              <w:keepNext/>
              <w:suppressAutoHyphens/>
              <w:autoSpaceDE w:val="0"/>
              <w:autoSpaceDN w:val="0"/>
              <w:adjustRightInd w:val="0"/>
              <w:jc w:val="both"/>
              <w:rPr>
                <w:rFonts w:ascii="Times New Roman" w:hAnsi="Times New Roman" w:cs="Times New Roman"/>
                <w:noProof/>
                <w:sz w:val="24"/>
                <w:szCs w:val="24"/>
              </w:rPr>
            </w:pPr>
            <w:r w:rsidRPr="00B878C0">
              <w:rPr>
                <w:rFonts w:ascii="Times New Roman" w:hAnsi="Times New Roman" w:cs="Times New Roman"/>
                <w:noProof/>
                <w:sz w:val="24"/>
                <w:szCs w:val="24"/>
              </w:rPr>
              <w:t>-средства местного бюджета – 37 500,00 рублей;</w:t>
            </w:r>
          </w:p>
          <w:p w:rsidR="00222884" w:rsidRPr="00B878C0" w:rsidRDefault="00222884" w:rsidP="00282134">
            <w:pPr>
              <w:keepNext/>
              <w:suppressAutoHyphens/>
              <w:autoSpaceDE w:val="0"/>
              <w:autoSpaceDN w:val="0"/>
              <w:adjustRightInd w:val="0"/>
              <w:jc w:val="both"/>
              <w:rPr>
                <w:rFonts w:ascii="Times New Roman" w:hAnsi="Times New Roman" w:cs="Times New Roman"/>
                <w:noProof/>
                <w:sz w:val="24"/>
                <w:szCs w:val="24"/>
              </w:rPr>
            </w:pPr>
            <w:r w:rsidRPr="00B878C0">
              <w:rPr>
                <w:rFonts w:ascii="Times New Roman" w:hAnsi="Times New Roman" w:cs="Times New Roman"/>
                <w:noProof/>
                <w:sz w:val="24"/>
                <w:szCs w:val="24"/>
              </w:rPr>
              <w:t>в том числе:</w:t>
            </w:r>
          </w:p>
          <w:p w:rsidR="00222884" w:rsidRPr="00B878C0" w:rsidRDefault="00222884" w:rsidP="00282134">
            <w:pPr>
              <w:keepNext/>
              <w:suppressAutoHyphens/>
              <w:autoSpaceDE w:val="0"/>
              <w:autoSpaceDN w:val="0"/>
              <w:adjustRightInd w:val="0"/>
              <w:jc w:val="both"/>
              <w:rPr>
                <w:rFonts w:ascii="Times New Roman" w:hAnsi="Times New Roman" w:cs="Times New Roman"/>
                <w:noProof/>
                <w:sz w:val="24"/>
                <w:szCs w:val="24"/>
              </w:rPr>
            </w:pPr>
            <w:r w:rsidRPr="00B878C0">
              <w:rPr>
                <w:rFonts w:ascii="Times New Roman" w:hAnsi="Times New Roman" w:cs="Times New Roman"/>
                <w:noProof/>
                <w:sz w:val="24"/>
                <w:szCs w:val="24"/>
              </w:rPr>
              <w:t>этап 2019 года – 0 рублей;</w:t>
            </w:r>
          </w:p>
          <w:p w:rsidR="00222884" w:rsidRPr="00B878C0" w:rsidRDefault="00222884" w:rsidP="00282134">
            <w:pPr>
              <w:keepNext/>
              <w:suppressAutoHyphens/>
              <w:autoSpaceDE w:val="0"/>
              <w:autoSpaceDN w:val="0"/>
              <w:adjustRightInd w:val="0"/>
              <w:jc w:val="both"/>
              <w:rPr>
                <w:rFonts w:ascii="Times New Roman" w:hAnsi="Times New Roman" w:cs="Times New Roman"/>
                <w:noProof/>
                <w:sz w:val="24"/>
                <w:szCs w:val="24"/>
              </w:rPr>
            </w:pPr>
            <w:r w:rsidRPr="00B878C0">
              <w:rPr>
                <w:rFonts w:ascii="Times New Roman" w:hAnsi="Times New Roman" w:cs="Times New Roman"/>
                <w:noProof/>
                <w:sz w:val="24"/>
                <w:szCs w:val="24"/>
              </w:rPr>
              <w:t>этап 2020 года – 0   рублей;</w:t>
            </w:r>
          </w:p>
          <w:p w:rsidR="00222884" w:rsidRPr="00B878C0" w:rsidRDefault="00222884" w:rsidP="00282134">
            <w:pPr>
              <w:keepNext/>
              <w:suppressAutoHyphens/>
              <w:autoSpaceDE w:val="0"/>
              <w:autoSpaceDN w:val="0"/>
              <w:adjustRightInd w:val="0"/>
              <w:jc w:val="both"/>
              <w:rPr>
                <w:rFonts w:ascii="Times New Roman" w:hAnsi="Times New Roman" w:cs="Times New Roman"/>
                <w:noProof/>
                <w:sz w:val="24"/>
                <w:szCs w:val="24"/>
              </w:rPr>
            </w:pPr>
            <w:r w:rsidRPr="00B878C0">
              <w:rPr>
                <w:rFonts w:ascii="Times New Roman" w:hAnsi="Times New Roman" w:cs="Times New Roman"/>
                <w:noProof/>
                <w:sz w:val="24"/>
                <w:szCs w:val="24"/>
              </w:rPr>
              <w:t>этап 2021 года – 3 747 100,00 рубля, в том числе:</w:t>
            </w:r>
          </w:p>
          <w:p w:rsidR="00222884" w:rsidRPr="00B878C0" w:rsidRDefault="00222884" w:rsidP="00282134">
            <w:pPr>
              <w:keepNext/>
              <w:suppressAutoHyphens/>
              <w:autoSpaceDE w:val="0"/>
              <w:autoSpaceDN w:val="0"/>
              <w:adjustRightInd w:val="0"/>
              <w:jc w:val="both"/>
              <w:rPr>
                <w:rFonts w:ascii="Times New Roman" w:hAnsi="Times New Roman" w:cs="Times New Roman"/>
                <w:noProof/>
                <w:sz w:val="24"/>
                <w:szCs w:val="24"/>
              </w:rPr>
            </w:pPr>
            <w:r w:rsidRPr="00B878C0">
              <w:rPr>
                <w:rFonts w:ascii="Times New Roman" w:hAnsi="Times New Roman" w:cs="Times New Roman"/>
                <w:noProof/>
                <w:sz w:val="24"/>
                <w:szCs w:val="24"/>
              </w:rPr>
              <w:t>-средства Фонда – 0 рублей;</w:t>
            </w:r>
          </w:p>
          <w:p w:rsidR="00222884" w:rsidRPr="00B878C0" w:rsidRDefault="00222884" w:rsidP="00282134">
            <w:pPr>
              <w:keepNext/>
              <w:suppressAutoHyphens/>
              <w:autoSpaceDE w:val="0"/>
              <w:autoSpaceDN w:val="0"/>
              <w:adjustRightInd w:val="0"/>
              <w:jc w:val="both"/>
              <w:rPr>
                <w:rFonts w:ascii="Times New Roman" w:hAnsi="Times New Roman" w:cs="Times New Roman"/>
                <w:noProof/>
                <w:sz w:val="24"/>
                <w:szCs w:val="24"/>
              </w:rPr>
            </w:pPr>
            <w:r w:rsidRPr="00B878C0">
              <w:rPr>
                <w:rFonts w:ascii="Times New Roman" w:hAnsi="Times New Roman" w:cs="Times New Roman"/>
                <w:noProof/>
                <w:sz w:val="24"/>
                <w:szCs w:val="24"/>
              </w:rPr>
              <w:t>-средства областного бюджета – 3 709 600,00 рублей;</w:t>
            </w:r>
          </w:p>
          <w:p w:rsidR="00222884" w:rsidRPr="00B878C0" w:rsidRDefault="00222884" w:rsidP="00282134">
            <w:pPr>
              <w:keepNext/>
              <w:suppressAutoHyphens/>
              <w:autoSpaceDE w:val="0"/>
              <w:autoSpaceDN w:val="0"/>
              <w:adjustRightInd w:val="0"/>
              <w:jc w:val="both"/>
              <w:rPr>
                <w:rFonts w:ascii="Times New Roman" w:hAnsi="Times New Roman" w:cs="Times New Roman"/>
                <w:noProof/>
                <w:sz w:val="24"/>
                <w:szCs w:val="24"/>
              </w:rPr>
            </w:pPr>
            <w:r w:rsidRPr="00B878C0">
              <w:rPr>
                <w:rFonts w:ascii="Times New Roman" w:hAnsi="Times New Roman" w:cs="Times New Roman"/>
                <w:noProof/>
                <w:sz w:val="24"/>
                <w:szCs w:val="24"/>
              </w:rPr>
              <w:t>-средства местного бюджета – 37 500,00 рублей;</w:t>
            </w:r>
          </w:p>
          <w:p w:rsidR="00222884" w:rsidRPr="00B878C0" w:rsidRDefault="00222884" w:rsidP="00282134">
            <w:pPr>
              <w:keepNext/>
              <w:suppressAutoHyphens/>
              <w:autoSpaceDE w:val="0"/>
              <w:autoSpaceDN w:val="0"/>
              <w:adjustRightInd w:val="0"/>
              <w:jc w:val="both"/>
              <w:rPr>
                <w:rFonts w:ascii="Times New Roman" w:hAnsi="Times New Roman" w:cs="Times New Roman"/>
                <w:noProof/>
                <w:sz w:val="24"/>
                <w:szCs w:val="24"/>
              </w:rPr>
            </w:pPr>
            <w:r w:rsidRPr="00B878C0">
              <w:rPr>
                <w:rFonts w:ascii="Times New Roman" w:hAnsi="Times New Roman" w:cs="Times New Roman"/>
                <w:noProof/>
                <w:sz w:val="24"/>
                <w:szCs w:val="24"/>
              </w:rPr>
              <w:t>этап 2022 года – 0  рублей;</w:t>
            </w:r>
          </w:p>
          <w:p w:rsidR="00222884" w:rsidRPr="00B878C0" w:rsidRDefault="00222884" w:rsidP="00282134">
            <w:pPr>
              <w:keepNext/>
              <w:suppressAutoHyphens/>
              <w:autoSpaceDE w:val="0"/>
              <w:autoSpaceDN w:val="0"/>
              <w:adjustRightInd w:val="0"/>
              <w:jc w:val="both"/>
              <w:rPr>
                <w:rFonts w:ascii="Times New Roman" w:hAnsi="Times New Roman" w:cs="Times New Roman"/>
                <w:noProof/>
                <w:sz w:val="24"/>
                <w:szCs w:val="24"/>
              </w:rPr>
            </w:pPr>
            <w:r w:rsidRPr="00B878C0">
              <w:rPr>
                <w:rFonts w:ascii="Times New Roman" w:hAnsi="Times New Roman" w:cs="Times New Roman"/>
                <w:noProof/>
                <w:sz w:val="24"/>
                <w:szCs w:val="24"/>
              </w:rPr>
              <w:t>этап 2023 года– 0 рублей;</w:t>
            </w:r>
          </w:p>
          <w:p w:rsidR="00222884" w:rsidRPr="00B878C0" w:rsidRDefault="00222884" w:rsidP="00282134">
            <w:pPr>
              <w:keepNext/>
              <w:suppressAutoHyphens/>
              <w:autoSpaceDE w:val="0"/>
              <w:autoSpaceDN w:val="0"/>
              <w:adjustRightInd w:val="0"/>
              <w:jc w:val="both"/>
              <w:rPr>
                <w:rFonts w:ascii="Times New Roman" w:hAnsi="Times New Roman" w:cs="Times New Roman"/>
                <w:noProof/>
                <w:color w:val="FF0000"/>
                <w:sz w:val="24"/>
                <w:szCs w:val="24"/>
              </w:rPr>
            </w:pPr>
            <w:r w:rsidRPr="00B878C0">
              <w:rPr>
                <w:rFonts w:ascii="Times New Roman" w:hAnsi="Times New Roman" w:cs="Times New Roman"/>
                <w:noProof/>
                <w:sz w:val="24"/>
                <w:szCs w:val="24"/>
              </w:rPr>
              <w:t>этап 2024 года – 0   рублей;</w:t>
            </w:r>
            <w:r w:rsidRPr="00B878C0">
              <w:rPr>
                <w:rFonts w:ascii="Times New Roman" w:hAnsi="Times New Roman" w:cs="Times New Roman"/>
                <w:noProof/>
                <w:sz w:val="24"/>
                <w:szCs w:val="24"/>
              </w:rPr>
              <w:tab/>
            </w:r>
            <w:r w:rsidRPr="00B878C0">
              <w:rPr>
                <w:rFonts w:ascii="Times New Roman" w:hAnsi="Times New Roman" w:cs="Times New Roman"/>
                <w:noProof/>
                <w:sz w:val="24"/>
                <w:szCs w:val="24"/>
              </w:rPr>
              <w:tab/>
            </w:r>
            <w:r w:rsidRPr="00B878C0">
              <w:rPr>
                <w:rFonts w:ascii="Times New Roman" w:hAnsi="Times New Roman" w:cs="Times New Roman"/>
                <w:noProof/>
                <w:sz w:val="24"/>
                <w:szCs w:val="24"/>
              </w:rPr>
              <w:tab/>
            </w:r>
          </w:p>
        </w:tc>
      </w:tr>
      <w:tr w:rsidR="00222884" w:rsidRPr="00B878C0" w:rsidTr="00282134">
        <w:tc>
          <w:tcPr>
            <w:tcW w:w="3227" w:type="dxa"/>
          </w:tcPr>
          <w:p w:rsidR="00222884" w:rsidRPr="00B878C0" w:rsidRDefault="00222884" w:rsidP="00282134">
            <w:pPr>
              <w:jc w:val="center"/>
              <w:rPr>
                <w:rFonts w:ascii="Times New Roman" w:hAnsi="Times New Roman" w:cs="Times New Roman"/>
                <w:b/>
                <w:sz w:val="24"/>
                <w:szCs w:val="24"/>
              </w:rPr>
            </w:pPr>
            <w:r w:rsidRPr="00B878C0">
              <w:rPr>
                <w:rFonts w:ascii="Times New Roman" w:hAnsi="Times New Roman" w:cs="Times New Roman"/>
                <w:b/>
                <w:sz w:val="24"/>
                <w:szCs w:val="24"/>
              </w:rPr>
              <w:t>Ожидаемые конечные результаты Программы</w:t>
            </w:r>
          </w:p>
        </w:tc>
        <w:tc>
          <w:tcPr>
            <w:tcW w:w="6662" w:type="dxa"/>
          </w:tcPr>
          <w:p w:rsidR="00222884" w:rsidRPr="00B878C0" w:rsidRDefault="00222884" w:rsidP="00282134">
            <w:pPr>
              <w:keepNext/>
              <w:suppressAutoHyphens/>
              <w:autoSpaceDE w:val="0"/>
              <w:autoSpaceDN w:val="0"/>
              <w:adjustRightInd w:val="0"/>
              <w:jc w:val="both"/>
              <w:rPr>
                <w:rFonts w:ascii="Times New Roman" w:hAnsi="Times New Roman" w:cs="Times New Roman"/>
                <w:noProof/>
                <w:sz w:val="24"/>
                <w:szCs w:val="24"/>
              </w:rPr>
            </w:pPr>
            <w:r w:rsidRPr="00B878C0">
              <w:rPr>
                <w:rFonts w:ascii="Times New Roman" w:hAnsi="Times New Roman" w:cs="Times New Roman"/>
                <w:noProof/>
                <w:sz w:val="24"/>
                <w:szCs w:val="24"/>
              </w:rPr>
              <w:t>- приобретение у застройщиков 111,4 кв.м. жилья;</w:t>
            </w:r>
          </w:p>
          <w:p w:rsidR="00222884" w:rsidRPr="00B878C0" w:rsidRDefault="00222884" w:rsidP="00282134">
            <w:pPr>
              <w:keepNext/>
              <w:suppressAutoHyphens/>
              <w:autoSpaceDE w:val="0"/>
              <w:autoSpaceDN w:val="0"/>
              <w:adjustRightInd w:val="0"/>
              <w:jc w:val="both"/>
              <w:rPr>
                <w:rFonts w:ascii="Times New Roman" w:hAnsi="Times New Roman" w:cs="Times New Roman"/>
                <w:noProof/>
                <w:sz w:val="24"/>
                <w:szCs w:val="24"/>
              </w:rPr>
            </w:pPr>
            <w:r w:rsidRPr="00B878C0">
              <w:rPr>
                <w:rFonts w:ascii="Times New Roman" w:hAnsi="Times New Roman" w:cs="Times New Roman"/>
                <w:noProof/>
                <w:sz w:val="24"/>
                <w:szCs w:val="24"/>
              </w:rPr>
              <w:t xml:space="preserve">- </w:t>
            </w:r>
            <w:r w:rsidRPr="00B878C0">
              <w:rPr>
                <w:rFonts w:ascii="Times New Roman" w:hAnsi="Times New Roman" w:cs="Times New Roman"/>
                <w:bCs/>
                <w:sz w:val="24"/>
                <w:szCs w:val="24"/>
              </w:rPr>
              <w:t>переселение в 2019–2025 годах не менее6                                        граждан из домов блокированной застройки,</w:t>
            </w:r>
            <w:r w:rsidRPr="00B878C0">
              <w:rPr>
                <w:rFonts w:ascii="Times New Roman" w:hAnsi="Times New Roman" w:cs="Times New Roman"/>
                <w:sz w:val="24"/>
                <w:szCs w:val="24"/>
              </w:rPr>
              <w:t xml:space="preserve"> </w:t>
            </w:r>
            <w:r w:rsidR="002B3948" w:rsidRPr="00B878C0">
              <w:rPr>
                <w:rFonts w:ascii="Times New Roman" w:hAnsi="Times New Roman" w:cs="Times New Roman"/>
                <w:sz w:val="24"/>
                <w:szCs w:val="24"/>
              </w:rPr>
              <w:t>признанных до</w:t>
            </w:r>
            <w:r w:rsidRPr="00B878C0">
              <w:rPr>
                <w:rFonts w:ascii="Times New Roman" w:hAnsi="Times New Roman" w:cs="Times New Roman"/>
                <w:sz w:val="24"/>
                <w:szCs w:val="24"/>
              </w:rPr>
              <w:t xml:space="preserve"> 1 января 2017 года в установленном порядке аварийным и подлежащим сносу в связи с физическим износом в процессе его эксплуатации</w:t>
            </w:r>
            <w:r w:rsidRPr="00B878C0">
              <w:rPr>
                <w:rFonts w:ascii="Times New Roman" w:hAnsi="Times New Roman" w:cs="Times New Roman"/>
                <w:noProof/>
                <w:sz w:val="24"/>
                <w:szCs w:val="24"/>
              </w:rPr>
              <w:t>.</w:t>
            </w:r>
          </w:p>
        </w:tc>
      </w:tr>
      <w:tr w:rsidR="00222884" w:rsidRPr="00B878C0" w:rsidTr="00282134">
        <w:trPr>
          <w:trHeight w:val="1054"/>
        </w:trPr>
        <w:tc>
          <w:tcPr>
            <w:tcW w:w="3227" w:type="dxa"/>
          </w:tcPr>
          <w:p w:rsidR="00222884" w:rsidRPr="00B878C0" w:rsidRDefault="00222884" w:rsidP="00282134">
            <w:pPr>
              <w:jc w:val="center"/>
              <w:rPr>
                <w:rFonts w:ascii="Times New Roman" w:hAnsi="Times New Roman" w:cs="Times New Roman"/>
                <w:b/>
                <w:sz w:val="24"/>
                <w:szCs w:val="24"/>
              </w:rPr>
            </w:pPr>
            <w:r w:rsidRPr="00B878C0">
              <w:rPr>
                <w:rFonts w:ascii="Times New Roman" w:hAnsi="Times New Roman" w:cs="Times New Roman"/>
                <w:b/>
                <w:sz w:val="24"/>
                <w:szCs w:val="24"/>
              </w:rPr>
              <w:t>Система организации контроля Программы</w:t>
            </w:r>
          </w:p>
        </w:tc>
        <w:tc>
          <w:tcPr>
            <w:tcW w:w="6662" w:type="dxa"/>
          </w:tcPr>
          <w:p w:rsidR="00222884" w:rsidRPr="00B878C0" w:rsidRDefault="00222884" w:rsidP="00282134">
            <w:pPr>
              <w:keepNext/>
              <w:suppressAutoHyphens/>
              <w:autoSpaceDE w:val="0"/>
              <w:autoSpaceDN w:val="0"/>
              <w:adjustRightInd w:val="0"/>
              <w:jc w:val="both"/>
              <w:rPr>
                <w:rFonts w:ascii="Times New Roman" w:hAnsi="Times New Roman" w:cs="Times New Roman"/>
                <w:noProof/>
                <w:sz w:val="24"/>
                <w:szCs w:val="24"/>
              </w:rPr>
            </w:pPr>
            <w:r w:rsidRPr="00B878C0">
              <w:rPr>
                <w:rFonts w:ascii="Times New Roman" w:hAnsi="Times New Roman" w:cs="Times New Roman"/>
                <w:noProof/>
                <w:sz w:val="24"/>
                <w:szCs w:val="24"/>
              </w:rPr>
              <w:t>Общий контроль за ходом исполнения Программы осуществляет зам. главы администрации района по оперативной работе.</w:t>
            </w:r>
          </w:p>
        </w:tc>
      </w:tr>
    </w:tbl>
    <w:p w:rsidR="00757195" w:rsidRDefault="00757195" w:rsidP="00757195">
      <w:pPr>
        <w:tabs>
          <w:tab w:val="left" w:pos="1320"/>
        </w:tabs>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ab/>
      </w:r>
    </w:p>
    <w:p w:rsidR="002B3948" w:rsidRPr="00EF38E1" w:rsidRDefault="002B3948" w:rsidP="002B3948">
      <w:pPr>
        <w:suppressAutoHyphens/>
        <w:autoSpaceDE w:val="0"/>
        <w:autoSpaceDN w:val="0"/>
        <w:adjustRightInd w:val="0"/>
        <w:spacing w:after="0" w:line="240" w:lineRule="auto"/>
        <w:ind w:left="1258"/>
        <w:jc w:val="center"/>
        <w:rPr>
          <w:rFonts w:ascii="Times New Roman" w:eastAsia="Times New Roman" w:hAnsi="Times New Roman" w:cs="Times New Roman"/>
          <w:bCs/>
          <w:sz w:val="28"/>
          <w:szCs w:val="28"/>
        </w:rPr>
      </w:pPr>
      <w:r w:rsidRPr="00EF38E1">
        <w:rPr>
          <w:rFonts w:ascii="Times New Roman" w:eastAsia="Times New Roman" w:hAnsi="Times New Roman" w:cs="Times New Roman"/>
          <w:bCs/>
          <w:sz w:val="28"/>
          <w:szCs w:val="28"/>
        </w:rPr>
        <w:t>Планируемые показатели переселения граждан из аварийного жилищного фонда, признанного таковым</w:t>
      </w:r>
    </w:p>
    <w:p w:rsidR="002B3948" w:rsidRPr="00EF38E1" w:rsidRDefault="002B3948" w:rsidP="002B3948">
      <w:pPr>
        <w:suppressAutoHyphens/>
        <w:spacing w:after="0"/>
        <w:jc w:val="center"/>
        <w:rPr>
          <w:rFonts w:ascii="Calibri" w:eastAsia="Calibri" w:hAnsi="Calibri" w:cs="Times New Roman"/>
          <w:sz w:val="28"/>
          <w:szCs w:val="28"/>
        </w:rPr>
      </w:pPr>
      <w:r w:rsidRPr="00EF38E1">
        <w:rPr>
          <w:rFonts w:ascii="Times New Roman" w:eastAsia="Times New Roman" w:hAnsi="Times New Roman" w:cs="Times New Roman"/>
          <w:bCs/>
          <w:sz w:val="28"/>
          <w:szCs w:val="28"/>
        </w:rPr>
        <w:t>до 1 января 2017 года</w:t>
      </w:r>
    </w:p>
    <w:tbl>
      <w:tblPr>
        <w:tblW w:w="935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5"/>
        <w:gridCol w:w="1364"/>
        <w:gridCol w:w="510"/>
        <w:gridCol w:w="511"/>
        <w:gridCol w:w="425"/>
        <w:gridCol w:w="425"/>
        <w:gridCol w:w="425"/>
        <w:gridCol w:w="425"/>
        <w:gridCol w:w="425"/>
        <w:gridCol w:w="513"/>
        <w:gridCol w:w="425"/>
        <w:gridCol w:w="510"/>
        <w:gridCol w:w="425"/>
        <w:gridCol w:w="510"/>
        <w:gridCol w:w="510"/>
        <w:gridCol w:w="595"/>
        <w:gridCol w:w="510"/>
        <w:gridCol w:w="509"/>
        <w:gridCol w:w="6"/>
      </w:tblGrid>
      <w:tr w:rsidR="002B3948" w:rsidRPr="00EF38E1" w:rsidTr="002B3948">
        <w:trPr>
          <w:cantSplit/>
          <w:trHeight w:val="545"/>
        </w:trPr>
        <w:tc>
          <w:tcPr>
            <w:tcW w:w="336" w:type="dxa"/>
            <w:vMerge w:val="restart"/>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widowControl w:val="0"/>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EF38E1">
              <w:rPr>
                <w:rFonts w:ascii="Times New Roman" w:eastAsia="Times New Roman" w:hAnsi="Times New Roman" w:cs="Times New Roman"/>
                <w:sz w:val="16"/>
                <w:szCs w:val="16"/>
              </w:rPr>
              <w:t>№ п/п</w:t>
            </w:r>
          </w:p>
        </w:tc>
        <w:tc>
          <w:tcPr>
            <w:tcW w:w="1366" w:type="dxa"/>
            <w:vMerge w:val="restart"/>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autoSpaceDE w:val="0"/>
              <w:autoSpaceDN w:val="0"/>
              <w:adjustRightInd w:val="0"/>
              <w:spacing w:after="0" w:line="240" w:lineRule="auto"/>
              <w:jc w:val="center"/>
              <w:rPr>
                <w:rFonts w:ascii="Times New Roman" w:eastAsia="Times New Roman" w:hAnsi="Times New Roman" w:cs="Times New Roman"/>
                <w:sz w:val="16"/>
                <w:szCs w:val="16"/>
              </w:rPr>
            </w:pPr>
            <w:r w:rsidRPr="00EF38E1">
              <w:rPr>
                <w:rFonts w:ascii="Times New Roman" w:eastAsia="Times New Roman" w:hAnsi="Times New Roman" w:cs="Times New Roman"/>
                <w:sz w:val="16"/>
                <w:szCs w:val="16"/>
              </w:rPr>
              <w:t>Наименование муниципального образования</w:t>
            </w:r>
          </w:p>
          <w:p w:rsidR="002B3948" w:rsidRPr="00EF38E1" w:rsidRDefault="002B3948" w:rsidP="00282134">
            <w:pPr>
              <w:suppressAutoHyphens/>
              <w:spacing w:after="0" w:line="240" w:lineRule="auto"/>
              <w:jc w:val="center"/>
              <w:rPr>
                <w:rFonts w:ascii="Calibri" w:eastAsia="Calibri" w:hAnsi="Calibri" w:cs="Times New Roman"/>
              </w:rPr>
            </w:pPr>
            <w:r w:rsidRPr="00EF38E1">
              <w:rPr>
                <w:rFonts w:ascii="Times New Roman" w:eastAsia="Calibri" w:hAnsi="Times New Roman" w:cs="Times New Roman"/>
                <w:sz w:val="16"/>
                <w:szCs w:val="16"/>
              </w:rPr>
              <w:br w:type="column"/>
            </w:r>
          </w:p>
        </w:tc>
        <w:tc>
          <w:tcPr>
            <w:tcW w:w="3659" w:type="dxa"/>
            <w:gridSpan w:val="8"/>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Расселяемая площадь</w:t>
            </w:r>
          </w:p>
        </w:tc>
        <w:tc>
          <w:tcPr>
            <w:tcW w:w="3997" w:type="dxa"/>
            <w:gridSpan w:val="9"/>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Количество переселяемых жителей</w:t>
            </w:r>
          </w:p>
        </w:tc>
      </w:tr>
      <w:tr w:rsidR="002B3948" w:rsidRPr="00EF38E1" w:rsidTr="002B3948">
        <w:trPr>
          <w:gridAfter w:val="1"/>
          <w:wAfter w:w="6" w:type="dxa"/>
          <w:cantSplit/>
          <w:trHeight w:val="423"/>
        </w:trPr>
        <w:tc>
          <w:tcPr>
            <w:tcW w:w="336" w:type="dxa"/>
            <w:vMerge/>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rPr>
                <w:rFonts w:ascii="Times New Roman" w:eastAsia="Times New Roman" w:hAnsi="Times New Roman" w:cs="Times New Roman"/>
                <w:sz w:val="16"/>
                <w:szCs w:val="16"/>
              </w:rPr>
            </w:pPr>
          </w:p>
        </w:tc>
        <w:tc>
          <w:tcPr>
            <w:tcW w:w="1366" w:type="dxa"/>
            <w:vMerge/>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rPr>
                <w:rFonts w:ascii="Calibri" w:eastAsia="Calibri" w:hAnsi="Calibri" w:cs="Times New Roman"/>
              </w:rPr>
            </w:pP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2019 г.</w:t>
            </w:r>
          </w:p>
        </w:tc>
        <w:tc>
          <w:tcPr>
            <w:tcW w:w="511"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2020 г.</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2021 г.</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2022 г.</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2023 г.</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2024 г.</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2025 г.</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Всего</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2019 г.</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2020 г.</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2021 г.</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2022 г.</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2023 г.</w:t>
            </w:r>
          </w:p>
        </w:tc>
        <w:tc>
          <w:tcPr>
            <w:tcW w:w="595"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2024 г.</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2025 г.</w:t>
            </w:r>
          </w:p>
        </w:tc>
        <w:tc>
          <w:tcPr>
            <w:tcW w:w="509"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Всего</w:t>
            </w:r>
          </w:p>
        </w:tc>
      </w:tr>
      <w:tr w:rsidR="002B3948" w:rsidRPr="00EF38E1" w:rsidTr="002B3948">
        <w:trPr>
          <w:gridAfter w:val="1"/>
          <w:wAfter w:w="6" w:type="dxa"/>
          <w:cantSplit/>
          <w:trHeight w:val="389"/>
        </w:trPr>
        <w:tc>
          <w:tcPr>
            <w:tcW w:w="336" w:type="dxa"/>
            <w:vMerge/>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rPr>
                <w:rFonts w:ascii="Times New Roman" w:eastAsia="Times New Roman" w:hAnsi="Times New Roman" w:cs="Times New Roman"/>
                <w:sz w:val="16"/>
                <w:szCs w:val="16"/>
              </w:rPr>
            </w:pPr>
          </w:p>
        </w:tc>
        <w:tc>
          <w:tcPr>
            <w:tcW w:w="1366" w:type="dxa"/>
            <w:vMerge/>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rPr>
                <w:rFonts w:ascii="Calibri" w:eastAsia="Calibri" w:hAnsi="Calibri" w:cs="Times New Roman"/>
              </w:rPr>
            </w:pP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proofErr w:type="spellStart"/>
            <w:r w:rsidRPr="00EF38E1">
              <w:rPr>
                <w:rFonts w:ascii="Times New Roman" w:eastAsia="Calibri" w:hAnsi="Times New Roman" w:cs="Times New Roman"/>
                <w:sz w:val="16"/>
                <w:szCs w:val="16"/>
              </w:rPr>
              <w:t>кв.м</w:t>
            </w:r>
            <w:proofErr w:type="spellEnd"/>
          </w:p>
        </w:tc>
        <w:tc>
          <w:tcPr>
            <w:tcW w:w="511"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proofErr w:type="spellStart"/>
            <w:r w:rsidRPr="00EF38E1">
              <w:rPr>
                <w:rFonts w:ascii="Times New Roman" w:eastAsia="Calibri" w:hAnsi="Times New Roman" w:cs="Times New Roman"/>
                <w:sz w:val="16"/>
                <w:szCs w:val="16"/>
              </w:rPr>
              <w:t>кв.м</w:t>
            </w:r>
            <w:proofErr w:type="spellEnd"/>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proofErr w:type="spellStart"/>
            <w:r w:rsidRPr="00EF38E1">
              <w:rPr>
                <w:rFonts w:ascii="Times New Roman" w:eastAsia="Calibri" w:hAnsi="Times New Roman" w:cs="Times New Roman"/>
                <w:sz w:val="16"/>
                <w:szCs w:val="16"/>
              </w:rPr>
              <w:t>кв.м</w:t>
            </w:r>
            <w:proofErr w:type="spellEnd"/>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proofErr w:type="spellStart"/>
            <w:r w:rsidRPr="00EF38E1">
              <w:rPr>
                <w:rFonts w:ascii="Times New Roman" w:eastAsia="Calibri" w:hAnsi="Times New Roman" w:cs="Times New Roman"/>
                <w:sz w:val="16"/>
                <w:szCs w:val="16"/>
              </w:rPr>
              <w:t>кв.м</w:t>
            </w:r>
            <w:proofErr w:type="spellEnd"/>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proofErr w:type="spellStart"/>
            <w:r w:rsidRPr="00EF38E1">
              <w:rPr>
                <w:rFonts w:ascii="Times New Roman" w:eastAsia="Calibri" w:hAnsi="Times New Roman" w:cs="Times New Roman"/>
                <w:sz w:val="16"/>
                <w:szCs w:val="16"/>
              </w:rPr>
              <w:t>кв.м</w:t>
            </w:r>
            <w:proofErr w:type="spellEnd"/>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proofErr w:type="spellStart"/>
            <w:r w:rsidRPr="00EF38E1">
              <w:rPr>
                <w:rFonts w:ascii="Times New Roman" w:eastAsia="Calibri" w:hAnsi="Times New Roman" w:cs="Times New Roman"/>
                <w:sz w:val="16"/>
                <w:szCs w:val="16"/>
              </w:rPr>
              <w:t>кв.м</w:t>
            </w:r>
            <w:proofErr w:type="spellEnd"/>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proofErr w:type="spellStart"/>
            <w:r w:rsidRPr="00EF38E1">
              <w:rPr>
                <w:rFonts w:ascii="Times New Roman" w:eastAsia="Calibri" w:hAnsi="Times New Roman" w:cs="Times New Roman"/>
                <w:sz w:val="16"/>
                <w:szCs w:val="16"/>
              </w:rPr>
              <w:t>кв.м</w:t>
            </w:r>
            <w:proofErr w:type="spellEnd"/>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proofErr w:type="spellStart"/>
            <w:r w:rsidRPr="00EF38E1">
              <w:rPr>
                <w:rFonts w:ascii="Times New Roman" w:eastAsia="Calibri" w:hAnsi="Times New Roman" w:cs="Times New Roman"/>
                <w:sz w:val="16"/>
                <w:szCs w:val="16"/>
              </w:rPr>
              <w:t>кв.м</w:t>
            </w:r>
            <w:proofErr w:type="spellEnd"/>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чел.</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чел.</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чел.</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чел.</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чел.</w:t>
            </w:r>
          </w:p>
        </w:tc>
        <w:tc>
          <w:tcPr>
            <w:tcW w:w="595"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чел.</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чел.</w:t>
            </w:r>
          </w:p>
        </w:tc>
        <w:tc>
          <w:tcPr>
            <w:tcW w:w="509"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чел.</w:t>
            </w:r>
          </w:p>
        </w:tc>
      </w:tr>
      <w:tr w:rsidR="002B3948" w:rsidRPr="00EF38E1" w:rsidTr="002B3948">
        <w:trPr>
          <w:gridAfter w:val="1"/>
          <w:wAfter w:w="6" w:type="dxa"/>
          <w:cantSplit/>
          <w:trHeight w:val="414"/>
        </w:trPr>
        <w:tc>
          <w:tcPr>
            <w:tcW w:w="336"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1</w:t>
            </w:r>
          </w:p>
        </w:tc>
        <w:tc>
          <w:tcPr>
            <w:tcW w:w="1366"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2</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3</w:t>
            </w:r>
          </w:p>
        </w:tc>
        <w:tc>
          <w:tcPr>
            <w:tcW w:w="511"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5</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9</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11</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12</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13</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14</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15</w:t>
            </w:r>
          </w:p>
        </w:tc>
        <w:tc>
          <w:tcPr>
            <w:tcW w:w="595"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16</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17</w:t>
            </w:r>
          </w:p>
        </w:tc>
        <w:tc>
          <w:tcPr>
            <w:tcW w:w="509"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sz w:val="16"/>
                <w:szCs w:val="16"/>
              </w:rPr>
            </w:pPr>
            <w:r w:rsidRPr="00EF38E1">
              <w:rPr>
                <w:rFonts w:ascii="Times New Roman" w:eastAsia="Calibri" w:hAnsi="Times New Roman" w:cs="Times New Roman"/>
                <w:sz w:val="16"/>
                <w:szCs w:val="16"/>
              </w:rPr>
              <w:t>18</w:t>
            </w:r>
          </w:p>
        </w:tc>
      </w:tr>
      <w:tr w:rsidR="002B3948" w:rsidRPr="00EF38E1" w:rsidTr="002B3948">
        <w:trPr>
          <w:gridAfter w:val="1"/>
          <w:wAfter w:w="6" w:type="dxa"/>
          <w:cantSplit/>
          <w:trHeight w:val="1049"/>
        </w:trPr>
        <w:tc>
          <w:tcPr>
            <w:tcW w:w="336"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color w:val="000000"/>
                <w:sz w:val="16"/>
                <w:szCs w:val="16"/>
              </w:rPr>
            </w:pPr>
            <w:r w:rsidRPr="00EF38E1">
              <w:rPr>
                <w:rFonts w:ascii="Times New Roman" w:eastAsia="Calibri" w:hAnsi="Times New Roman" w:cs="Times New Roman"/>
                <w:color w:val="000000"/>
                <w:sz w:val="16"/>
                <w:szCs w:val="16"/>
              </w:rPr>
              <w:t> </w:t>
            </w:r>
          </w:p>
        </w:tc>
        <w:tc>
          <w:tcPr>
            <w:tcW w:w="1366"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rPr>
                <w:rFonts w:ascii="Times New Roman" w:eastAsia="Calibri" w:hAnsi="Times New Roman" w:cs="Times New Roman"/>
                <w:color w:val="000000"/>
                <w:sz w:val="16"/>
                <w:szCs w:val="16"/>
              </w:rPr>
            </w:pPr>
            <w:r w:rsidRPr="00EF38E1">
              <w:rPr>
                <w:rFonts w:ascii="Times New Roman" w:eastAsia="Calibri" w:hAnsi="Times New Roman" w:cs="Times New Roman"/>
                <w:color w:val="000000"/>
                <w:sz w:val="16"/>
                <w:szCs w:val="16"/>
              </w:rPr>
              <w:t xml:space="preserve">Всего </w:t>
            </w:r>
            <w:proofErr w:type="gramStart"/>
            <w:r w:rsidRPr="00EF38E1">
              <w:rPr>
                <w:rFonts w:ascii="Times New Roman" w:eastAsia="Calibri" w:hAnsi="Times New Roman" w:cs="Times New Roman"/>
                <w:color w:val="000000"/>
                <w:sz w:val="16"/>
                <w:szCs w:val="16"/>
              </w:rPr>
              <w:t>по  программе</w:t>
            </w:r>
            <w:proofErr w:type="gramEnd"/>
            <w:r w:rsidRPr="00EF38E1">
              <w:rPr>
                <w:rFonts w:ascii="Times New Roman" w:eastAsia="Calibri" w:hAnsi="Times New Roman" w:cs="Times New Roman"/>
                <w:color w:val="000000"/>
                <w:sz w:val="16"/>
                <w:szCs w:val="16"/>
              </w:rPr>
              <w:t xml:space="preserve"> переселения, в </w:t>
            </w:r>
            <w:proofErr w:type="spellStart"/>
            <w:r w:rsidRPr="00EF38E1">
              <w:rPr>
                <w:rFonts w:ascii="Times New Roman" w:eastAsia="Calibri" w:hAnsi="Times New Roman" w:cs="Times New Roman"/>
                <w:color w:val="000000"/>
                <w:sz w:val="16"/>
                <w:szCs w:val="16"/>
              </w:rPr>
              <w:t>т.ч</w:t>
            </w:r>
            <w:proofErr w:type="spellEnd"/>
            <w:r w:rsidRPr="00EF38E1">
              <w:rPr>
                <w:rFonts w:ascii="Times New Roman" w:eastAsia="Calibri" w:hAnsi="Times New Roman" w:cs="Times New Roman"/>
                <w:color w:val="000000"/>
                <w:sz w:val="16"/>
                <w:szCs w:val="16"/>
              </w:rPr>
              <w:t>.:</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C34760" w:rsidRDefault="002B3948" w:rsidP="00282134">
            <w:pPr>
              <w:suppressAutoHyphens/>
              <w:spacing w:after="0" w:line="240" w:lineRule="auto"/>
              <w:ind w:left="-72"/>
              <w:jc w:val="center"/>
              <w:rPr>
                <w:rFonts w:ascii="Times New Roman" w:eastAsia="Calibri" w:hAnsi="Times New Roman" w:cs="Times New Roman"/>
                <w:b/>
                <w:color w:val="000000"/>
                <w:sz w:val="18"/>
                <w:szCs w:val="18"/>
              </w:rPr>
            </w:pPr>
            <w:r w:rsidRPr="00C34760">
              <w:rPr>
                <w:rFonts w:ascii="Times New Roman" w:eastAsia="Calibri" w:hAnsi="Times New Roman" w:cs="Times New Roman"/>
                <w:b/>
                <w:color w:val="000000"/>
                <w:sz w:val="18"/>
                <w:szCs w:val="18"/>
              </w:rPr>
              <w:t>x</w:t>
            </w:r>
          </w:p>
        </w:tc>
        <w:tc>
          <w:tcPr>
            <w:tcW w:w="511" w:type="dxa"/>
            <w:tcBorders>
              <w:top w:val="single" w:sz="4" w:space="0" w:color="auto"/>
              <w:left w:val="single" w:sz="4" w:space="0" w:color="auto"/>
              <w:bottom w:val="single" w:sz="4" w:space="0" w:color="auto"/>
              <w:right w:val="single" w:sz="4" w:space="0" w:color="auto"/>
            </w:tcBorders>
            <w:vAlign w:val="center"/>
            <w:hideMark/>
          </w:tcPr>
          <w:p w:rsidR="002B3948" w:rsidRPr="00C34760" w:rsidRDefault="002B3948" w:rsidP="00282134">
            <w:pPr>
              <w:suppressAutoHyphens/>
              <w:spacing w:after="0" w:line="240" w:lineRule="auto"/>
              <w:ind w:left="-72"/>
              <w:jc w:val="center"/>
              <w:rPr>
                <w:rFonts w:ascii="Times New Roman" w:eastAsia="Calibri" w:hAnsi="Times New Roman" w:cs="Times New Roman"/>
                <w:b/>
                <w:color w:val="000000"/>
                <w:sz w:val="18"/>
                <w:szCs w:val="18"/>
              </w:rPr>
            </w:pPr>
            <w:r>
              <w:rPr>
                <w:rFonts w:ascii="Times New Roman" w:eastAsia="Calibri" w:hAnsi="Times New Roman" w:cs="Times New Roman"/>
                <w:b/>
                <w:color w:val="000000"/>
                <w:sz w:val="18"/>
                <w:szCs w:val="18"/>
              </w:rPr>
              <w:t>х</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C34760" w:rsidRDefault="002B3948" w:rsidP="00282134">
            <w:pPr>
              <w:suppressAutoHyphens/>
              <w:spacing w:after="0" w:line="240" w:lineRule="auto"/>
              <w:ind w:left="-72"/>
              <w:jc w:val="center"/>
              <w:rPr>
                <w:rFonts w:ascii="Times New Roman" w:eastAsia="Calibri" w:hAnsi="Times New Roman" w:cs="Times New Roman"/>
                <w:b/>
                <w:color w:val="000000"/>
                <w:sz w:val="18"/>
                <w:szCs w:val="18"/>
              </w:rPr>
            </w:pPr>
            <w:r>
              <w:rPr>
                <w:rFonts w:ascii="Times New Roman" w:eastAsia="Calibri" w:hAnsi="Times New Roman" w:cs="Times New Roman"/>
                <w:b/>
                <w:color w:val="000000"/>
                <w:sz w:val="18"/>
                <w:szCs w:val="18"/>
              </w:rPr>
              <w:t>х</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C34760" w:rsidRDefault="002B3948" w:rsidP="00282134">
            <w:pPr>
              <w:suppressAutoHyphens/>
              <w:spacing w:after="0" w:line="240" w:lineRule="auto"/>
              <w:ind w:left="-72"/>
              <w:jc w:val="center"/>
              <w:rPr>
                <w:rFonts w:ascii="Times New Roman" w:eastAsia="Calibri" w:hAnsi="Times New Roman" w:cs="Times New Roman"/>
                <w:b/>
                <w:color w:val="000000"/>
                <w:sz w:val="18"/>
                <w:szCs w:val="18"/>
              </w:rPr>
            </w:pPr>
            <w:r>
              <w:rPr>
                <w:rFonts w:ascii="Times New Roman" w:eastAsia="Calibri" w:hAnsi="Times New Roman" w:cs="Times New Roman"/>
                <w:b/>
                <w:color w:val="000000"/>
                <w:sz w:val="18"/>
                <w:szCs w:val="18"/>
              </w:rPr>
              <w:t>111,4</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C34760" w:rsidRDefault="002B3948" w:rsidP="00282134">
            <w:pPr>
              <w:suppressAutoHyphens/>
              <w:spacing w:after="0" w:line="240" w:lineRule="auto"/>
              <w:ind w:left="-72"/>
              <w:jc w:val="center"/>
              <w:rPr>
                <w:rFonts w:ascii="Times New Roman" w:eastAsia="Calibri" w:hAnsi="Times New Roman" w:cs="Times New Roman"/>
                <w:b/>
                <w:color w:val="000000"/>
                <w:sz w:val="18"/>
                <w:szCs w:val="18"/>
              </w:rPr>
            </w:pPr>
            <w:r w:rsidRPr="00C34760">
              <w:rPr>
                <w:rFonts w:ascii="Times New Roman" w:eastAsia="Calibri" w:hAnsi="Times New Roman" w:cs="Times New Roman"/>
                <w:b/>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C34760" w:rsidRDefault="002B3948" w:rsidP="00282134">
            <w:pPr>
              <w:suppressAutoHyphens/>
              <w:spacing w:after="0" w:line="240" w:lineRule="auto"/>
              <w:ind w:left="-72"/>
              <w:jc w:val="center"/>
              <w:rPr>
                <w:rFonts w:ascii="Times New Roman" w:eastAsia="Calibri" w:hAnsi="Times New Roman" w:cs="Times New Roman"/>
                <w:b/>
                <w:color w:val="000000"/>
                <w:sz w:val="18"/>
                <w:szCs w:val="18"/>
              </w:rPr>
            </w:pPr>
            <w:r w:rsidRPr="00C34760">
              <w:rPr>
                <w:rFonts w:ascii="Times New Roman" w:eastAsia="Calibri" w:hAnsi="Times New Roman" w:cs="Times New Roman"/>
                <w:b/>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C34760" w:rsidRDefault="002B3948" w:rsidP="00282134">
            <w:pPr>
              <w:suppressAutoHyphens/>
              <w:spacing w:after="0" w:line="240" w:lineRule="auto"/>
              <w:ind w:left="-72"/>
              <w:jc w:val="center"/>
              <w:rPr>
                <w:rFonts w:ascii="Times New Roman" w:eastAsia="Calibri" w:hAnsi="Times New Roman" w:cs="Times New Roman"/>
                <w:b/>
                <w:color w:val="000000"/>
                <w:sz w:val="18"/>
                <w:szCs w:val="18"/>
              </w:rPr>
            </w:pPr>
            <w:r w:rsidRPr="00C34760">
              <w:rPr>
                <w:rFonts w:ascii="Times New Roman" w:eastAsia="Calibri" w:hAnsi="Times New Roman" w:cs="Times New Roman"/>
                <w:b/>
                <w:color w:val="000000"/>
                <w:sz w:val="18"/>
                <w:szCs w:val="18"/>
              </w:rPr>
              <w:t>x</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C34760" w:rsidRDefault="002B3948" w:rsidP="00282134">
            <w:pPr>
              <w:suppressAutoHyphens/>
              <w:spacing w:after="0" w:line="240" w:lineRule="auto"/>
              <w:ind w:left="-72" w:right="-108"/>
              <w:jc w:val="center"/>
              <w:rPr>
                <w:rFonts w:ascii="Times New Roman" w:eastAsia="Calibri" w:hAnsi="Times New Roman" w:cs="Times New Roman"/>
                <w:b/>
                <w:color w:val="000000"/>
                <w:sz w:val="18"/>
                <w:szCs w:val="18"/>
              </w:rPr>
            </w:pPr>
            <w:r>
              <w:rPr>
                <w:rFonts w:ascii="Times New Roman" w:eastAsia="Calibri" w:hAnsi="Times New Roman" w:cs="Times New Roman"/>
                <w:b/>
                <w:color w:val="000000"/>
                <w:sz w:val="18"/>
                <w:szCs w:val="18"/>
              </w:rPr>
              <w:t>111,4</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C34760" w:rsidRDefault="002B3948" w:rsidP="00282134">
            <w:pPr>
              <w:suppressAutoHyphens/>
              <w:spacing w:after="0" w:line="240" w:lineRule="auto"/>
              <w:ind w:left="-72"/>
              <w:jc w:val="center"/>
              <w:rPr>
                <w:rFonts w:ascii="Times New Roman" w:eastAsia="Calibri" w:hAnsi="Times New Roman" w:cs="Times New Roman"/>
                <w:b/>
                <w:color w:val="000000"/>
                <w:sz w:val="18"/>
                <w:szCs w:val="18"/>
              </w:rPr>
            </w:pPr>
            <w:r w:rsidRPr="00C34760">
              <w:rPr>
                <w:rFonts w:ascii="Times New Roman" w:eastAsia="Calibri" w:hAnsi="Times New Roman" w:cs="Times New Roman"/>
                <w:b/>
                <w:color w:val="000000"/>
                <w:sz w:val="18"/>
                <w:szCs w:val="18"/>
              </w:rPr>
              <w:t>x</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C34760" w:rsidRDefault="002B3948" w:rsidP="00282134">
            <w:pPr>
              <w:suppressAutoHyphens/>
              <w:spacing w:after="0" w:line="240" w:lineRule="auto"/>
              <w:ind w:left="-72"/>
              <w:jc w:val="center"/>
              <w:rPr>
                <w:rFonts w:ascii="Times New Roman" w:eastAsia="Calibri" w:hAnsi="Times New Roman" w:cs="Times New Roman"/>
                <w:b/>
                <w:color w:val="000000"/>
                <w:sz w:val="18"/>
                <w:szCs w:val="18"/>
              </w:rPr>
            </w:pPr>
            <w:r>
              <w:rPr>
                <w:rFonts w:ascii="Times New Roman" w:eastAsia="Calibri" w:hAnsi="Times New Roman" w:cs="Times New Roman"/>
                <w:b/>
                <w:color w:val="000000"/>
                <w:sz w:val="18"/>
                <w:szCs w:val="18"/>
              </w:rPr>
              <w:t>х</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C34760" w:rsidRDefault="002B3948" w:rsidP="00282134">
            <w:pPr>
              <w:suppressAutoHyphens/>
              <w:spacing w:after="0" w:line="240" w:lineRule="auto"/>
              <w:ind w:left="-72"/>
              <w:jc w:val="center"/>
              <w:rPr>
                <w:rFonts w:ascii="Times New Roman" w:eastAsia="Calibri" w:hAnsi="Times New Roman" w:cs="Times New Roman"/>
                <w:b/>
                <w:color w:val="000000"/>
                <w:sz w:val="18"/>
                <w:szCs w:val="18"/>
              </w:rPr>
            </w:pPr>
            <w:r>
              <w:rPr>
                <w:rFonts w:ascii="Times New Roman" w:eastAsia="Calibri" w:hAnsi="Times New Roman" w:cs="Times New Roman"/>
                <w:b/>
                <w:color w:val="000000"/>
                <w:sz w:val="18"/>
                <w:szCs w:val="18"/>
              </w:rPr>
              <w:t>х</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C34760" w:rsidRDefault="002B3948" w:rsidP="00282134">
            <w:pPr>
              <w:suppressAutoHyphens/>
              <w:spacing w:after="0" w:line="240" w:lineRule="auto"/>
              <w:ind w:left="-72"/>
              <w:jc w:val="center"/>
              <w:rPr>
                <w:rFonts w:ascii="Times New Roman" w:eastAsia="Calibri" w:hAnsi="Times New Roman" w:cs="Times New Roman"/>
                <w:b/>
                <w:color w:val="000000"/>
                <w:sz w:val="18"/>
                <w:szCs w:val="18"/>
              </w:rPr>
            </w:pPr>
            <w:r>
              <w:rPr>
                <w:rFonts w:ascii="Times New Roman" w:eastAsia="Calibri" w:hAnsi="Times New Roman" w:cs="Times New Roman"/>
                <w:b/>
                <w:color w:val="000000"/>
                <w:sz w:val="18"/>
                <w:szCs w:val="18"/>
              </w:rPr>
              <w:t>4</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C34760" w:rsidRDefault="002B3948" w:rsidP="00282134">
            <w:pPr>
              <w:suppressAutoHyphens/>
              <w:spacing w:after="0" w:line="240" w:lineRule="auto"/>
              <w:ind w:left="-72"/>
              <w:jc w:val="center"/>
              <w:rPr>
                <w:rFonts w:ascii="Times New Roman" w:eastAsia="Calibri" w:hAnsi="Times New Roman" w:cs="Times New Roman"/>
                <w:b/>
                <w:color w:val="000000"/>
                <w:sz w:val="18"/>
                <w:szCs w:val="18"/>
              </w:rPr>
            </w:pPr>
            <w:r w:rsidRPr="00C34760">
              <w:rPr>
                <w:rFonts w:ascii="Times New Roman" w:eastAsia="Calibri" w:hAnsi="Times New Roman" w:cs="Times New Roman"/>
                <w:b/>
                <w:color w:val="000000"/>
                <w:sz w:val="18"/>
                <w:szCs w:val="18"/>
              </w:rPr>
              <w:t>x</w:t>
            </w:r>
          </w:p>
        </w:tc>
        <w:tc>
          <w:tcPr>
            <w:tcW w:w="595" w:type="dxa"/>
            <w:tcBorders>
              <w:top w:val="single" w:sz="4" w:space="0" w:color="auto"/>
              <w:left w:val="single" w:sz="4" w:space="0" w:color="auto"/>
              <w:bottom w:val="single" w:sz="4" w:space="0" w:color="auto"/>
              <w:right w:val="single" w:sz="4" w:space="0" w:color="auto"/>
            </w:tcBorders>
            <w:vAlign w:val="center"/>
            <w:hideMark/>
          </w:tcPr>
          <w:p w:rsidR="002B3948" w:rsidRPr="00C34760" w:rsidRDefault="002B3948" w:rsidP="00282134">
            <w:pPr>
              <w:suppressAutoHyphens/>
              <w:spacing w:after="0" w:line="240" w:lineRule="auto"/>
              <w:ind w:left="-72"/>
              <w:jc w:val="center"/>
              <w:rPr>
                <w:rFonts w:ascii="Times New Roman" w:eastAsia="Calibri" w:hAnsi="Times New Roman" w:cs="Times New Roman"/>
                <w:b/>
                <w:color w:val="000000"/>
                <w:sz w:val="18"/>
                <w:szCs w:val="18"/>
              </w:rPr>
            </w:pPr>
            <w:r w:rsidRPr="00C34760">
              <w:rPr>
                <w:rFonts w:ascii="Times New Roman" w:eastAsia="Calibri" w:hAnsi="Times New Roman" w:cs="Times New Roman"/>
                <w:b/>
                <w:color w:val="000000"/>
                <w:sz w:val="18"/>
                <w:szCs w:val="18"/>
              </w:rPr>
              <w:t>x</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C34760" w:rsidRDefault="002B3948" w:rsidP="00282134">
            <w:pPr>
              <w:suppressAutoHyphens/>
              <w:spacing w:after="0" w:line="240" w:lineRule="auto"/>
              <w:ind w:left="-72"/>
              <w:jc w:val="center"/>
              <w:rPr>
                <w:rFonts w:ascii="Times New Roman" w:eastAsia="Calibri" w:hAnsi="Times New Roman" w:cs="Times New Roman"/>
                <w:b/>
                <w:color w:val="000000"/>
                <w:sz w:val="18"/>
                <w:szCs w:val="18"/>
              </w:rPr>
            </w:pPr>
            <w:r w:rsidRPr="00C34760">
              <w:rPr>
                <w:rFonts w:ascii="Times New Roman" w:eastAsia="Calibri" w:hAnsi="Times New Roman" w:cs="Times New Roman"/>
                <w:b/>
                <w:color w:val="000000"/>
                <w:sz w:val="18"/>
                <w:szCs w:val="18"/>
              </w:rPr>
              <w:t>x</w:t>
            </w:r>
          </w:p>
        </w:tc>
        <w:tc>
          <w:tcPr>
            <w:tcW w:w="509" w:type="dxa"/>
            <w:tcBorders>
              <w:top w:val="single" w:sz="4" w:space="0" w:color="auto"/>
              <w:left w:val="single" w:sz="4" w:space="0" w:color="auto"/>
              <w:bottom w:val="single" w:sz="4" w:space="0" w:color="auto"/>
              <w:right w:val="single" w:sz="4" w:space="0" w:color="auto"/>
            </w:tcBorders>
            <w:vAlign w:val="center"/>
            <w:hideMark/>
          </w:tcPr>
          <w:p w:rsidR="002B3948" w:rsidRPr="00C34760" w:rsidRDefault="002B3948" w:rsidP="00282134">
            <w:pPr>
              <w:suppressAutoHyphens/>
              <w:spacing w:after="0" w:line="240" w:lineRule="auto"/>
              <w:ind w:left="-72"/>
              <w:jc w:val="center"/>
              <w:rPr>
                <w:rFonts w:ascii="Times New Roman" w:eastAsia="Calibri" w:hAnsi="Times New Roman" w:cs="Times New Roman"/>
                <w:b/>
                <w:color w:val="000000"/>
                <w:sz w:val="18"/>
                <w:szCs w:val="18"/>
              </w:rPr>
            </w:pPr>
            <w:r>
              <w:rPr>
                <w:rFonts w:ascii="Times New Roman" w:eastAsia="Calibri" w:hAnsi="Times New Roman" w:cs="Times New Roman"/>
                <w:b/>
                <w:color w:val="000000"/>
                <w:sz w:val="18"/>
                <w:szCs w:val="18"/>
              </w:rPr>
              <w:t>4</w:t>
            </w:r>
          </w:p>
        </w:tc>
      </w:tr>
      <w:tr w:rsidR="002B3948" w:rsidRPr="00EF38E1" w:rsidTr="002B3948">
        <w:trPr>
          <w:gridAfter w:val="1"/>
          <w:wAfter w:w="6" w:type="dxa"/>
          <w:cantSplit/>
          <w:trHeight w:val="526"/>
        </w:trPr>
        <w:tc>
          <w:tcPr>
            <w:tcW w:w="336"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color w:val="000000"/>
                <w:sz w:val="16"/>
                <w:szCs w:val="16"/>
              </w:rPr>
            </w:pPr>
            <w:r w:rsidRPr="00EF38E1">
              <w:rPr>
                <w:rFonts w:ascii="Times New Roman" w:eastAsia="Calibri" w:hAnsi="Times New Roman" w:cs="Times New Roman"/>
                <w:color w:val="000000"/>
                <w:sz w:val="16"/>
                <w:szCs w:val="16"/>
              </w:rPr>
              <w:lastRenderedPageBreak/>
              <w:t> </w:t>
            </w:r>
          </w:p>
        </w:tc>
        <w:tc>
          <w:tcPr>
            <w:tcW w:w="1366"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rPr>
                <w:rFonts w:ascii="Times New Roman" w:eastAsia="Calibri" w:hAnsi="Times New Roman" w:cs="Times New Roman"/>
                <w:color w:val="000000"/>
                <w:sz w:val="16"/>
                <w:szCs w:val="16"/>
              </w:rPr>
            </w:pPr>
            <w:r w:rsidRPr="00EF38E1">
              <w:rPr>
                <w:rFonts w:ascii="Times New Roman" w:eastAsia="Calibri" w:hAnsi="Times New Roman" w:cs="Times New Roman"/>
                <w:color w:val="000000"/>
                <w:sz w:val="16"/>
                <w:szCs w:val="16"/>
              </w:rPr>
              <w:t xml:space="preserve">Всего по этапу 2019 года </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pacing w:after="0" w:line="240" w:lineRule="auto"/>
              <w:ind w:left="-72"/>
              <w:jc w:val="center"/>
              <w:rPr>
                <w:sz w:val="18"/>
                <w:szCs w:val="18"/>
              </w:rPr>
            </w:pPr>
            <w:r w:rsidRPr="00DF0444">
              <w:rPr>
                <w:rFonts w:ascii="Times New Roman" w:eastAsia="Calibri" w:hAnsi="Times New Roman" w:cs="Times New Roman"/>
                <w:color w:val="000000"/>
                <w:sz w:val="18"/>
                <w:szCs w:val="18"/>
              </w:rPr>
              <w:t>x</w:t>
            </w:r>
          </w:p>
        </w:tc>
        <w:tc>
          <w:tcPr>
            <w:tcW w:w="511"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pacing w:after="0" w:line="240" w:lineRule="auto"/>
              <w:ind w:left="-72"/>
              <w:jc w:val="center"/>
              <w:rPr>
                <w:sz w:val="18"/>
                <w:szCs w:val="18"/>
              </w:rPr>
            </w:pPr>
            <w:r w:rsidRPr="00DF0444">
              <w:rPr>
                <w:rFonts w:ascii="Times New Roman" w:eastAsia="Calibri" w:hAnsi="Times New Roman" w:cs="Times New Roman"/>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pacing w:after="0" w:line="240" w:lineRule="auto"/>
              <w:ind w:left="-72"/>
              <w:jc w:val="center"/>
              <w:rPr>
                <w:sz w:val="18"/>
                <w:szCs w:val="18"/>
              </w:rPr>
            </w:pPr>
            <w:r w:rsidRPr="00DF0444">
              <w:rPr>
                <w:rFonts w:ascii="Times New Roman" w:eastAsia="Calibri" w:hAnsi="Times New Roman" w:cs="Times New Roman"/>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pacing w:after="0" w:line="240" w:lineRule="auto"/>
              <w:ind w:left="-72"/>
              <w:jc w:val="center"/>
              <w:rPr>
                <w:sz w:val="18"/>
                <w:szCs w:val="18"/>
              </w:rPr>
            </w:pPr>
            <w:r w:rsidRPr="00DF0444">
              <w:rPr>
                <w:rFonts w:ascii="Times New Roman" w:eastAsia="Calibri" w:hAnsi="Times New Roman" w:cs="Times New Roman"/>
                <w:color w:val="000000"/>
                <w:sz w:val="18"/>
                <w:szCs w:val="18"/>
              </w:rPr>
              <w:t>x</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pacing w:after="0" w:line="240" w:lineRule="auto"/>
              <w:ind w:left="-72"/>
              <w:jc w:val="center"/>
              <w:rPr>
                <w:sz w:val="18"/>
                <w:szCs w:val="18"/>
              </w:rPr>
            </w:pPr>
            <w:r w:rsidRPr="00DF0444">
              <w:rPr>
                <w:rFonts w:ascii="Times New Roman" w:eastAsia="Calibri" w:hAnsi="Times New Roman" w:cs="Times New Roman"/>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9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09"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r>
      <w:tr w:rsidR="002B3948" w:rsidRPr="00CE4058" w:rsidTr="002B3948">
        <w:trPr>
          <w:gridAfter w:val="1"/>
          <w:wAfter w:w="6" w:type="dxa"/>
          <w:cantSplit/>
          <w:trHeight w:val="622"/>
        </w:trPr>
        <w:tc>
          <w:tcPr>
            <w:tcW w:w="336"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color w:val="000000"/>
                <w:sz w:val="16"/>
                <w:szCs w:val="16"/>
              </w:rPr>
            </w:pPr>
            <w:r w:rsidRPr="00EF38E1">
              <w:rPr>
                <w:rFonts w:ascii="Times New Roman" w:eastAsia="Calibri" w:hAnsi="Times New Roman" w:cs="Times New Roman"/>
                <w:color w:val="000000"/>
                <w:sz w:val="16"/>
                <w:szCs w:val="16"/>
              </w:rPr>
              <w:t> </w:t>
            </w:r>
          </w:p>
        </w:tc>
        <w:tc>
          <w:tcPr>
            <w:tcW w:w="1366"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rPr>
                <w:rFonts w:ascii="Times New Roman" w:eastAsia="Calibri" w:hAnsi="Times New Roman" w:cs="Times New Roman"/>
                <w:color w:val="000000"/>
                <w:sz w:val="16"/>
                <w:szCs w:val="16"/>
              </w:rPr>
            </w:pPr>
            <w:r w:rsidRPr="00EF38E1">
              <w:rPr>
                <w:rFonts w:ascii="Times New Roman" w:eastAsia="Calibri" w:hAnsi="Times New Roman" w:cs="Times New Roman"/>
                <w:color w:val="000000"/>
                <w:sz w:val="16"/>
                <w:szCs w:val="16"/>
              </w:rPr>
              <w:t xml:space="preserve">Всего по этапу 2020 года </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11"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х</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х</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right="-108"/>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х</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х</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х</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9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09"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х</w:t>
            </w:r>
          </w:p>
        </w:tc>
      </w:tr>
      <w:tr w:rsidR="002B3948" w:rsidRPr="00EF38E1" w:rsidTr="002B3948">
        <w:trPr>
          <w:gridAfter w:val="1"/>
          <w:wAfter w:w="6" w:type="dxa"/>
          <w:cantSplit/>
          <w:trHeight w:val="582"/>
        </w:trPr>
        <w:tc>
          <w:tcPr>
            <w:tcW w:w="336"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color w:val="000000"/>
                <w:sz w:val="16"/>
                <w:szCs w:val="16"/>
              </w:rPr>
            </w:pPr>
            <w:r w:rsidRPr="00EF38E1">
              <w:rPr>
                <w:rFonts w:ascii="Times New Roman" w:eastAsia="Calibri" w:hAnsi="Times New Roman" w:cs="Times New Roman"/>
                <w:color w:val="000000"/>
                <w:sz w:val="16"/>
                <w:szCs w:val="16"/>
              </w:rPr>
              <w:t> </w:t>
            </w:r>
          </w:p>
        </w:tc>
        <w:tc>
          <w:tcPr>
            <w:tcW w:w="1366"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rPr>
                <w:rFonts w:ascii="Times New Roman" w:eastAsia="Calibri" w:hAnsi="Times New Roman" w:cs="Times New Roman"/>
                <w:color w:val="000000"/>
                <w:sz w:val="16"/>
                <w:szCs w:val="16"/>
              </w:rPr>
            </w:pPr>
            <w:r w:rsidRPr="00EF38E1">
              <w:rPr>
                <w:rFonts w:ascii="Times New Roman" w:eastAsia="Calibri" w:hAnsi="Times New Roman" w:cs="Times New Roman"/>
                <w:color w:val="000000"/>
                <w:sz w:val="16"/>
                <w:szCs w:val="16"/>
              </w:rPr>
              <w:t>Всего по этапу 20</w:t>
            </w:r>
            <w:r>
              <w:rPr>
                <w:rFonts w:ascii="Times New Roman" w:eastAsia="Calibri" w:hAnsi="Times New Roman" w:cs="Times New Roman"/>
                <w:color w:val="000000"/>
                <w:sz w:val="16"/>
                <w:szCs w:val="16"/>
              </w:rPr>
              <w:t>21</w:t>
            </w:r>
            <w:r w:rsidRPr="00EF38E1">
              <w:rPr>
                <w:rFonts w:ascii="Times New Roman" w:eastAsia="Calibri" w:hAnsi="Times New Roman" w:cs="Times New Roman"/>
                <w:color w:val="000000"/>
                <w:sz w:val="16"/>
                <w:szCs w:val="16"/>
              </w:rPr>
              <w:t xml:space="preserve"> года </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11"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111,4</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right="-108"/>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111,4</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4</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9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09"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4</w:t>
            </w:r>
          </w:p>
        </w:tc>
      </w:tr>
      <w:tr w:rsidR="002B3948" w:rsidRPr="00CE4058" w:rsidTr="002B3948">
        <w:trPr>
          <w:gridAfter w:val="1"/>
          <w:wAfter w:w="6" w:type="dxa"/>
          <w:cantSplit/>
          <w:trHeight w:val="1049"/>
        </w:trPr>
        <w:tc>
          <w:tcPr>
            <w:tcW w:w="336"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color w:val="000000"/>
                <w:sz w:val="16"/>
                <w:szCs w:val="16"/>
              </w:rPr>
            </w:pPr>
            <w:r w:rsidRPr="00EF38E1">
              <w:rPr>
                <w:rFonts w:ascii="Times New Roman" w:eastAsia="Calibri" w:hAnsi="Times New Roman" w:cs="Times New Roman"/>
                <w:color w:val="000000"/>
                <w:sz w:val="16"/>
                <w:szCs w:val="16"/>
              </w:rPr>
              <w:t>1</w:t>
            </w:r>
          </w:p>
        </w:tc>
        <w:tc>
          <w:tcPr>
            <w:tcW w:w="1366"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rPr>
                <w:rFonts w:ascii="Times New Roman" w:eastAsia="Calibri" w:hAnsi="Times New Roman" w:cs="Times New Roman"/>
                <w:color w:val="000000"/>
                <w:sz w:val="16"/>
                <w:szCs w:val="16"/>
              </w:rPr>
            </w:pPr>
            <w:r w:rsidRPr="00EF38E1">
              <w:rPr>
                <w:rFonts w:ascii="Times New Roman" w:eastAsia="Calibri" w:hAnsi="Times New Roman" w:cs="Times New Roman"/>
                <w:color w:val="000000"/>
                <w:sz w:val="16"/>
                <w:szCs w:val="16"/>
              </w:rPr>
              <w:t xml:space="preserve">Итого по муниципальному образованию </w:t>
            </w:r>
            <w:r>
              <w:rPr>
                <w:rFonts w:ascii="Times New Roman" w:eastAsia="Calibri" w:hAnsi="Times New Roman" w:cs="Times New Roman"/>
                <w:color w:val="000000"/>
                <w:sz w:val="16"/>
                <w:szCs w:val="16"/>
              </w:rPr>
              <w:t>Красногорский</w:t>
            </w:r>
            <w:r w:rsidRPr="00EF38E1">
              <w:rPr>
                <w:rFonts w:ascii="Times New Roman" w:eastAsia="Calibri" w:hAnsi="Times New Roman" w:cs="Times New Roman"/>
                <w:color w:val="000000"/>
                <w:sz w:val="16"/>
                <w:szCs w:val="16"/>
              </w:rPr>
              <w:t xml:space="preserve"> сельсовет </w:t>
            </w:r>
            <w:proofErr w:type="spellStart"/>
            <w:r w:rsidRPr="00EF38E1">
              <w:rPr>
                <w:rFonts w:ascii="Times New Roman" w:eastAsia="Calibri" w:hAnsi="Times New Roman" w:cs="Times New Roman"/>
                <w:color w:val="000000"/>
                <w:sz w:val="16"/>
                <w:szCs w:val="16"/>
              </w:rPr>
              <w:t>Асекеевского</w:t>
            </w:r>
            <w:proofErr w:type="spellEnd"/>
            <w:r w:rsidRPr="00EF38E1">
              <w:rPr>
                <w:rFonts w:ascii="Times New Roman" w:eastAsia="Calibri" w:hAnsi="Times New Roman" w:cs="Times New Roman"/>
                <w:color w:val="000000"/>
                <w:sz w:val="16"/>
                <w:szCs w:val="16"/>
              </w:rPr>
              <w:t xml:space="preserve"> района</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11"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х</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111,</w:t>
            </w:r>
            <w:r>
              <w:rPr>
                <w:rFonts w:ascii="Times New Roman" w:eastAsia="Calibri" w:hAnsi="Times New Roman" w:cs="Times New Roman"/>
                <w:color w:val="000000"/>
                <w:sz w:val="18"/>
                <w:szCs w:val="18"/>
              </w:rPr>
              <w:t>4</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right="-108"/>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111,4</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х</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х</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4</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9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09"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4</w:t>
            </w:r>
          </w:p>
        </w:tc>
      </w:tr>
      <w:tr w:rsidR="002B3948" w:rsidRPr="00EF38E1" w:rsidTr="002B3948">
        <w:trPr>
          <w:gridAfter w:val="1"/>
          <w:wAfter w:w="6" w:type="dxa"/>
          <w:cantSplit/>
          <w:trHeight w:val="632"/>
        </w:trPr>
        <w:tc>
          <w:tcPr>
            <w:tcW w:w="336"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color w:val="000000"/>
                <w:sz w:val="16"/>
                <w:szCs w:val="16"/>
              </w:rPr>
            </w:pPr>
            <w:r w:rsidRPr="00EF38E1">
              <w:rPr>
                <w:rFonts w:ascii="Times New Roman" w:eastAsia="Calibri" w:hAnsi="Times New Roman" w:cs="Times New Roman"/>
                <w:color w:val="000000"/>
                <w:sz w:val="16"/>
                <w:szCs w:val="16"/>
              </w:rPr>
              <w:t> </w:t>
            </w:r>
          </w:p>
        </w:tc>
        <w:tc>
          <w:tcPr>
            <w:tcW w:w="1366"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rPr>
                <w:rFonts w:ascii="Times New Roman" w:eastAsia="Calibri" w:hAnsi="Times New Roman" w:cs="Times New Roman"/>
                <w:color w:val="000000"/>
                <w:sz w:val="16"/>
                <w:szCs w:val="16"/>
              </w:rPr>
            </w:pPr>
            <w:r w:rsidRPr="00EF38E1">
              <w:rPr>
                <w:rFonts w:ascii="Times New Roman" w:eastAsia="Calibri" w:hAnsi="Times New Roman" w:cs="Times New Roman"/>
                <w:color w:val="000000"/>
                <w:sz w:val="16"/>
                <w:szCs w:val="16"/>
              </w:rPr>
              <w:t>Всего по этапу 20</w:t>
            </w:r>
            <w:r>
              <w:rPr>
                <w:rFonts w:ascii="Times New Roman" w:eastAsia="Calibri" w:hAnsi="Times New Roman" w:cs="Times New Roman"/>
                <w:color w:val="000000"/>
                <w:sz w:val="16"/>
                <w:szCs w:val="16"/>
              </w:rPr>
              <w:t>22</w:t>
            </w:r>
            <w:r w:rsidRPr="00EF38E1">
              <w:rPr>
                <w:rFonts w:ascii="Times New Roman" w:eastAsia="Calibri" w:hAnsi="Times New Roman" w:cs="Times New Roman"/>
                <w:color w:val="000000"/>
                <w:sz w:val="16"/>
                <w:szCs w:val="16"/>
              </w:rPr>
              <w:t xml:space="preserve"> года </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11"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right="-108"/>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9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09"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r>
      <w:tr w:rsidR="002B3948" w:rsidRPr="00EF38E1" w:rsidTr="002B3948">
        <w:trPr>
          <w:gridAfter w:val="1"/>
          <w:wAfter w:w="6" w:type="dxa"/>
          <w:cantSplit/>
          <w:trHeight w:val="620"/>
        </w:trPr>
        <w:tc>
          <w:tcPr>
            <w:tcW w:w="336"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color w:val="000000"/>
                <w:sz w:val="16"/>
                <w:szCs w:val="16"/>
              </w:rPr>
            </w:pPr>
            <w:r w:rsidRPr="00EF38E1">
              <w:rPr>
                <w:rFonts w:ascii="Times New Roman" w:eastAsia="Calibri" w:hAnsi="Times New Roman" w:cs="Times New Roman"/>
                <w:color w:val="000000"/>
                <w:sz w:val="16"/>
                <w:szCs w:val="16"/>
              </w:rPr>
              <w:t> </w:t>
            </w:r>
          </w:p>
        </w:tc>
        <w:tc>
          <w:tcPr>
            <w:tcW w:w="1366"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rPr>
                <w:rFonts w:ascii="Times New Roman" w:eastAsia="Calibri" w:hAnsi="Times New Roman" w:cs="Times New Roman"/>
                <w:color w:val="000000"/>
                <w:sz w:val="16"/>
                <w:szCs w:val="16"/>
              </w:rPr>
            </w:pPr>
            <w:r w:rsidRPr="00EF38E1">
              <w:rPr>
                <w:rFonts w:ascii="Times New Roman" w:eastAsia="Calibri" w:hAnsi="Times New Roman" w:cs="Times New Roman"/>
                <w:color w:val="000000"/>
                <w:sz w:val="16"/>
                <w:szCs w:val="16"/>
              </w:rPr>
              <w:t>Всего по этапу 20</w:t>
            </w:r>
            <w:r>
              <w:rPr>
                <w:rFonts w:ascii="Times New Roman" w:eastAsia="Calibri" w:hAnsi="Times New Roman" w:cs="Times New Roman"/>
                <w:color w:val="000000"/>
                <w:sz w:val="16"/>
                <w:szCs w:val="16"/>
              </w:rPr>
              <w:t>23</w:t>
            </w:r>
            <w:r w:rsidRPr="00EF38E1">
              <w:rPr>
                <w:rFonts w:ascii="Times New Roman" w:eastAsia="Calibri" w:hAnsi="Times New Roman" w:cs="Times New Roman"/>
                <w:color w:val="000000"/>
                <w:sz w:val="16"/>
                <w:szCs w:val="16"/>
              </w:rPr>
              <w:t xml:space="preserve"> года </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11"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right="-108"/>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9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09"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r>
      <w:tr w:rsidR="002B3948" w:rsidRPr="00EF38E1" w:rsidTr="002B3948">
        <w:trPr>
          <w:gridAfter w:val="1"/>
          <w:wAfter w:w="6" w:type="dxa"/>
          <w:cantSplit/>
          <w:trHeight w:val="629"/>
        </w:trPr>
        <w:tc>
          <w:tcPr>
            <w:tcW w:w="336"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jc w:val="center"/>
              <w:rPr>
                <w:rFonts w:ascii="Times New Roman" w:eastAsia="Calibri" w:hAnsi="Times New Roman" w:cs="Times New Roman"/>
                <w:color w:val="000000"/>
                <w:sz w:val="16"/>
                <w:szCs w:val="16"/>
              </w:rPr>
            </w:pPr>
            <w:r w:rsidRPr="00EF38E1">
              <w:rPr>
                <w:rFonts w:ascii="Times New Roman" w:eastAsia="Calibri" w:hAnsi="Times New Roman" w:cs="Times New Roman"/>
                <w:color w:val="000000"/>
                <w:sz w:val="16"/>
                <w:szCs w:val="16"/>
              </w:rPr>
              <w:t> </w:t>
            </w:r>
          </w:p>
        </w:tc>
        <w:tc>
          <w:tcPr>
            <w:tcW w:w="1366" w:type="dxa"/>
            <w:tcBorders>
              <w:top w:val="single" w:sz="4" w:space="0" w:color="auto"/>
              <w:left w:val="single" w:sz="4" w:space="0" w:color="auto"/>
              <w:bottom w:val="single" w:sz="4" w:space="0" w:color="auto"/>
              <w:right w:val="single" w:sz="4" w:space="0" w:color="auto"/>
            </w:tcBorders>
            <w:vAlign w:val="center"/>
            <w:hideMark/>
          </w:tcPr>
          <w:p w:rsidR="002B3948" w:rsidRPr="00EF38E1" w:rsidRDefault="002B3948" w:rsidP="00282134">
            <w:pPr>
              <w:suppressAutoHyphens/>
              <w:spacing w:after="0" w:line="240" w:lineRule="auto"/>
              <w:rPr>
                <w:rFonts w:ascii="Times New Roman" w:eastAsia="Calibri" w:hAnsi="Times New Roman" w:cs="Times New Roman"/>
                <w:color w:val="000000"/>
                <w:sz w:val="16"/>
                <w:szCs w:val="16"/>
              </w:rPr>
            </w:pPr>
            <w:r w:rsidRPr="00EF38E1">
              <w:rPr>
                <w:rFonts w:ascii="Times New Roman" w:eastAsia="Calibri" w:hAnsi="Times New Roman" w:cs="Times New Roman"/>
                <w:color w:val="000000"/>
                <w:sz w:val="16"/>
                <w:szCs w:val="16"/>
              </w:rPr>
              <w:t>Всего по этапу 20</w:t>
            </w:r>
            <w:r>
              <w:rPr>
                <w:rFonts w:ascii="Times New Roman" w:eastAsia="Calibri" w:hAnsi="Times New Roman" w:cs="Times New Roman"/>
                <w:color w:val="000000"/>
                <w:sz w:val="16"/>
                <w:szCs w:val="16"/>
              </w:rPr>
              <w:t>24</w:t>
            </w:r>
            <w:r w:rsidRPr="00EF38E1">
              <w:rPr>
                <w:rFonts w:ascii="Times New Roman" w:eastAsia="Calibri" w:hAnsi="Times New Roman" w:cs="Times New Roman"/>
                <w:color w:val="000000"/>
                <w:sz w:val="16"/>
                <w:szCs w:val="16"/>
              </w:rPr>
              <w:t xml:space="preserve"> года </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11"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right="-108"/>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42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95"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10"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c>
          <w:tcPr>
            <w:tcW w:w="509" w:type="dxa"/>
            <w:tcBorders>
              <w:top w:val="single" w:sz="4" w:space="0" w:color="auto"/>
              <w:left w:val="single" w:sz="4" w:space="0" w:color="auto"/>
              <w:bottom w:val="single" w:sz="4" w:space="0" w:color="auto"/>
              <w:right w:val="single" w:sz="4" w:space="0" w:color="auto"/>
            </w:tcBorders>
            <w:vAlign w:val="center"/>
            <w:hideMark/>
          </w:tcPr>
          <w:p w:rsidR="002B3948" w:rsidRPr="00DF0444" w:rsidRDefault="002B3948" w:rsidP="00282134">
            <w:pPr>
              <w:suppressAutoHyphens/>
              <w:spacing w:after="0" w:line="240" w:lineRule="auto"/>
              <w:ind w:left="-72"/>
              <w:jc w:val="center"/>
              <w:rPr>
                <w:rFonts w:ascii="Times New Roman" w:eastAsia="Calibri" w:hAnsi="Times New Roman" w:cs="Times New Roman"/>
                <w:color w:val="000000"/>
                <w:sz w:val="18"/>
                <w:szCs w:val="18"/>
              </w:rPr>
            </w:pPr>
            <w:r w:rsidRPr="00DF0444">
              <w:rPr>
                <w:rFonts w:ascii="Times New Roman" w:eastAsia="Calibri" w:hAnsi="Times New Roman" w:cs="Times New Roman"/>
                <w:color w:val="000000"/>
                <w:sz w:val="18"/>
                <w:szCs w:val="18"/>
              </w:rPr>
              <w:t>x</w:t>
            </w:r>
          </w:p>
        </w:tc>
      </w:tr>
    </w:tbl>
    <w:p w:rsidR="002B3948" w:rsidRDefault="002B3948" w:rsidP="00757195">
      <w:pPr>
        <w:tabs>
          <w:tab w:val="left" w:pos="1320"/>
        </w:tabs>
        <w:spacing w:after="0" w:line="240" w:lineRule="auto"/>
        <w:jc w:val="both"/>
        <w:rPr>
          <w:rFonts w:ascii="Times New Roman" w:eastAsia="Times New Roman" w:hAnsi="Times New Roman" w:cs="Times New Roman"/>
          <w:sz w:val="26"/>
          <w:szCs w:val="26"/>
          <w:lang w:eastAsia="ru-RU"/>
        </w:rPr>
      </w:pPr>
    </w:p>
    <w:p w:rsidR="00F07F5C" w:rsidRDefault="00F07F5C" w:rsidP="00DB264A">
      <w:pPr>
        <w:spacing w:after="0" w:line="240" w:lineRule="auto"/>
        <w:ind w:firstLine="851"/>
        <w:jc w:val="both"/>
        <w:rPr>
          <w:rFonts w:ascii="Times New Roman" w:eastAsia="Times New Roman" w:hAnsi="Times New Roman" w:cs="Times New Roman"/>
          <w:sz w:val="26"/>
          <w:szCs w:val="26"/>
          <w:lang w:eastAsia="ru-RU"/>
        </w:rPr>
      </w:pPr>
    </w:p>
    <w:p w:rsidR="008036CC" w:rsidRDefault="00596DAB" w:rsidP="00F07F5C">
      <w:pPr>
        <w:spacing w:after="0" w:line="240" w:lineRule="auto"/>
        <w:ind w:firstLine="851"/>
        <w:jc w:val="both"/>
        <w:rPr>
          <w:rFonts w:ascii="Times New Roman" w:eastAsia="Times New Roman" w:hAnsi="Times New Roman" w:cs="Times New Roman"/>
          <w:sz w:val="26"/>
          <w:szCs w:val="26"/>
          <w:lang w:eastAsia="ru-RU"/>
        </w:rPr>
      </w:pPr>
      <w:r w:rsidRPr="002F690E">
        <w:rPr>
          <w:rFonts w:ascii="Times New Roman" w:eastAsia="Times New Roman" w:hAnsi="Times New Roman" w:cs="Times New Roman"/>
          <w:sz w:val="26"/>
          <w:szCs w:val="26"/>
          <w:lang w:eastAsia="ru-RU"/>
        </w:rPr>
        <w:t>3.</w:t>
      </w:r>
      <w:r w:rsidRPr="002F690E">
        <w:rPr>
          <w:rFonts w:ascii="Times New Roman" w:hAnsi="Times New Roman" w:cs="Times New Roman"/>
          <w:sz w:val="26"/>
          <w:szCs w:val="26"/>
        </w:rPr>
        <w:t xml:space="preserve"> </w:t>
      </w:r>
      <w:r w:rsidR="002F690E" w:rsidRPr="002F690E">
        <w:rPr>
          <w:rFonts w:ascii="Times New Roman" w:hAnsi="Times New Roman" w:cs="Times New Roman"/>
          <w:sz w:val="26"/>
          <w:szCs w:val="26"/>
        </w:rPr>
        <w:t xml:space="preserve">Муниципальная </w:t>
      </w:r>
      <w:r w:rsidR="008036CC">
        <w:rPr>
          <w:rFonts w:ascii="Times New Roman" w:hAnsi="Times New Roman" w:cs="Times New Roman"/>
          <w:sz w:val="26"/>
          <w:szCs w:val="26"/>
        </w:rPr>
        <w:t xml:space="preserve">программа </w:t>
      </w:r>
      <w:r w:rsidR="008036CC" w:rsidRPr="008036CC">
        <w:rPr>
          <w:rFonts w:ascii="Times New Roman" w:hAnsi="Times New Roman" w:cs="Times New Roman"/>
          <w:sz w:val="26"/>
          <w:szCs w:val="26"/>
        </w:rPr>
        <w:t>«Развитие муниципального образования «Красногорский сельсовет» на 2019-2023 годы»</w:t>
      </w:r>
    </w:p>
    <w:p w:rsidR="002F690E" w:rsidRDefault="002F690E" w:rsidP="00F07F5C">
      <w:pPr>
        <w:spacing w:after="0" w:line="240" w:lineRule="auto"/>
        <w:ind w:firstLine="851"/>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Паспорт программы:</w:t>
      </w:r>
    </w:p>
    <w:p w:rsidR="008036CC" w:rsidRDefault="008036CC" w:rsidP="00F07F5C">
      <w:pPr>
        <w:spacing w:after="0" w:line="240" w:lineRule="auto"/>
        <w:ind w:firstLine="851"/>
        <w:jc w:val="both"/>
        <w:rPr>
          <w:rFonts w:ascii="Times New Roman" w:eastAsia="Times New Roman" w:hAnsi="Times New Roman" w:cs="Times New Roman"/>
          <w:sz w:val="26"/>
          <w:szCs w:val="26"/>
          <w:lang w:eastAsia="ru-RU"/>
        </w:rPr>
      </w:pPr>
    </w:p>
    <w:tbl>
      <w:tblPr>
        <w:tblW w:w="9700"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0" w:type="dxa"/>
          <w:bottom w:w="75" w:type="dxa"/>
          <w:right w:w="0" w:type="dxa"/>
        </w:tblCellMar>
        <w:tblLook w:val="04A0" w:firstRow="1" w:lastRow="0" w:firstColumn="1" w:lastColumn="0" w:noHBand="0" w:noVBand="1"/>
      </w:tblPr>
      <w:tblGrid>
        <w:gridCol w:w="3062"/>
        <w:gridCol w:w="6638"/>
      </w:tblGrid>
      <w:tr w:rsidR="008036CC" w:rsidRPr="008036CC" w:rsidTr="00282134">
        <w:trPr>
          <w:trHeight w:val="587"/>
        </w:trPr>
        <w:tc>
          <w:tcPr>
            <w:tcW w:w="3062" w:type="dxa"/>
            <w:tcMar>
              <w:top w:w="62" w:type="dxa"/>
              <w:left w:w="102" w:type="dxa"/>
              <w:bottom w:w="102" w:type="dxa"/>
              <w:right w:w="62" w:type="dxa"/>
            </w:tcMar>
          </w:tcPr>
          <w:p w:rsidR="008036CC" w:rsidRPr="008036CC" w:rsidRDefault="008036CC" w:rsidP="00282134">
            <w:pPr>
              <w:widowControl w:val="0"/>
              <w:autoSpaceDE w:val="0"/>
              <w:autoSpaceDN w:val="0"/>
              <w:adjustRightInd w:val="0"/>
              <w:rPr>
                <w:rFonts w:ascii="Times New Roman" w:hAnsi="Times New Roman" w:cs="Times New Roman"/>
                <w:sz w:val="24"/>
                <w:szCs w:val="24"/>
              </w:rPr>
            </w:pPr>
            <w:r w:rsidRPr="008036CC">
              <w:rPr>
                <w:rFonts w:ascii="Times New Roman" w:hAnsi="Times New Roman" w:cs="Times New Roman"/>
                <w:sz w:val="24"/>
                <w:szCs w:val="24"/>
              </w:rPr>
              <w:t>Ответственный исполнитель Программы</w:t>
            </w:r>
          </w:p>
        </w:tc>
        <w:tc>
          <w:tcPr>
            <w:tcW w:w="6638" w:type="dxa"/>
            <w:tcMar>
              <w:top w:w="62" w:type="dxa"/>
              <w:left w:w="102" w:type="dxa"/>
              <w:bottom w:w="102" w:type="dxa"/>
              <w:right w:w="62" w:type="dxa"/>
            </w:tcMar>
          </w:tcPr>
          <w:p w:rsidR="008036CC" w:rsidRPr="008036CC" w:rsidRDefault="008036CC" w:rsidP="00282134">
            <w:pPr>
              <w:widowControl w:val="0"/>
              <w:autoSpaceDE w:val="0"/>
              <w:autoSpaceDN w:val="0"/>
              <w:adjustRightInd w:val="0"/>
              <w:jc w:val="both"/>
              <w:rPr>
                <w:rFonts w:ascii="Times New Roman" w:hAnsi="Times New Roman" w:cs="Times New Roman"/>
                <w:sz w:val="24"/>
                <w:szCs w:val="24"/>
              </w:rPr>
            </w:pPr>
            <w:r w:rsidRPr="008036CC">
              <w:rPr>
                <w:rFonts w:ascii="Times New Roman" w:hAnsi="Times New Roman" w:cs="Times New Roman"/>
                <w:sz w:val="24"/>
                <w:szCs w:val="24"/>
              </w:rPr>
              <w:t>Администрации муниципального образования «Красногорский сельсовет»</w:t>
            </w:r>
          </w:p>
        </w:tc>
      </w:tr>
      <w:tr w:rsidR="008036CC" w:rsidRPr="008036CC" w:rsidTr="00282134">
        <w:tc>
          <w:tcPr>
            <w:tcW w:w="3062" w:type="dxa"/>
            <w:tcMar>
              <w:top w:w="62" w:type="dxa"/>
              <w:left w:w="102" w:type="dxa"/>
              <w:bottom w:w="102" w:type="dxa"/>
              <w:right w:w="62" w:type="dxa"/>
            </w:tcMar>
          </w:tcPr>
          <w:p w:rsidR="008036CC" w:rsidRPr="008036CC" w:rsidRDefault="008036CC" w:rsidP="00282134">
            <w:pPr>
              <w:widowControl w:val="0"/>
              <w:autoSpaceDE w:val="0"/>
              <w:autoSpaceDN w:val="0"/>
              <w:adjustRightInd w:val="0"/>
              <w:rPr>
                <w:rFonts w:ascii="Times New Roman" w:hAnsi="Times New Roman" w:cs="Times New Roman"/>
                <w:sz w:val="24"/>
                <w:szCs w:val="24"/>
              </w:rPr>
            </w:pPr>
            <w:r w:rsidRPr="008036CC">
              <w:rPr>
                <w:rFonts w:ascii="Times New Roman" w:hAnsi="Times New Roman" w:cs="Times New Roman"/>
                <w:sz w:val="24"/>
                <w:szCs w:val="24"/>
              </w:rPr>
              <w:t>Основание для разработки Программы</w:t>
            </w:r>
          </w:p>
        </w:tc>
        <w:tc>
          <w:tcPr>
            <w:tcW w:w="6638" w:type="dxa"/>
            <w:tcMar>
              <w:top w:w="62" w:type="dxa"/>
              <w:left w:w="102" w:type="dxa"/>
              <w:bottom w:w="102" w:type="dxa"/>
              <w:right w:w="62" w:type="dxa"/>
            </w:tcMar>
          </w:tcPr>
          <w:p w:rsidR="008036CC" w:rsidRPr="008036CC" w:rsidRDefault="008036CC" w:rsidP="00282134">
            <w:pPr>
              <w:widowControl w:val="0"/>
              <w:autoSpaceDE w:val="0"/>
              <w:autoSpaceDN w:val="0"/>
              <w:adjustRightInd w:val="0"/>
              <w:jc w:val="both"/>
              <w:rPr>
                <w:rFonts w:ascii="Times New Roman" w:hAnsi="Times New Roman" w:cs="Times New Roman"/>
                <w:sz w:val="24"/>
                <w:szCs w:val="24"/>
              </w:rPr>
            </w:pPr>
            <w:r w:rsidRPr="008036CC">
              <w:rPr>
                <w:rFonts w:ascii="Times New Roman" w:hAnsi="Times New Roman" w:cs="Times New Roman"/>
                <w:sz w:val="24"/>
                <w:szCs w:val="24"/>
              </w:rPr>
              <w:t>Постановление главы администрации муниципального образования Красногорский сельсовет от 28.11. 2014 года № 23-п «Об утверждении Порядка разработки, реализации и оценки эффективности муниципальных программ муниципального образования Красногорский сельсовет»</w:t>
            </w:r>
          </w:p>
        </w:tc>
      </w:tr>
      <w:tr w:rsidR="008036CC" w:rsidRPr="008036CC" w:rsidTr="00282134">
        <w:tc>
          <w:tcPr>
            <w:tcW w:w="3062" w:type="dxa"/>
            <w:tcMar>
              <w:top w:w="62" w:type="dxa"/>
              <w:left w:w="102" w:type="dxa"/>
              <w:bottom w:w="102" w:type="dxa"/>
              <w:right w:w="62" w:type="dxa"/>
            </w:tcMar>
          </w:tcPr>
          <w:p w:rsidR="008036CC" w:rsidRPr="008036CC" w:rsidRDefault="008036CC" w:rsidP="00282134">
            <w:pPr>
              <w:widowControl w:val="0"/>
              <w:autoSpaceDE w:val="0"/>
              <w:autoSpaceDN w:val="0"/>
              <w:adjustRightInd w:val="0"/>
              <w:rPr>
                <w:rFonts w:ascii="Times New Roman" w:hAnsi="Times New Roman" w:cs="Times New Roman"/>
                <w:sz w:val="24"/>
                <w:szCs w:val="24"/>
              </w:rPr>
            </w:pPr>
            <w:r w:rsidRPr="008036CC">
              <w:rPr>
                <w:rFonts w:ascii="Times New Roman" w:hAnsi="Times New Roman" w:cs="Times New Roman"/>
                <w:sz w:val="24"/>
                <w:szCs w:val="24"/>
              </w:rPr>
              <w:t>Подпрограммы Программы</w:t>
            </w:r>
          </w:p>
        </w:tc>
        <w:tc>
          <w:tcPr>
            <w:tcW w:w="6638" w:type="dxa"/>
            <w:tcMar>
              <w:top w:w="62" w:type="dxa"/>
              <w:left w:w="102" w:type="dxa"/>
              <w:bottom w:w="102" w:type="dxa"/>
              <w:right w:w="62" w:type="dxa"/>
            </w:tcMar>
          </w:tcPr>
          <w:p w:rsidR="008036CC" w:rsidRPr="008036CC" w:rsidRDefault="008036CC" w:rsidP="00282134">
            <w:pPr>
              <w:widowControl w:val="0"/>
              <w:autoSpaceDE w:val="0"/>
              <w:autoSpaceDN w:val="0"/>
              <w:adjustRightInd w:val="0"/>
              <w:jc w:val="both"/>
              <w:rPr>
                <w:rFonts w:ascii="Times New Roman" w:hAnsi="Times New Roman" w:cs="Times New Roman"/>
                <w:sz w:val="24"/>
                <w:szCs w:val="24"/>
              </w:rPr>
            </w:pPr>
            <w:r w:rsidRPr="008036CC">
              <w:rPr>
                <w:rFonts w:ascii="Times New Roman" w:hAnsi="Times New Roman" w:cs="Times New Roman"/>
                <w:sz w:val="24"/>
                <w:szCs w:val="24"/>
              </w:rPr>
              <w:t>1. «Осуществление первичного воинского учета на территориях где отсутствуют военные комиссариаты</w:t>
            </w:r>
            <w:r w:rsidRPr="008036CC">
              <w:rPr>
                <w:rStyle w:val="1f0"/>
                <w:rFonts w:ascii="Times New Roman" w:hAnsi="Times New Roman" w:cs="Times New Roman"/>
                <w:sz w:val="24"/>
                <w:szCs w:val="24"/>
              </w:rPr>
              <w:t xml:space="preserve"> на 2019-2023 годы</w:t>
            </w:r>
            <w:r w:rsidRPr="008036CC">
              <w:rPr>
                <w:rFonts w:ascii="Times New Roman" w:hAnsi="Times New Roman" w:cs="Times New Roman"/>
                <w:sz w:val="24"/>
                <w:szCs w:val="24"/>
              </w:rPr>
              <w:t>»;</w:t>
            </w:r>
          </w:p>
          <w:p w:rsidR="008036CC" w:rsidRPr="008036CC" w:rsidRDefault="008036CC" w:rsidP="00282134">
            <w:pPr>
              <w:widowControl w:val="0"/>
              <w:autoSpaceDE w:val="0"/>
              <w:autoSpaceDN w:val="0"/>
              <w:adjustRightInd w:val="0"/>
              <w:jc w:val="both"/>
              <w:rPr>
                <w:rFonts w:ascii="Times New Roman" w:hAnsi="Times New Roman" w:cs="Times New Roman"/>
                <w:sz w:val="24"/>
                <w:szCs w:val="24"/>
              </w:rPr>
            </w:pPr>
            <w:r w:rsidRPr="008036CC">
              <w:rPr>
                <w:rFonts w:ascii="Times New Roman" w:hAnsi="Times New Roman" w:cs="Times New Roman"/>
                <w:sz w:val="24"/>
                <w:szCs w:val="24"/>
              </w:rPr>
              <w:t>2. «Защита населения и территории поселений от чрезвычайных ситуаций, обеспечение пожарной безопасности муниципального образования «Красногорский сельсовет»</w:t>
            </w:r>
            <w:r w:rsidRPr="008036CC">
              <w:rPr>
                <w:rStyle w:val="1f0"/>
                <w:rFonts w:ascii="Times New Roman" w:hAnsi="Times New Roman" w:cs="Times New Roman"/>
                <w:sz w:val="24"/>
                <w:szCs w:val="24"/>
              </w:rPr>
              <w:t xml:space="preserve"> на 2019-2023 годы</w:t>
            </w:r>
            <w:r w:rsidRPr="008036CC">
              <w:rPr>
                <w:rFonts w:ascii="Times New Roman" w:hAnsi="Times New Roman" w:cs="Times New Roman"/>
                <w:sz w:val="24"/>
                <w:szCs w:val="24"/>
              </w:rPr>
              <w:t>»;</w:t>
            </w:r>
          </w:p>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t>3. «Развитие жилищно</w:t>
            </w:r>
            <w:r>
              <w:rPr>
                <w:rFonts w:ascii="Times New Roman" w:hAnsi="Times New Roman" w:cs="Times New Roman"/>
                <w:sz w:val="24"/>
                <w:szCs w:val="24"/>
              </w:rPr>
              <w:t>-</w:t>
            </w:r>
            <w:r w:rsidRPr="008036CC">
              <w:rPr>
                <w:rFonts w:ascii="Times New Roman" w:hAnsi="Times New Roman" w:cs="Times New Roman"/>
                <w:sz w:val="24"/>
                <w:szCs w:val="24"/>
              </w:rPr>
              <w:t>коммунального и дорожного хозяйства, благоустройства муниципального образования «Красногорский сельсовет»</w:t>
            </w:r>
            <w:r w:rsidRPr="008036CC">
              <w:rPr>
                <w:rStyle w:val="1f0"/>
                <w:rFonts w:ascii="Times New Roman" w:hAnsi="Times New Roman" w:cs="Times New Roman"/>
                <w:sz w:val="24"/>
                <w:szCs w:val="24"/>
              </w:rPr>
              <w:t xml:space="preserve"> на 2019-2023 годы</w:t>
            </w:r>
            <w:r w:rsidRPr="008036CC">
              <w:rPr>
                <w:rFonts w:ascii="Times New Roman" w:hAnsi="Times New Roman" w:cs="Times New Roman"/>
                <w:sz w:val="24"/>
                <w:szCs w:val="24"/>
              </w:rPr>
              <w:t>»;</w:t>
            </w:r>
          </w:p>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t>4. «Развитие культуры муниципального образования «Красногорский сельсовет»</w:t>
            </w:r>
            <w:r w:rsidRPr="008036CC">
              <w:rPr>
                <w:rStyle w:val="1f0"/>
                <w:rFonts w:ascii="Times New Roman" w:hAnsi="Times New Roman" w:cs="Times New Roman"/>
                <w:sz w:val="24"/>
                <w:szCs w:val="24"/>
              </w:rPr>
              <w:t xml:space="preserve"> на 2019-2023 годы»</w:t>
            </w:r>
            <w:r w:rsidRPr="008036CC">
              <w:rPr>
                <w:rFonts w:ascii="Times New Roman" w:hAnsi="Times New Roman" w:cs="Times New Roman"/>
                <w:sz w:val="24"/>
                <w:szCs w:val="24"/>
              </w:rPr>
              <w:t>;</w:t>
            </w:r>
          </w:p>
          <w:p w:rsidR="008036CC" w:rsidRPr="008036CC" w:rsidRDefault="008036CC" w:rsidP="00282134">
            <w:pPr>
              <w:widowControl w:val="0"/>
              <w:autoSpaceDE w:val="0"/>
              <w:autoSpaceDN w:val="0"/>
              <w:adjustRightInd w:val="0"/>
              <w:jc w:val="both"/>
              <w:rPr>
                <w:rFonts w:ascii="Times New Roman" w:hAnsi="Times New Roman" w:cs="Times New Roman"/>
                <w:sz w:val="24"/>
                <w:szCs w:val="24"/>
              </w:rPr>
            </w:pPr>
            <w:r w:rsidRPr="008036CC">
              <w:rPr>
                <w:rFonts w:ascii="Times New Roman" w:hAnsi="Times New Roman" w:cs="Times New Roman"/>
                <w:sz w:val="24"/>
                <w:szCs w:val="24"/>
              </w:rPr>
              <w:t xml:space="preserve">5. «Развитие физической культуры и спорта и туризма </w:t>
            </w:r>
            <w:r w:rsidRPr="008036CC">
              <w:rPr>
                <w:rFonts w:ascii="Times New Roman" w:hAnsi="Times New Roman" w:cs="Times New Roman"/>
                <w:sz w:val="24"/>
                <w:szCs w:val="24"/>
              </w:rPr>
              <w:lastRenderedPageBreak/>
              <w:t>муниципального образования «Красногорский сельсовет»</w:t>
            </w:r>
            <w:r w:rsidRPr="008036CC">
              <w:rPr>
                <w:rStyle w:val="1f0"/>
                <w:rFonts w:ascii="Times New Roman" w:hAnsi="Times New Roman" w:cs="Times New Roman"/>
                <w:sz w:val="24"/>
                <w:szCs w:val="24"/>
              </w:rPr>
              <w:t xml:space="preserve"> на 2019-2023 годы</w:t>
            </w:r>
            <w:r w:rsidRPr="008036CC">
              <w:rPr>
                <w:rFonts w:ascii="Times New Roman" w:hAnsi="Times New Roman" w:cs="Times New Roman"/>
                <w:sz w:val="24"/>
                <w:szCs w:val="24"/>
              </w:rPr>
              <w:t>»;</w:t>
            </w:r>
          </w:p>
          <w:p w:rsidR="008036CC" w:rsidRPr="008036CC" w:rsidRDefault="008036CC" w:rsidP="00282134">
            <w:pPr>
              <w:widowControl w:val="0"/>
              <w:autoSpaceDE w:val="0"/>
              <w:autoSpaceDN w:val="0"/>
              <w:adjustRightInd w:val="0"/>
              <w:jc w:val="both"/>
              <w:rPr>
                <w:rFonts w:ascii="Times New Roman" w:hAnsi="Times New Roman" w:cs="Times New Roman"/>
                <w:sz w:val="24"/>
                <w:szCs w:val="24"/>
              </w:rPr>
            </w:pPr>
            <w:r w:rsidRPr="008036CC">
              <w:rPr>
                <w:rFonts w:ascii="Times New Roman" w:hAnsi="Times New Roman" w:cs="Times New Roman"/>
                <w:sz w:val="24"/>
                <w:szCs w:val="24"/>
              </w:rPr>
              <w:t>6. «Развитие мер социальной поддержки отдельных категорий граждан»</w:t>
            </w:r>
            <w:r w:rsidRPr="008036CC">
              <w:rPr>
                <w:rStyle w:val="1f0"/>
                <w:rFonts w:ascii="Times New Roman" w:hAnsi="Times New Roman" w:cs="Times New Roman"/>
                <w:sz w:val="24"/>
                <w:szCs w:val="24"/>
              </w:rPr>
              <w:t xml:space="preserve"> на 2019-2023 годы</w:t>
            </w:r>
            <w:r w:rsidRPr="008036CC">
              <w:rPr>
                <w:rFonts w:ascii="Times New Roman" w:hAnsi="Times New Roman" w:cs="Times New Roman"/>
                <w:sz w:val="24"/>
                <w:szCs w:val="24"/>
              </w:rPr>
              <w:t>;</w:t>
            </w:r>
          </w:p>
          <w:p w:rsidR="008036CC" w:rsidRPr="008036CC" w:rsidRDefault="008036CC" w:rsidP="00282134">
            <w:pPr>
              <w:widowControl w:val="0"/>
              <w:autoSpaceDE w:val="0"/>
              <w:autoSpaceDN w:val="0"/>
              <w:adjustRightInd w:val="0"/>
              <w:jc w:val="both"/>
              <w:rPr>
                <w:rFonts w:ascii="Times New Roman" w:hAnsi="Times New Roman" w:cs="Times New Roman"/>
                <w:sz w:val="24"/>
                <w:szCs w:val="24"/>
              </w:rPr>
            </w:pPr>
            <w:r w:rsidRPr="008036CC">
              <w:rPr>
                <w:rFonts w:ascii="Times New Roman" w:hAnsi="Times New Roman" w:cs="Times New Roman"/>
                <w:sz w:val="24"/>
                <w:szCs w:val="24"/>
              </w:rPr>
              <w:t>7. «Развитие градостроительной деятельности муниципального образования «Красногорский сельсовет»</w:t>
            </w:r>
            <w:r w:rsidRPr="008036CC">
              <w:rPr>
                <w:rStyle w:val="1f0"/>
                <w:rFonts w:ascii="Times New Roman" w:hAnsi="Times New Roman" w:cs="Times New Roman"/>
                <w:sz w:val="24"/>
                <w:szCs w:val="24"/>
              </w:rPr>
              <w:t xml:space="preserve"> на 2019-2023 годы»</w:t>
            </w:r>
            <w:r w:rsidRPr="008036CC">
              <w:rPr>
                <w:rFonts w:ascii="Times New Roman" w:hAnsi="Times New Roman" w:cs="Times New Roman"/>
                <w:sz w:val="24"/>
                <w:szCs w:val="24"/>
              </w:rPr>
              <w:t>;</w:t>
            </w:r>
          </w:p>
          <w:p w:rsidR="008036CC" w:rsidRPr="008036CC" w:rsidRDefault="008036CC" w:rsidP="00282134">
            <w:pPr>
              <w:rPr>
                <w:rStyle w:val="1f0"/>
                <w:rFonts w:ascii="Times New Roman" w:hAnsi="Times New Roman" w:cs="Times New Roman"/>
                <w:sz w:val="24"/>
                <w:szCs w:val="24"/>
              </w:rPr>
            </w:pPr>
            <w:r w:rsidRPr="008036CC">
              <w:rPr>
                <w:rFonts w:ascii="Times New Roman" w:hAnsi="Times New Roman" w:cs="Times New Roman"/>
                <w:sz w:val="24"/>
                <w:szCs w:val="24"/>
              </w:rPr>
              <w:t xml:space="preserve">8. </w:t>
            </w:r>
            <w:r w:rsidRPr="008036CC">
              <w:rPr>
                <w:rStyle w:val="1f0"/>
                <w:rFonts w:ascii="Times New Roman" w:hAnsi="Times New Roman" w:cs="Times New Roman"/>
                <w:sz w:val="24"/>
                <w:szCs w:val="24"/>
              </w:rPr>
              <w:t>«</w:t>
            </w:r>
            <w:r w:rsidRPr="008036CC">
              <w:rPr>
                <w:rFonts w:ascii="Times New Roman" w:hAnsi="Times New Roman" w:cs="Times New Roman"/>
                <w:sz w:val="24"/>
                <w:szCs w:val="24"/>
              </w:rPr>
              <w:t>Комплексное развитие социальной инфраструктуры муниципального образования Красногорский сельсовет на 2019-2023</w:t>
            </w:r>
            <w:r w:rsidRPr="008036CC">
              <w:rPr>
                <w:rStyle w:val="1f0"/>
                <w:rFonts w:ascii="Times New Roman" w:hAnsi="Times New Roman" w:cs="Times New Roman"/>
                <w:sz w:val="24"/>
                <w:szCs w:val="24"/>
              </w:rPr>
              <w:t>»;</w:t>
            </w:r>
          </w:p>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t>9.</w:t>
            </w:r>
            <w:r w:rsidRPr="008036CC">
              <w:rPr>
                <w:rFonts w:ascii="Times New Roman" w:hAnsi="Times New Roman" w:cs="Times New Roman"/>
                <w:snapToGrid w:val="0"/>
                <w:sz w:val="24"/>
                <w:szCs w:val="24"/>
              </w:rPr>
              <w:t xml:space="preserve"> «Комплексное развитие систем коммунальной инфраструктуры Красногорского сельсовета </w:t>
            </w:r>
            <w:proofErr w:type="spellStart"/>
            <w:r w:rsidRPr="008036CC">
              <w:rPr>
                <w:rFonts w:ascii="Times New Roman" w:hAnsi="Times New Roman" w:cs="Times New Roman"/>
                <w:snapToGrid w:val="0"/>
                <w:sz w:val="24"/>
                <w:szCs w:val="24"/>
              </w:rPr>
              <w:t>Асекеевского</w:t>
            </w:r>
            <w:proofErr w:type="spellEnd"/>
            <w:r w:rsidRPr="008036CC">
              <w:rPr>
                <w:rFonts w:ascii="Times New Roman" w:hAnsi="Times New Roman" w:cs="Times New Roman"/>
                <w:snapToGrid w:val="0"/>
                <w:sz w:val="24"/>
                <w:szCs w:val="24"/>
              </w:rPr>
              <w:t xml:space="preserve"> района</w:t>
            </w:r>
            <w:r w:rsidRPr="008036CC">
              <w:rPr>
                <w:rStyle w:val="1f0"/>
                <w:rFonts w:ascii="Times New Roman" w:hAnsi="Times New Roman" w:cs="Times New Roman"/>
                <w:sz w:val="24"/>
                <w:szCs w:val="24"/>
              </w:rPr>
              <w:t xml:space="preserve"> на 2019-2023 годы»</w:t>
            </w:r>
          </w:p>
        </w:tc>
      </w:tr>
      <w:tr w:rsidR="008036CC" w:rsidRPr="008036CC" w:rsidTr="00282134">
        <w:tc>
          <w:tcPr>
            <w:tcW w:w="3062" w:type="dxa"/>
            <w:tcMar>
              <w:top w:w="62" w:type="dxa"/>
              <w:left w:w="102" w:type="dxa"/>
              <w:bottom w:w="102" w:type="dxa"/>
              <w:right w:w="62" w:type="dxa"/>
            </w:tcMar>
          </w:tcPr>
          <w:p w:rsidR="008036CC" w:rsidRPr="008036CC" w:rsidRDefault="008036CC" w:rsidP="00282134">
            <w:pPr>
              <w:widowControl w:val="0"/>
              <w:autoSpaceDE w:val="0"/>
              <w:autoSpaceDN w:val="0"/>
              <w:adjustRightInd w:val="0"/>
              <w:rPr>
                <w:rFonts w:ascii="Times New Roman" w:hAnsi="Times New Roman" w:cs="Times New Roman"/>
                <w:sz w:val="24"/>
                <w:szCs w:val="24"/>
              </w:rPr>
            </w:pPr>
            <w:r w:rsidRPr="008036CC">
              <w:rPr>
                <w:rFonts w:ascii="Times New Roman" w:hAnsi="Times New Roman" w:cs="Times New Roman"/>
                <w:sz w:val="24"/>
                <w:szCs w:val="24"/>
              </w:rPr>
              <w:lastRenderedPageBreak/>
              <w:t>Цель Программы</w:t>
            </w:r>
          </w:p>
        </w:tc>
        <w:tc>
          <w:tcPr>
            <w:tcW w:w="6638" w:type="dxa"/>
            <w:tcMar>
              <w:top w:w="62" w:type="dxa"/>
              <w:left w:w="102" w:type="dxa"/>
              <w:bottom w:w="102" w:type="dxa"/>
              <w:right w:w="62" w:type="dxa"/>
            </w:tcMar>
          </w:tcPr>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t>- Обеспечить исполнение гражданами воинской обязанности, установленной федеральными законами «Об обороне», «О воинской обязанности и военной службе», «О мобилизационной подготовке и мобилизации в Российской Федерации»;</w:t>
            </w:r>
          </w:p>
          <w:p w:rsidR="008036CC" w:rsidRPr="008036CC" w:rsidRDefault="008036CC" w:rsidP="00282134">
            <w:pPr>
              <w:ind w:right="-162"/>
              <w:rPr>
                <w:rFonts w:ascii="Times New Roman" w:hAnsi="Times New Roman" w:cs="Times New Roman"/>
                <w:sz w:val="24"/>
                <w:szCs w:val="24"/>
              </w:rPr>
            </w:pPr>
            <w:r w:rsidRPr="008036CC">
              <w:rPr>
                <w:rFonts w:ascii="Times New Roman" w:hAnsi="Times New Roman" w:cs="Times New Roman"/>
                <w:sz w:val="24"/>
                <w:szCs w:val="24"/>
              </w:rPr>
              <w:t>- Минимизация социального и экономического ущерба, наносимого населению вследствие чрезвычайных ситуаций природного и техногенного характера, пожаров;</w:t>
            </w:r>
          </w:p>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t>- Создание условий для комфортного проживания граждан на территории сельского поселения;</w:t>
            </w:r>
          </w:p>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t>- Создание условий для повышения качества и разнообразия услуг, предоставляемых в сфере культуры;</w:t>
            </w:r>
          </w:p>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t>- Сохранение культурного и исторического наследия, обеспечение доступа граждан к культурным ценностям и участию в культурной жизни сельского поселения;</w:t>
            </w:r>
          </w:p>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t>- Улучшение здоровья населения за счет привлечения его к систематическим занятиям физической культурой и спортом, формирование устойчивой потребности в здоровом образе жизни, нравственных и духовных основ подрастающего поколения;</w:t>
            </w:r>
          </w:p>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t>- Создание условий для роста благосостояния граждан, получателей мер социальной поддержки;</w:t>
            </w:r>
          </w:p>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t>- Развитие социальной инфраструктуры;</w:t>
            </w:r>
          </w:p>
          <w:p w:rsidR="008036CC" w:rsidRPr="008036CC" w:rsidRDefault="008036CC" w:rsidP="00282134">
            <w:pPr>
              <w:pStyle w:val="1f"/>
              <w:rPr>
                <w:rFonts w:ascii="Times New Roman" w:hAnsi="Times New Roman"/>
                <w:snapToGrid w:val="0"/>
                <w:sz w:val="24"/>
                <w:szCs w:val="24"/>
              </w:rPr>
            </w:pPr>
            <w:r w:rsidRPr="008036CC">
              <w:rPr>
                <w:rFonts w:ascii="Times New Roman" w:hAnsi="Times New Roman"/>
                <w:snapToGrid w:val="0"/>
                <w:sz w:val="24"/>
                <w:szCs w:val="24"/>
              </w:rPr>
              <w:t>- Повышение качества и надежности предоставления коммунальных услуг населению.</w:t>
            </w:r>
          </w:p>
        </w:tc>
      </w:tr>
      <w:tr w:rsidR="008036CC" w:rsidRPr="008036CC" w:rsidTr="00282134">
        <w:tc>
          <w:tcPr>
            <w:tcW w:w="3062" w:type="dxa"/>
            <w:tcMar>
              <w:top w:w="62" w:type="dxa"/>
              <w:left w:w="102" w:type="dxa"/>
              <w:bottom w:w="102" w:type="dxa"/>
              <w:right w:w="62" w:type="dxa"/>
            </w:tcMar>
          </w:tcPr>
          <w:p w:rsidR="008036CC" w:rsidRPr="008036CC" w:rsidRDefault="008036CC" w:rsidP="00282134">
            <w:pPr>
              <w:widowControl w:val="0"/>
              <w:autoSpaceDE w:val="0"/>
              <w:autoSpaceDN w:val="0"/>
              <w:adjustRightInd w:val="0"/>
              <w:rPr>
                <w:rFonts w:ascii="Times New Roman" w:hAnsi="Times New Roman" w:cs="Times New Roman"/>
                <w:sz w:val="24"/>
                <w:szCs w:val="24"/>
              </w:rPr>
            </w:pPr>
            <w:r w:rsidRPr="008036CC">
              <w:rPr>
                <w:rFonts w:ascii="Times New Roman" w:hAnsi="Times New Roman" w:cs="Times New Roman"/>
                <w:sz w:val="24"/>
                <w:szCs w:val="24"/>
              </w:rPr>
              <w:t>Задачи Программы</w:t>
            </w:r>
          </w:p>
        </w:tc>
        <w:tc>
          <w:tcPr>
            <w:tcW w:w="6638" w:type="dxa"/>
            <w:tcMar>
              <w:top w:w="62" w:type="dxa"/>
              <w:left w:w="102" w:type="dxa"/>
              <w:bottom w:w="102" w:type="dxa"/>
              <w:right w:w="62" w:type="dxa"/>
            </w:tcMar>
          </w:tcPr>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t xml:space="preserve">Осуществлять первичный воинский учет граждан, пребывающих в запасе и граждан, подлежащих призыву на </w:t>
            </w:r>
            <w:r w:rsidRPr="008036CC">
              <w:rPr>
                <w:rFonts w:ascii="Times New Roman" w:hAnsi="Times New Roman" w:cs="Times New Roman"/>
                <w:sz w:val="24"/>
                <w:szCs w:val="24"/>
              </w:rPr>
              <w:lastRenderedPageBreak/>
              <w:t>военную службу, проживающих или пребывающих на территории поселения;</w:t>
            </w:r>
          </w:p>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t>- Развитие систем оповещения и информирования населения;</w:t>
            </w:r>
          </w:p>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t>- Участие в предупреждении и ликвидации последствий чрезвычайных ситуаций на территории муниципального района;</w:t>
            </w:r>
          </w:p>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t>- Оказание поддержки добровольным пожарным;</w:t>
            </w:r>
          </w:p>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t>- Установление границ сельского поселения;</w:t>
            </w:r>
          </w:p>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t>- Создание безопасных и благоприятных условий проживания граждан на территории сельского поселения;</w:t>
            </w:r>
          </w:p>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t>- Улучшение технического состояния существующей улично-дорожной сети и автомобильных дорог местного значения за счет увеличения объемов работ по ремонту и содержанию дорог;</w:t>
            </w:r>
          </w:p>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t>- Организация благоустройства, озеленения территории поселения, очистка и уборка территории населенных пунктов от мусора;</w:t>
            </w:r>
          </w:p>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t>- Создание благоприятных условий для проживания и отдыха жителей сельского поселения;</w:t>
            </w:r>
          </w:p>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t>- Повышение доступности и качества услуг культуры;</w:t>
            </w:r>
          </w:p>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t>- Улучшение материально-технического и финансового обеспечения деятельности подведомственных муниципальных учреждений культуры;</w:t>
            </w:r>
          </w:p>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t>- Внедрение физической культуры и спорта в режим учебы, труда и отдыха, различных социально-демографических групп населения, формирования у населения поселения потребности в систематических занятиях физкультурой и спортом;</w:t>
            </w:r>
          </w:p>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t>- Выполнение обязательств по социальной поддержке отдельных категорий граждан;</w:t>
            </w:r>
          </w:p>
          <w:p w:rsidR="008036CC" w:rsidRPr="008036CC" w:rsidRDefault="008036CC" w:rsidP="00282134">
            <w:pPr>
              <w:jc w:val="both"/>
              <w:rPr>
                <w:rFonts w:ascii="Times New Roman" w:hAnsi="Times New Roman" w:cs="Times New Roman"/>
                <w:sz w:val="24"/>
                <w:szCs w:val="24"/>
              </w:rPr>
            </w:pPr>
            <w:r w:rsidRPr="008036CC">
              <w:rPr>
                <w:rFonts w:ascii="Times New Roman" w:hAnsi="Times New Roman" w:cs="Times New Roman"/>
                <w:sz w:val="24"/>
                <w:szCs w:val="24"/>
              </w:rPr>
              <w:t>- Создание правовых, организационных, институциональных и экономических условий для перехода к устойчивому социальному развитию поселения, эффективной реализации полномочий органов местного самоуправления;</w:t>
            </w:r>
          </w:p>
          <w:p w:rsidR="008036CC" w:rsidRPr="008036CC" w:rsidRDefault="008036CC" w:rsidP="00282134">
            <w:pPr>
              <w:pStyle w:val="1f"/>
              <w:rPr>
                <w:rFonts w:ascii="Times New Roman" w:hAnsi="Times New Roman"/>
                <w:snapToGrid w:val="0"/>
                <w:sz w:val="24"/>
                <w:szCs w:val="24"/>
              </w:rPr>
            </w:pPr>
            <w:r w:rsidRPr="008036CC">
              <w:rPr>
                <w:rFonts w:ascii="Times New Roman" w:hAnsi="Times New Roman"/>
                <w:snapToGrid w:val="0"/>
                <w:sz w:val="24"/>
                <w:szCs w:val="24"/>
              </w:rPr>
              <w:t>- Модернизация объектов коммунальной инфраструктуры.</w:t>
            </w:r>
          </w:p>
        </w:tc>
      </w:tr>
      <w:tr w:rsidR="008036CC" w:rsidRPr="008036CC" w:rsidTr="00282134">
        <w:tc>
          <w:tcPr>
            <w:tcW w:w="3062" w:type="dxa"/>
            <w:tcMar>
              <w:top w:w="62" w:type="dxa"/>
              <w:left w:w="102" w:type="dxa"/>
              <w:bottom w:w="102" w:type="dxa"/>
              <w:right w:w="62" w:type="dxa"/>
            </w:tcMar>
          </w:tcPr>
          <w:p w:rsidR="008036CC" w:rsidRPr="008036CC" w:rsidRDefault="008036CC" w:rsidP="00282134">
            <w:pPr>
              <w:widowControl w:val="0"/>
              <w:autoSpaceDE w:val="0"/>
              <w:autoSpaceDN w:val="0"/>
              <w:adjustRightInd w:val="0"/>
              <w:rPr>
                <w:rFonts w:ascii="Times New Roman" w:hAnsi="Times New Roman" w:cs="Times New Roman"/>
                <w:sz w:val="24"/>
                <w:szCs w:val="24"/>
              </w:rPr>
            </w:pPr>
            <w:r w:rsidRPr="008036CC">
              <w:rPr>
                <w:rFonts w:ascii="Times New Roman" w:hAnsi="Times New Roman" w:cs="Times New Roman"/>
                <w:sz w:val="24"/>
                <w:szCs w:val="24"/>
              </w:rPr>
              <w:lastRenderedPageBreak/>
              <w:t>Целевые показатели (индикаторы) Программы</w:t>
            </w:r>
          </w:p>
        </w:tc>
        <w:tc>
          <w:tcPr>
            <w:tcW w:w="6638" w:type="dxa"/>
            <w:tcMar>
              <w:top w:w="62" w:type="dxa"/>
              <w:left w:w="102" w:type="dxa"/>
              <w:bottom w:w="102" w:type="dxa"/>
              <w:right w:w="62" w:type="dxa"/>
            </w:tcMar>
          </w:tcPr>
          <w:p w:rsidR="008036CC" w:rsidRPr="008036CC" w:rsidRDefault="008036CC" w:rsidP="00282134">
            <w:pPr>
              <w:pStyle w:val="ConsPlusCell"/>
              <w:rPr>
                <w:rFonts w:ascii="Times New Roman" w:hAnsi="Times New Roman" w:cs="Times New Roman"/>
                <w:color w:val="auto"/>
                <w:sz w:val="24"/>
                <w:szCs w:val="24"/>
              </w:rPr>
            </w:pPr>
            <w:r w:rsidRPr="008036CC">
              <w:rPr>
                <w:rFonts w:ascii="Times New Roman" w:hAnsi="Times New Roman" w:cs="Times New Roman"/>
                <w:color w:val="auto"/>
                <w:sz w:val="24"/>
                <w:szCs w:val="24"/>
              </w:rPr>
              <w:t>Обеспечение исполнения жителями сельского поселения воинской обязанности;</w:t>
            </w:r>
          </w:p>
          <w:p w:rsidR="008036CC" w:rsidRPr="008036CC" w:rsidRDefault="008036CC" w:rsidP="00282134">
            <w:pPr>
              <w:pStyle w:val="ConsPlusCell"/>
              <w:rPr>
                <w:rFonts w:ascii="Times New Roman" w:hAnsi="Times New Roman" w:cs="Times New Roman"/>
                <w:color w:val="auto"/>
                <w:sz w:val="24"/>
                <w:szCs w:val="24"/>
              </w:rPr>
            </w:pPr>
            <w:r w:rsidRPr="008036CC">
              <w:rPr>
                <w:rFonts w:ascii="Times New Roman" w:hAnsi="Times New Roman" w:cs="Times New Roman"/>
                <w:color w:val="auto"/>
                <w:sz w:val="24"/>
                <w:szCs w:val="24"/>
              </w:rPr>
              <w:t>Доля количества населенных пунктов, оборудованных системами оповещения;</w:t>
            </w:r>
          </w:p>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lastRenderedPageBreak/>
              <w:t>Готовность к выполнению задач по защите населения и территории от ЧС природного и техногенного характера в рамках своих полномочий;</w:t>
            </w:r>
          </w:p>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t>Доля протяженности освещенных частей улиц, проездов к их общей протяженности;</w:t>
            </w:r>
          </w:p>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t>Протяженность водопроводных сетей, в отношении которых произведена модернизация (реконструкция);</w:t>
            </w:r>
          </w:p>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t>Доля автомобильных дорог общего пользования местного значения, в отношении которых произведён ремонт (капитальный ремонт, реконструкция);</w:t>
            </w:r>
          </w:p>
          <w:p w:rsidR="008036CC" w:rsidRPr="008036CC" w:rsidRDefault="008036CC" w:rsidP="00282134">
            <w:pPr>
              <w:pStyle w:val="ConsPlusCell"/>
              <w:rPr>
                <w:rFonts w:ascii="Times New Roman" w:hAnsi="Times New Roman" w:cs="Times New Roman"/>
                <w:color w:val="auto"/>
                <w:sz w:val="24"/>
                <w:szCs w:val="24"/>
              </w:rPr>
            </w:pPr>
            <w:r w:rsidRPr="008036CC">
              <w:rPr>
                <w:rFonts w:ascii="Times New Roman" w:hAnsi="Times New Roman" w:cs="Times New Roman"/>
                <w:color w:val="auto"/>
                <w:sz w:val="24"/>
                <w:szCs w:val="24"/>
              </w:rPr>
              <w:t>Уменьшение количества жалоб на внешний облик поселения и на проблемы благоустройства территории сельского поселения</w:t>
            </w:r>
          </w:p>
          <w:p w:rsidR="008036CC" w:rsidRPr="008036CC" w:rsidRDefault="008036CC" w:rsidP="00282134">
            <w:pPr>
              <w:pStyle w:val="ConsPlusCell"/>
              <w:rPr>
                <w:rFonts w:ascii="Times New Roman" w:hAnsi="Times New Roman" w:cs="Times New Roman"/>
                <w:color w:val="auto"/>
                <w:sz w:val="24"/>
                <w:szCs w:val="24"/>
              </w:rPr>
            </w:pPr>
            <w:r w:rsidRPr="008036CC">
              <w:rPr>
                <w:rFonts w:ascii="Times New Roman" w:hAnsi="Times New Roman" w:cs="Times New Roman"/>
                <w:color w:val="auto"/>
                <w:sz w:val="24"/>
                <w:szCs w:val="24"/>
              </w:rPr>
              <w:t>Количество культурно - досуговых мероприятий;</w:t>
            </w:r>
          </w:p>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t>Повышение уровня удовлетворенности граждан качеством предоставления муниципальных услуг в сфере культуры;</w:t>
            </w:r>
          </w:p>
          <w:p w:rsidR="008036CC" w:rsidRPr="008036CC" w:rsidRDefault="008036CC" w:rsidP="00282134">
            <w:pPr>
              <w:pStyle w:val="ConsPlusCell"/>
              <w:rPr>
                <w:rFonts w:ascii="Times New Roman" w:hAnsi="Times New Roman" w:cs="Times New Roman"/>
                <w:color w:val="auto"/>
                <w:sz w:val="24"/>
                <w:szCs w:val="24"/>
              </w:rPr>
            </w:pPr>
            <w:r w:rsidRPr="008036CC">
              <w:rPr>
                <w:rFonts w:ascii="Times New Roman" w:hAnsi="Times New Roman" w:cs="Times New Roman"/>
                <w:color w:val="auto"/>
                <w:sz w:val="24"/>
                <w:szCs w:val="24"/>
              </w:rPr>
              <w:t>Участие поселения в районных спортивно-массовых мероприятиях;</w:t>
            </w:r>
          </w:p>
          <w:p w:rsidR="008036CC" w:rsidRPr="008036CC" w:rsidRDefault="008036CC" w:rsidP="00282134">
            <w:pPr>
              <w:pStyle w:val="ConsPlusCell"/>
              <w:rPr>
                <w:rFonts w:ascii="Times New Roman" w:hAnsi="Times New Roman" w:cs="Times New Roman"/>
                <w:color w:val="auto"/>
                <w:sz w:val="24"/>
                <w:szCs w:val="24"/>
              </w:rPr>
            </w:pPr>
            <w:r w:rsidRPr="008036CC">
              <w:rPr>
                <w:rFonts w:ascii="Times New Roman" w:hAnsi="Times New Roman" w:cs="Times New Roman"/>
                <w:color w:val="auto"/>
                <w:sz w:val="24"/>
                <w:szCs w:val="24"/>
              </w:rPr>
              <w:t>Уровень предоставления мер социальной поддержки отдельным категориям граждан в денежной форме из расчета на 1000 чел. населения поселения.</w:t>
            </w:r>
          </w:p>
        </w:tc>
      </w:tr>
      <w:tr w:rsidR="008036CC" w:rsidRPr="008036CC" w:rsidTr="00282134">
        <w:tc>
          <w:tcPr>
            <w:tcW w:w="3062" w:type="dxa"/>
            <w:tcMar>
              <w:top w:w="62" w:type="dxa"/>
              <w:left w:w="102" w:type="dxa"/>
              <w:bottom w:w="102" w:type="dxa"/>
              <w:right w:w="62" w:type="dxa"/>
            </w:tcMar>
          </w:tcPr>
          <w:p w:rsidR="008036CC" w:rsidRPr="008036CC" w:rsidRDefault="008036CC" w:rsidP="00282134">
            <w:pPr>
              <w:widowControl w:val="0"/>
              <w:autoSpaceDE w:val="0"/>
              <w:autoSpaceDN w:val="0"/>
              <w:adjustRightInd w:val="0"/>
              <w:rPr>
                <w:rFonts w:ascii="Times New Roman" w:hAnsi="Times New Roman" w:cs="Times New Roman"/>
                <w:sz w:val="24"/>
                <w:szCs w:val="24"/>
              </w:rPr>
            </w:pPr>
            <w:r w:rsidRPr="008036CC">
              <w:rPr>
                <w:rFonts w:ascii="Times New Roman" w:hAnsi="Times New Roman" w:cs="Times New Roman"/>
                <w:sz w:val="24"/>
                <w:szCs w:val="24"/>
              </w:rPr>
              <w:lastRenderedPageBreak/>
              <w:t>Срок реализации Программы</w:t>
            </w:r>
          </w:p>
        </w:tc>
        <w:tc>
          <w:tcPr>
            <w:tcW w:w="6638" w:type="dxa"/>
            <w:tcMar>
              <w:top w:w="62" w:type="dxa"/>
              <w:left w:w="102" w:type="dxa"/>
              <w:bottom w:w="102" w:type="dxa"/>
              <w:right w:w="62" w:type="dxa"/>
            </w:tcMar>
          </w:tcPr>
          <w:p w:rsidR="008036CC" w:rsidRPr="008036CC" w:rsidRDefault="008036CC" w:rsidP="00282134">
            <w:pPr>
              <w:widowControl w:val="0"/>
              <w:autoSpaceDE w:val="0"/>
              <w:autoSpaceDN w:val="0"/>
              <w:adjustRightInd w:val="0"/>
              <w:jc w:val="both"/>
              <w:rPr>
                <w:rFonts w:ascii="Times New Roman" w:hAnsi="Times New Roman" w:cs="Times New Roman"/>
                <w:sz w:val="24"/>
                <w:szCs w:val="24"/>
              </w:rPr>
            </w:pPr>
            <w:r w:rsidRPr="008036CC">
              <w:rPr>
                <w:rFonts w:ascii="Times New Roman" w:hAnsi="Times New Roman" w:cs="Times New Roman"/>
                <w:sz w:val="24"/>
                <w:szCs w:val="24"/>
              </w:rPr>
              <w:t>2019 - 2023 годы.</w:t>
            </w:r>
          </w:p>
        </w:tc>
      </w:tr>
      <w:tr w:rsidR="008036CC" w:rsidRPr="008036CC" w:rsidTr="00282134">
        <w:tc>
          <w:tcPr>
            <w:tcW w:w="3062" w:type="dxa"/>
            <w:tcMar>
              <w:top w:w="62" w:type="dxa"/>
              <w:left w:w="102" w:type="dxa"/>
              <w:bottom w:w="102" w:type="dxa"/>
              <w:right w:w="62" w:type="dxa"/>
            </w:tcMar>
          </w:tcPr>
          <w:p w:rsidR="008036CC" w:rsidRPr="008036CC" w:rsidRDefault="008036CC" w:rsidP="00282134">
            <w:pPr>
              <w:widowControl w:val="0"/>
              <w:autoSpaceDE w:val="0"/>
              <w:autoSpaceDN w:val="0"/>
              <w:adjustRightInd w:val="0"/>
              <w:rPr>
                <w:rFonts w:ascii="Times New Roman" w:hAnsi="Times New Roman" w:cs="Times New Roman"/>
                <w:sz w:val="24"/>
                <w:szCs w:val="24"/>
              </w:rPr>
            </w:pPr>
            <w:r w:rsidRPr="008036CC">
              <w:rPr>
                <w:rFonts w:ascii="Times New Roman" w:hAnsi="Times New Roman" w:cs="Times New Roman"/>
                <w:sz w:val="24"/>
                <w:szCs w:val="24"/>
              </w:rPr>
              <w:t>Объемы и источники финансирования Программы</w:t>
            </w:r>
          </w:p>
        </w:tc>
        <w:tc>
          <w:tcPr>
            <w:tcW w:w="6638" w:type="dxa"/>
            <w:tcMar>
              <w:top w:w="62" w:type="dxa"/>
              <w:left w:w="102" w:type="dxa"/>
              <w:bottom w:w="102" w:type="dxa"/>
              <w:right w:w="62" w:type="dxa"/>
            </w:tcMar>
          </w:tcPr>
          <w:p w:rsidR="008036CC" w:rsidRPr="008036CC" w:rsidRDefault="008036CC" w:rsidP="00282134">
            <w:pPr>
              <w:widowControl w:val="0"/>
              <w:autoSpaceDE w:val="0"/>
              <w:autoSpaceDN w:val="0"/>
              <w:adjustRightInd w:val="0"/>
              <w:jc w:val="both"/>
              <w:rPr>
                <w:rFonts w:ascii="Times New Roman" w:hAnsi="Times New Roman" w:cs="Times New Roman"/>
                <w:sz w:val="24"/>
                <w:szCs w:val="24"/>
              </w:rPr>
            </w:pPr>
            <w:r w:rsidRPr="008036CC">
              <w:rPr>
                <w:rFonts w:ascii="Times New Roman" w:hAnsi="Times New Roman" w:cs="Times New Roman"/>
                <w:sz w:val="24"/>
                <w:szCs w:val="24"/>
              </w:rPr>
              <w:t xml:space="preserve">общий объем финансирования программы составляет </w:t>
            </w:r>
            <w:r w:rsidRPr="008036CC">
              <w:rPr>
                <w:rFonts w:ascii="Times New Roman" w:hAnsi="Times New Roman" w:cs="Times New Roman"/>
                <w:sz w:val="24"/>
                <w:szCs w:val="24"/>
                <w:u w:val="single"/>
              </w:rPr>
              <w:t>9230,0</w:t>
            </w:r>
            <w:r w:rsidRPr="008036CC">
              <w:rPr>
                <w:rFonts w:ascii="Times New Roman" w:hAnsi="Times New Roman" w:cs="Times New Roman"/>
                <w:sz w:val="24"/>
                <w:szCs w:val="24"/>
              </w:rPr>
              <w:t xml:space="preserve"> тыс. рублей, в том числе по годам реализации:</w:t>
            </w:r>
          </w:p>
          <w:p w:rsidR="008036CC" w:rsidRPr="008036CC" w:rsidRDefault="008036CC" w:rsidP="00282134">
            <w:pPr>
              <w:pStyle w:val="afff7"/>
              <w:jc w:val="both"/>
              <w:rPr>
                <w:rFonts w:ascii="Times New Roman" w:hAnsi="Times New Roman" w:cs="Times New Roman"/>
                <w:sz w:val="24"/>
                <w:szCs w:val="24"/>
              </w:rPr>
            </w:pPr>
            <w:r w:rsidRPr="008036CC">
              <w:rPr>
                <w:rFonts w:ascii="Times New Roman" w:hAnsi="Times New Roman" w:cs="Times New Roman"/>
                <w:sz w:val="24"/>
                <w:szCs w:val="24"/>
              </w:rPr>
              <w:t xml:space="preserve">2019 год – </w:t>
            </w:r>
            <w:r w:rsidRPr="008036CC">
              <w:rPr>
                <w:rFonts w:ascii="Times New Roman" w:hAnsi="Times New Roman" w:cs="Times New Roman"/>
                <w:sz w:val="24"/>
                <w:szCs w:val="24"/>
                <w:u w:val="single"/>
              </w:rPr>
              <w:t xml:space="preserve">1 967,5        </w:t>
            </w:r>
            <w:r w:rsidRPr="008036CC">
              <w:rPr>
                <w:rFonts w:ascii="Times New Roman" w:hAnsi="Times New Roman" w:cs="Times New Roman"/>
                <w:sz w:val="24"/>
                <w:szCs w:val="24"/>
              </w:rPr>
              <w:t xml:space="preserve"> тыс. рублей;</w:t>
            </w:r>
          </w:p>
          <w:p w:rsidR="008036CC" w:rsidRPr="008036CC" w:rsidRDefault="008036CC" w:rsidP="00282134">
            <w:pPr>
              <w:pStyle w:val="afff7"/>
              <w:jc w:val="both"/>
              <w:rPr>
                <w:rFonts w:ascii="Times New Roman" w:hAnsi="Times New Roman" w:cs="Times New Roman"/>
                <w:sz w:val="24"/>
                <w:szCs w:val="24"/>
              </w:rPr>
            </w:pPr>
            <w:r w:rsidRPr="008036CC">
              <w:rPr>
                <w:rFonts w:ascii="Times New Roman" w:hAnsi="Times New Roman" w:cs="Times New Roman"/>
                <w:sz w:val="24"/>
                <w:szCs w:val="24"/>
              </w:rPr>
              <w:t xml:space="preserve">2020 год – </w:t>
            </w:r>
            <w:r w:rsidRPr="008036CC">
              <w:rPr>
                <w:rFonts w:ascii="Times New Roman" w:hAnsi="Times New Roman" w:cs="Times New Roman"/>
                <w:sz w:val="24"/>
                <w:szCs w:val="24"/>
                <w:u w:val="single"/>
              </w:rPr>
              <w:t xml:space="preserve">1 842,5       </w:t>
            </w:r>
            <w:r w:rsidRPr="008036CC">
              <w:rPr>
                <w:rFonts w:ascii="Times New Roman" w:hAnsi="Times New Roman" w:cs="Times New Roman"/>
                <w:sz w:val="24"/>
                <w:szCs w:val="24"/>
              </w:rPr>
              <w:t xml:space="preserve"> тыс. рублей;</w:t>
            </w:r>
          </w:p>
          <w:p w:rsidR="008036CC" w:rsidRPr="008036CC" w:rsidRDefault="008036CC" w:rsidP="00282134">
            <w:pPr>
              <w:pStyle w:val="afff7"/>
              <w:jc w:val="both"/>
              <w:rPr>
                <w:rFonts w:ascii="Times New Roman" w:hAnsi="Times New Roman" w:cs="Times New Roman"/>
                <w:sz w:val="24"/>
                <w:szCs w:val="24"/>
              </w:rPr>
            </w:pPr>
            <w:r w:rsidRPr="008036CC">
              <w:rPr>
                <w:rFonts w:ascii="Times New Roman" w:hAnsi="Times New Roman" w:cs="Times New Roman"/>
                <w:sz w:val="24"/>
                <w:szCs w:val="24"/>
              </w:rPr>
              <w:t xml:space="preserve">2021 год – </w:t>
            </w:r>
            <w:r w:rsidRPr="008036CC">
              <w:rPr>
                <w:rFonts w:ascii="Times New Roman" w:hAnsi="Times New Roman" w:cs="Times New Roman"/>
                <w:sz w:val="24"/>
                <w:szCs w:val="24"/>
                <w:u w:val="single"/>
              </w:rPr>
              <w:t xml:space="preserve">1 808,5        </w:t>
            </w:r>
            <w:r w:rsidRPr="008036CC">
              <w:rPr>
                <w:rFonts w:ascii="Times New Roman" w:hAnsi="Times New Roman" w:cs="Times New Roman"/>
                <w:sz w:val="24"/>
                <w:szCs w:val="24"/>
              </w:rPr>
              <w:t xml:space="preserve"> тыс. рублей;</w:t>
            </w:r>
          </w:p>
          <w:p w:rsidR="008036CC" w:rsidRPr="008036CC" w:rsidRDefault="008036CC" w:rsidP="00282134">
            <w:pPr>
              <w:pStyle w:val="afff7"/>
              <w:jc w:val="both"/>
              <w:rPr>
                <w:rFonts w:ascii="Times New Roman" w:hAnsi="Times New Roman" w:cs="Times New Roman"/>
                <w:sz w:val="24"/>
                <w:szCs w:val="24"/>
              </w:rPr>
            </w:pPr>
            <w:r w:rsidRPr="008036CC">
              <w:rPr>
                <w:rFonts w:ascii="Times New Roman" w:hAnsi="Times New Roman" w:cs="Times New Roman"/>
                <w:sz w:val="24"/>
                <w:szCs w:val="24"/>
              </w:rPr>
              <w:t xml:space="preserve">2022 год – </w:t>
            </w:r>
            <w:r w:rsidRPr="008036CC">
              <w:rPr>
                <w:rFonts w:ascii="Times New Roman" w:hAnsi="Times New Roman" w:cs="Times New Roman"/>
                <w:sz w:val="24"/>
                <w:szCs w:val="24"/>
                <w:u w:val="single"/>
              </w:rPr>
              <w:t xml:space="preserve">1 798,5        </w:t>
            </w:r>
            <w:r w:rsidRPr="008036CC">
              <w:rPr>
                <w:rFonts w:ascii="Times New Roman" w:hAnsi="Times New Roman" w:cs="Times New Roman"/>
                <w:sz w:val="24"/>
                <w:szCs w:val="24"/>
              </w:rPr>
              <w:t xml:space="preserve"> тыс. рублей;</w:t>
            </w:r>
          </w:p>
          <w:p w:rsidR="008036CC" w:rsidRPr="008036CC" w:rsidRDefault="008036CC" w:rsidP="00282134">
            <w:pPr>
              <w:pStyle w:val="afff7"/>
              <w:jc w:val="both"/>
              <w:rPr>
                <w:rFonts w:ascii="Times New Roman" w:hAnsi="Times New Roman" w:cs="Times New Roman"/>
                <w:sz w:val="24"/>
                <w:szCs w:val="24"/>
              </w:rPr>
            </w:pPr>
            <w:r w:rsidRPr="008036CC">
              <w:rPr>
                <w:rFonts w:ascii="Times New Roman" w:hAnsi="Times New Roman" w:cs="Times New Roman"/>
                <w:sz w:val="24"/>
                <w:szCs w:val="24"/>
              </w:rPr>
              <w:t xml:space="preserve">2023 год – </w:t>
            </w:r>
            <w:r w:rsidRPr="008036CC">
              <w:rPr>
                <w:rFonts w:ascii="Times New Roman" w:hAnsi="Times New Roman" w:cs="Times New Roman"/>
                <w:sz w:val="24"/>
                <w:szCs w:val="24"/>
                <w:u w:val="single"/>
              </w:rPr>
              <w:t xml:space="preserve">1 813,0         </w:t>
            </w:r>
            <w:r w:rsidRPr="008036CC">
              <w:rPr>
                <w:rFonts w:ascii="Times New Roman" w:hAnsi="Times New Roman" w:cs="Times New Roman"/>
                <w:sz w:val="24"/>
                <w:szCs w:val="24"/>
              </w:rPr>
              <w:t>тыс. рублей;</w:t>
            </w:r>
          </w:p>
        </w:tc>
      </w:tr>
      <w:tr w:rsidR="008036CC" w:rsidRPr="008036CC" w:rsidTr="00282134">
        <w:tc>
          <w:tcPr>
            <w:tcW w:w="3062" w:type="dxa"/>
            <w:tcMar>
              <w:top w:w="62" w:type="dxa"/>
              <w:left w:w="102" w:type="dxa"/>
              <w:bottom w:w="102" w:type="dxa"/>
              <w:right w:w="62" w:type="dxa"/>
            </w:tcMar>
          </w:tcPr>
          <w:p w:rsidR="008036CC" w:rsidRPr="008036CC" w:rsidRDefault="008036CC" w:rsidP="00282134">
            <w:pPr>
              <w:widowControl w:val="0"/>
              <w:autoSpaceDE w:val="0"/>
              <w:autoSpaceDN w:val="0"/>
              <w:adjustRightInd w:val="0"/>
              <w:rPr>
                <w:rFonts w:ascii="Times New Roman" w:hAnsi="Times New Roman" w:cs="Times New Roman"/>
                <w:sz w:val="24"/>
                <w:szCs w:val="24"/>
              </w:rPr>
            </w:pPr>
            <w:r w:rsidRPr="008036CC">
              <w:rPr>
                <w:rFonts w:ascii="Times New Roman" w:hAnsi="Times New Roman" w:cs="Times New Roman"/>
                <w:sz w:val="24"/>
                <w:szCs w:val="24"/>
              </w:rPr>
              <w:t>Ожидаемые результаты реализации Программы</w:t>
            </w:r>
          </w:p>
        </w:tc>
        <w:tc>
          <w:tcPr>
            <w:tcW w:w="6638" w:type="dxa"/>
            <w:tcMar>
              <w:top w:w="62" w:type="dxa"/>
              <w:left w:w="102" w:type="dxa"/>
              <w:bottom w:w="102" w:type="dxa"/>
              <w:right w:w="62" w:type="dxa"/>
            </w:tcMar>
          </w:tcPr>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t>- Качественное выполнения функций, возложенных на администрацию в повседневной деятельности по первичному воинскому учету, воинскому учету и бронированию, граждан, пребывающих в запасе;</w:t>
            </w:r>
          </w:p>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t>- Увеличение количества населенных пунктов, оборудованных системами оповещения до _2 единиц;</w:t>
            </w:r>
          </w:p>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t>- 100 % готовность к выполнению задач по защите населения и территории от ЧС природного и техногенного характера в рамках своих полномочий;</w:t>
            </w:r>
          </w:p>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lastRenderedPageBreak/>
              <w:t>- Установление границ в соответствии с требованиями действующего законодательства;</w:t>
            </w:r>
          </w:p>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t>- Доля протяженности освещенных частей улиц, проездов к их общей протяженности на 100 %;</w:t>
            </w:r>
          </w:p>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t>- Организация системного сбора и вывоза твердых бытовых отходов;</w:t>
            </w:r>
          </w:p>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t>- Организация ритуальных услуг и содержание мест захоронения;</w:t>
            </w:r>
          </w:p>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t>- Протяженность водопроводных сетей, в отношении которых произведена модернизация (реконструкция);</w:t>
            </w:r>
          </w:p>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t>- Доля автомобильных дорог общего пользования местного значения, в отношении которых произведён ремонт (капитальный ремонт, реконструкция);</w:t>
            </w:r>
          </w:p>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t>- Уменьшение количества жалоб на внешний облик поселения и на проблемы благоустройства территории сельского поселения;</w:t>
            </w:r>
          </w:p>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t>- Увеличение численности участников культурно-досуговых мероприятий;</w:t>
            </w:r>
          </w:p>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t>- Повышение уровня удовлетворенности жителей качеством предоставления услуг в сфере культуры;</w:t>
            </w:r>
          </w:p>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t>- Увеличение числа спортивных мероприятий, проводимых на территории поселения;</w:t>
            </w:r>
          </w:p>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t>- Увеличение доли участия поселения в районных спортивно-массовых мероприятиях;</w:t>
            </w:r>
          </w:p>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t>- Повышение уровня предоставления мер социальной поддержки отдельным категориям граждан;</w:t>
            </w:r>
          </w:p>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z w:val="24"/>
                <w:szCs w:val="24"/>
              </w:rPr>
              <w:t>- Обеспечение доступности населения к объектам социальной инфраструктуры сельского поселения;</w:t>
            </w:r>
          </w:p>
          <w:p w:rsidR="008036CC" w:rsidRPr="008036CC" w:rsidRDefault="008036CC" w:rsidP="00282134">
            <w:pPr>
              <w:rPr>
                <w:rFonts w:ascii="Times New Roman" w:hAnsi="Times New Roman" w:cs="Times New Roman"/>
                <w:sz w:val="24"/>
                <w:szCs w:val="24"/>
              </w:rPr>
            </w:pPr>
            <w:r w:rsidRPr="008036CC">
              <w:rPr>
                <w:rFonts w:ascii="Times New Roman" w:hAnsi="Times New Roman" w:cs="Times New Roman"/>
                <w:spacing w:val="2"/>
                <w:sz w:val="24"/>
                <w:szCs w:val="24"/>
              </w:rPr>
              <w:t>- Повышение качества предоставляемых потребителям   коммунальных услуг.</w:t>
            </w:r>
          </w:p>
        </w:tc>
      </w:tr>
    </w:tbl>
    <w:p w:rsidR="00DB264A" w:rsidRDefault="00DB264A" w:rsidP="002F690E">
      <w:pPr>
        <w:spacing w:after="0" w:line="240" w:lineRule="auto"/>
        <w:jc w:val="both"/>
        <w:rPr>
          <w:rFonts w:ascii="Times New Roman" w:eastAsia="Times New Roman" w:hAnsi="Times New Roman" w:cs="Times New Roman"/>
          <w:sz w:val="26"/>
          <w:szCs w:val="26"/>
          <w:lang w:eastAsia="ru-RU"/>
        </w:rPr>
      </w:pPr>
    </w:p>
    <w:p w:rsidR="00F20F2D" w:rsidRDefault="00F20F2D" w:rsidP="002F690E">
      <w:pPr>
        <w:spacing w:after="0" w:line="240" w:lineRule="auto"/>
        <w:jc w:val="both"/>
        <w:rPr>
          <w:rFonts w:ascii="Times New Roman" w:eastAsia="Times New Roman" w:hAnsi="Times New Roman" w:cs="Times New Roman"/>
          <w:sz w:val="26"/>
          <w:szCs w:val="26"/>
          <w:lang w:eastAsia="ru-RU"/>
        </w:rPr>
      </w:pPr>
    </w:p>
    <w:p w:rsidR="00F20F2D" w:rsidRDefault="00F20F2D" w:rsidP="002F690E">
      <w:pPr>
        <w:spacing w:after="0" w:line="240" w:lineRule="auto"/>
        <w:jc w:val="both"/>
        <w:rPr>
          <w:rFonts w:ascii="Times New Roman" w:eastAsia="Times New Roman" w:hAnsi="Times New Roman" w:cs="Times New Roman"/>
          <w:sz w:val="26"/>
          <w:szCs w:val="26"/>
          <w:lang w:eastAsia="ru-RU"/>
        </w:rPr>
      </w:pPr>
    </w:p>
    <w:p w:rsidR="00F20F2D" w:rsidRDefault="00F20F2D" w:rsidP="002F690E">
      <w:pPr>
        <w:spacing w:after="0" w:line="240" w:lineRule="auto"/>
        <w:jc w:val="both"/>
        <w:rPr>
          <w:rFonts w:ascii="Times New Roman" w:eastAsia="Times New Roman" w:hAnsi="Times New Roman" w:cs="Times New Roman"/>
          <w:sz w:val="26"/>
          <w:szCs w:val="26"/>
          <w:lang w:eastAsia="ru-RU"/>
        </w:rPr>
      </w:pPr>
    </w:p>
    <w:p w:rsidR="00F20F2D" w:rsidRDefault="00F20F2D" w:rsidP="002F690E">
      <w:pPr>
        <w:spacing w:after="0" w:line="240" w:lineRule="auto"/>
        <w:jc w:val="both"/>
        <w:rPr>
          <w:rFonts w:ascii="Times New Roman" w:eastAsia="Times New Roman" w:hAnsi="Times New Roman" w:cs="Times New Roman"/>
          <w:sz w:val="26"/>
          <w:szCs w:val="26"/>
          <w:lang w:eastAsia="ru-RU"/>
        </w:rPr>
      </w:pPr>
    </w:p>
    <w:p w:rsidR="005A71E9" w:rsidRDefault="005A71E9" w:rsidP="002F690E">
      <w:pPr>
        <w:spacing w:after="0" w:line="240" w:lineRule="auto"/>
        <w:jc w:val="both"/>
        <w:rPr>
          <w:rFonts w:ascii="Times New Roman" w:eastAsia="Times New Roman" w:hAnsi="Times New Roman" w:cs="Times New Roman"/>
          <w:sz w:val="26"/>
          <w:szCs w:val="26"/>
          <w:lang w:eastAsia="ru-RU"/>
        </w:rPr>
      </w:pPr>
    </w:p>
    <w:p w:rsidR="005A71E9" w:rsidRDefault="005A71E9" w:rsidP="002F690E">
      <w:pPr>
        <w:spacing w:after="0" w:line="240" w:lineRule="auto"/>
        <w:jc w:val="both"/>
        <w:rPr>
          <w:rFonts w:ascii="Times New Roman" w:eastAsia="Times New Roman" w:hAnsi="Times New Roman" w:cs="Times New Roman"/>
          <w:sz w:val="26"/>
          <w:szCs w:val="26"/>
          <w:lang w:eastAsia="ru-RU"/>
        </w:rPr>
      </w:pPr>
    </w:p>
    <w:p w:rsidR="005A71E9" w:rsidRDefault="005A71E9" w:rsidP="002F690E">
      <w:pPr>
        <w:spacing w:after="0" w:line="240" w:lineRule="auto"/>
        <w:jc w:val="both"/>
        <w:rPr>
          <w:rFonts w:ascii="Times New Roman" w:eastAsia="Times New Roman" w:hAnsi="Times New Roman" w:cs="Times New Roman"/>
          <w:sz w:val="26"/>
          <w:szCs w:val="26"/>
          <w:lang w:eastAsia="ru-RU"/>
        </w:rPr>
      </w:pPr>
    </w:p>
    <w:p w:rsidR="005A71E9" w:rsidRDefault="005A71E9" w:rsidP="002F690E">
      <w:pPr>
        <w:spacing w:after="0" w:line="240" w:lineRule="auto"/>
        <w:jc w:val="both"/>
        <w:rPr>
          <w:rFonts w:ascii="Times New Roman" w:eastAsia="Times New Roman" w:hAnsi="Times New Roman" w:cs="Times New Roman"/>
          <w:sz w:val="26"/>
          <w:szCs w:val="26"/>
          <w:lang w:eastAsia="ru-RU"/>
        </w:rPr>
      </w:pPr>
    </w:p>
    <w:p w:rsidR="001E52A6" w:rsidRPr="007D336D" w:rsidRDefault="00672DC2" w:rsidP="001E52A6">
      <w:pPr>
        <w:pStyle w:val="10"/>
        <w:jc w:val="both"/>
        <w:rPr>
          <w:rFonts w:ascii="Times New Roman" w:hAnsi="Times New Roman" w:cs="Times New Roman"/>
          <w:b/>
          <w:color w:val="1F3864" w:themeColor="accent5" w:themeShade="80"/>
          <w:sz w:val="28"/>
          <w:szCs w:val="28"/>
        </w:rPr>
      </w:pPr>
      <w:bookmarkStart w:id="6" w:name="_Toc522283427"/>
      <w:bookmarkStart w:id="7" w:name="_Toc6396353"/>
      <w:bookmarkStart w:id="8" w:name="_Toc98344587"/>
      <w:bookmarkStart w:id="9" w:name="_Toc488920895"/>
      <w:r w:rsidRPr="007D336D">
        <w:rPr>
          <w:rFonts w:ascii="Times New Roman" w:hAnsi="Times New Roman" w:cs="Times New Roman"/>
          <w:b/>
          <w:color w:val="1F3864" w:themeColor="accent5" w:themeShade="80"/>
          <w:sz w:val="28"/>
          <w:szCs w:val="28"/>
        </w:rPr>
        <w:lastRenderedPageBreak/>
        <w:t>2</w:t>
      </w:r>
      <w:r w:rsidR="001E52A6" w:rsidRPr="007D336D">
        <w:rPr>
          <w:rFonts w:ascii="Times New Roman" w:hAnsi="Times New Roman" w:cs="Times New Roman"/>
          <w:b/>
          <w:color w:val="1F3864" w:themeColor="accent5" w:themeShade="80"/>
          <w:sz w:val="28"/>
          <w:szCs w:val="28"/>
        </w:rPr>
        <w:t>.</w:t>
      </w:r>
      <w:r w:rsidR="002742EB" w:rsidRPr="007D336D">
        <w:rPr>
          <w:rFonts w:ascii="Times New Roman" w:hAnsi="Times New Roman" w:cs="Times New Roman"/>
          <w:b/>
          <w:color w:val="1F3864" w:themeColor="accent5" w:themeShade="80"/>
          <w:sz w:val="28"/>
          <w:szCs w:val="28"/>
        </w:rPr>
        <w:t xml:space="preserve"> </w:t>
      </w:r>
      <w:r w:rsidR="007D336D" w:rsidRPr="007D336D">
        <w:rPr>
          <w:rFonts w:ascii="Times New Roman" w:hAnsi="Times New Roman" w:cs="Times New Roman"/>
          <w:b/>
          <w:color w:val="1F3864" w:themeColor="accent5" w:themeShade="80"/>
          <w:sz w:val="28"/>
          <w:szCs w:val="28"/>
        </w:rPr>
        <w:t>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bookmarkEnd w:id="6"/>
      <w:bookmarkEnd w:id="7"/>
      <w:bookmarkEnd w:id="8"/>
    </w:p>
    <w:p w:rsidR="001E52A6" w:rsidRPr="00122665" w:rsidRDefault="001E52A6" w:rsidP="00122665">
      <w:pPr>
        <w:spacing w:after="0" w:line="240" w:lineRule="auto"/>
      </w:pPr>
    </w:p>
    <w:p w:rsidR="0025719D" w:rsidRDefault="0025719D" w:rsidP="00B07C28">
      <w:pPr>
        <w:pStyle w:val="2"/>
      </w:pPr>
      <w:bookmarkStart w:id="10" w:name="_Toc98344588"/>
      <w:bookmarkStart w:id="11" w:name="OLE_LINK155"/>
      <w:bookmarkStart w:id="12" w:name="OLE_LINK156"/>
      <w:bookmarkStart w:id="13" w:name="OLE_LINK157"/>
      <w:bookmarkEnd w:id="5"/>
      <w:bookmarkEnd w:id="9"/>
      <w:r w:rsidRPr="003571B5">
        <w:t>2.</w:t>
      </w:r>
      <w:r>
        <w:t>1</w:t>
      </w:r>
      <w:r w:rsidRPr="003571B5">
        <w:t xml:space="preserve"> </w:t>
      </w:r>
      <w:r>
        <w:t>Общие сведения о поселении</w:t>
      </w:r>
      <w:bookmarkEnd w:id="10"/>
    </w:p>
    <w:p w:rsidR="00C766F6" w:rsidRDefault="00C766F6" w:rsidP="00C766F6">
      <w:pPr>
        <w:spacing w:after="0" w:line="240" w:lineRule="auto"/>
        <w:rPr>
          <w:rFonts w:ascii="Times New Roman" w:eastAsia="Times New Roman" w:hAnsi="Times New Roman" w:cs="Times New Roman"/>
          <w:i/>
          <w:sz w:val="28"/>
          <w:szCs w:val="28"/>
          <w:lang w:eastAsia="ar-SA" w:bidi="en-US"/>
        </w:rPr>
      </w:pPr>
    </w:p>
    <w:p w:rsidR="001A17DD" w:rsidRDefault="00C766F6" w:rsidP="001A17DD">
      <w:pPr>
        <w:spacing w:after="0" w:line="276" w:lineRule="auto"/>
        <w:ind w:firstLine="709"/>
        <w:contextualSpacing/>
        <w:jc w:val="both"/>
        <w:rPr>
          <w:rFonts w:ascii="Times New Roman" w:hAnsi="Times New Roman"/>
          <w:sz w:val="26"/>
          <w:szCs w:val="26"/>
        </w:rPr>
      </w:pPr>
      <w:r w:rsidRPr="00672DC2">
        <w:rPr>
          <w:rFonts w:ascii="Times New Roman" w:hAnsi="Times New Roman"/>
          <w:sz w:val="26"/>
          <w:szCs w:val="26"/>
        </w:rPr>
        <w:t xml:space="preserve">Муниципальное образование </w:t>
      </w:r>
      <w:r w:rsidR="00031AC7">
        <w:rPr>
          <w:rFonts w:ascii="Times New Roman" w:hAnsi="Times New Roman"/>
          <w:sz w:val="26"/>
          <w:szCs w:val="26"/>
        </w:rPr>
        <w:t>Красногор</w:t>
      </w:r>
      <w:r w:rsidR="0097176C" w:rsidRPr="00672DC2">
        <w:rPr>
          <w:rFonts w:ascii="Times New Roman" w:hAnsi="Times New Roman"/>
          <w:sz w:val="26"/>
          <w:szCs w:val="26"/>
        </w:rPr>
        <w:t>ск</w:t>
      </w:r>
      <w:r w:rsidRPr="00672DC2">
        <w:rPr>
          <w:rFonts w:ascii="Times New Roman" w:hAnsi="Times New Roman"/>
          <w:sz w:val="26"/>
          <w:szCs w:val="26"/>
        </w:rPr>
        <w:t xml:space="preserve">ий сельсовет находится </w:t>
      </w:r>
      <w:r w:rsidR="00C80EF9" w:rsidRPr="00C80EF9">
        <w:rPr>
          <w:rFonts w:ascii="Times New Roman" w:hAnsi="Times New Roman"/>
          <w:sz w:val="26"/>
          <w:szCs w:val="26"/>
        </w:rPr>
        <w:t xml:space="preserve">в </w:t>
      </w:r>
      <w:r w:rsidR="001A17DD">
        <w:rPr>
          <w:rFonts w:ascii="Times New Roman" w:hAnsi="Times New Roman"/>
          <w:sz w:val="26"/>
          <w:szCs w:val="26"/>
        </w:rPr>
        <w:t>южной</w:t>
      </w:r>
      <w:r w:rsidR="00C80EF9" w:rsidRPr="00C80EF9">
        <w:rPr>
          <w:rFonts w:ascii="Times New Roman" w:hAnsi="Times New Roman"/>
          <w:sz w:val="26"/>
          <w:szCs w:val="26"/>
        </w:rPr>
        <w:t xml:space="preserve"> части </w:t>
      </w:r>
      <w:proofErr w:type="spellStart"/>
      <w:r w:rsidR="00031AC7">
        <w:rPr>
          <w:rFonts w:ascii="Times New Roman" w:hAnsi="Times New Roman"/>
          <w:sz w:val="26"/>
          <w:szCs w:val="26"/>
        </w:rPr>
        <w:t>Асекеев</w:t>
      </w:r>
      <w:r w:rsidR="00C80EF9" w:rsidRPr="00C80EF9">
        <w:rPr>
          <w:rFonts w:ascii="Times New Roman" w:hAnsi="Times New Roman"/>
          <w:sz w:val="26"/>
          <w:szCs w:val="26"/>
        </w:rPr>
        <w:t>ского</w:t>
      </w:r>
      <w:proofErr w:type="spellEnd"/>
      <w:r w:rsidR="00C80EF9" w:rsidRPr="00C80EF9">
        <w:rPr>
          <w:rFonts w:ascii="Times New Roman" w:hAnsi="Times New Roman"/>
          <w:sz w:val="26"/>
          <w:szCs w:val="26"/>
        </w:rPr>
        <w:t xml:space="preserve"> района</w:t>
      </w:r>
      <w:r w:rsidR="00C80EF9">
        <w:rPr>
          <w:rFonts w:ascii="Times New Roman" w:hAnsi="Times New Roman"/>
          <w:sz w:val="26"/>
          <w:szCs w:val="26"/>
        </w:rPr>
        <w:t xml:space="preserve">, </w:t>
      </w:r>
      <w:r w:rsidRPr="00672DC2">
        <w:rPr>
          <w:rFonts w:ascii="Times New Roman" w:hAnsi="Times New Roman"/>
          <w:sz w:val="26"/>
          <w:szCs w:val="26"/>
        </w:rPr>
        <w:t xml:space="preserve">Оренбургской области, Приволжского федерального округа Российской Федерации. </w:t>
      </w:r>
      <w:r w:rsidR="001A17DD">
        <w:rPr>
          <w:rFonts w:ascii="Times New Roman" w:hAnsi="Times New Roman"/>
          <w:sz w:val="26"/>
          <w:szCs w:val="26"/>
        </w:rPr>
        <w:t xml:space="preserve">Граничит </w:t>
      </w:r>
      <w:r w:rsidR="001A17DD" w:rsidRPr="001A17DD">
        <w:rPr>
          <w:rFonts w:ascii="Times New Roman" w:hAnsi="Times New Roman"/>
          <w:sz w:val="26"/>
          <w:szCs w:val="26"/>
        </w:rPr>
        <w:t>на севере - с Троицким сельсоветом,</w:t>
      </w:r>
      <w:r w:rsidR="001A17DD">
        <w:rPr>
          <w:rFonts w:ascii="Times New Roman" w:hAnsi="Times New Roman"/>
          <w:sz w:val="26"/>
          <w:szCs w:val="26"/>
        </w:rPr>
        <w:t xml:space="preserve"> </w:t>
      </w:r>
      <w:r w:rsidR="001A17DD" w:rsidRPr="001A17DD">
        <w:rPr>
          <w:rFonts w:ascii="Times New Roman" w:hAnsi="Times New Roman"/>
          <w:sz w:val="26"/>
          <w:szCs w:val="26"/>
        </w:rPr>
        <w:t>на северо-востоке - с Воздвиженским сельсоветом,</w:t>
      </w:r>
      <w:r w:rsidR="001A17DD">
        <w:rPr>
          <w:rFonts w:ascii="Times New Roman" w:hAnsi="Times New Roman"/>
          <w:sz w:val="26"/>
          <w:szCs w:val="26"/>
        </w:rPr>
        <w:t xml:space="preserve"> </w:t>
      </w:r>
      <w:r w:rsidR="001A17DD" w:rsidRPr="001A17DD">
        <w:rPr>
          <w:rFonts w:ascii="Times New Roman" w:hAnsi="Times New Roman"/>
          <w:sz w:val="26"/>
          <w:szCs w:val="26"/>
        </w:rPr>
        <w:t xml:space="preserve">на северо-западе - с </w:t>
      </w:r>
      <w:proofErr w:type="spellStart"/>
      <w:r w:rsidR="001A17DD" w:rsidRPr="001A17DD">
        <w:rPr>
          <w:rFonts w:ascii="Times New Roman" w:hAnsi="Times New Roman"/>
          <w:sz w:val="26"/>
          <w:szCs w:val="26"/>
        </w:rPr>
        <w:t>Баландинским</w:t>
      </w:r>
      <w:proofErr w:type="spellEnd"/>
      <w:r w:rsidR="001A17DD" w:rsidRPr="001A17DD">
        <w:rPr>
          <w:rFonts w:ascii="Times New Roman" w:hAnsi="Times New Roman"/>
          <w:sz w:val="26"/>
          <w:szCs w:val="26"/>
        </w:rPr>
        <w:t xml:space="preserve"> сельсоветом, на юго-западе - с </w:t>
      </w:r>
      <w:proofErr w:type="spellStart"/>
      <w:r w:rsidR="001A17DD" w:rsidRPr="001A17DD">
        <w:rPr>
          <w:rFonts w:ascii="Times New Roman" w:hAnsi="Times New Roman"/>
          <w:sz w:val="26"/>
          <w:szCs w:val="26"/>
        </w:rPr>
        <w:t>Бузулукским</w:t>
      </w:r>
      <w:proofErr w:type="spellEnd"/>
      <w:r w:rsidR="001A17DD" w:rsidRPr="001A17DD">
        <w:rPr>
          <w:rFonts w:ascii="Times New Roman" w:hAnsi="Times New Roman"/>
          <w:sz w:val="26"/>
          <w:szCs w:val="26"/>
        </w:rPr>
        <w:t xml:space="preserve"> районом,</w:t>
      </w:r>
      <w:r w:rsidR="001A17DD">
        <w:rPr>
          <w:rFonts w:ascii="Times New Roman" w:hAnsi="Times New Roman"/>
          <w:sz w:val="26"/>
          <w:szCs w:val="26"/>
        </w:rPr>
        <w:t xml:space="preserve"> </w:t>
      </w:r>
      <w:r w:rsidR="001A17DD" w:rsidRPr="001A17DD">
        <w:rPr>
          <w:rFonts w:ascii="Times New Roman" w:hAnsi="Times New Roman"/>
          <w:sz w:val="26"/>
          <w:szCs w:val="26"/>
        </w:rPr>
        <w:t xml:space="preserve">на юго-востоке - с </w:t>
      </w:r>
      <w:proofErr w:type="spellStart"/>
      <w:r w:rsidR="001A17DD" w:rsidRPr="001A17DD">
        <w:rPr>
          <w:rFonts w:ascii="Times New Roman" w:hAnsi="Times New Roman"/>
          <w:sz w:val="26"/>
          <w:szCs w:val="26"/>
        </w:rPr>
        <w:t>Грачевским</w:t>
      </w:r>
      <w:proofErr w:type="spellEnd"/>
      <w:r w:rsidR="001A17DD" w:rsidRPr="001A17DD">
        <w:rPr>
          <w:rFonts w:ascii="Times New Roman" w:hAnsi="Times New Roman"/>
          <w:sz w:val="26"/>
          <w:szCs w:val="26"/>
        </w:rPr>
        <w:t xml:space="preserve"> районом. </w:t>
      </w:r>
    </w:p>
    <w:p w:rsidR="00672DC2" w:rsidRPr="00672DC2" w:rsidRDefault="001A17DD" w:rsidP="007C0A61">
      <w:pPr>
        <w:spacing w:after="0" w:line="276" w:lineRule="auto"/>
        <w:ind w:firstLine="709"/>
        <w:contextualSpacing/>
        <w:jc w:val="both"/>
        <w:rPr>
          <w:rFonts w:ascii="Times New Roman" w:hAnsi="Times New Roman"/>
          <w:sz w:val="26"/>
          <w:szCs w:val="26"/>
        </w:rPr>
      </w:pPr>
      <w:r>
        <w:rPr>
          <w:rFonts w:ascii="Times New Roman" w:hAnsi="Times New Roman"/>
          <w:sz w:val="26"/>
          <w:szCs w:val="26"/>
        </w:rPr>
        <w:t>Поселок Красногорский</w:t>
      </w:r>
      <w:r w:rsidR="00C766F6" w:rsidRPr="00672DC2">
        <w:rPr>
          <w:rFonts w:ascii="Times New Roman" w:hAnsi="Times New Roman"/>
          <w:sz w:val="26"/>
          <w:szCs w:val="26"/>
        </w:rPr>
        <w:t xml:space="preserve"> является </w:t>
      </w:r>
      <w:r w:rsidR="00C766F6" w:rsidRPr="00672DC2">
        <w:rPr>
          <w:rFonts w:ascii="Times New Roman" w:hAnsi="Times New Roman" w:cs="Times New Roman"/>
          <w:sz w:val="26"/>
          <w:szCs w:val="26"/>
        </w:rPr>
        <w:t xml:space="preserve">административным центром </w:t>
      </w:r>
      <w:r w:rsidR="00031AC7">
        <w:rPr>
          <w:rFonts w:ascii="Times New Roman" w:hAnsi="Times New Roman" w:cs="Times New Roman"/>
          <w:sz w:val="26"/>
          <w:szCs w:val="26"/>
        </w:rPr>
        <w:t>Красногор</w:t>
      </w:r>
      <w:r w:rsidR="0097176C" w:rsidRPr="00672DC2">
        <w:rPr>
          <w:rFonts w:ascii="Times New Roman" w:hAnsi="Times New Roman" w:cs="Times New Roman"/>
          <w:sz w:val="26"/>
          <w:szCs w:val="26"/>
        </w:rPr>
        <w:t>ск</w:t>
      </w:r>
      <w:r w:rsidR="00C766F6" w:rsidRPr="00672DC2">
        <w:rPr>
          <w:rFonts w:ascii="Times New Roman" w:hAnsi="Times New Roman" w:cs="Times New Roman"/>
          <w:sz w:val="26"/>
          <w:szCs w:val="26"/>
        </w:rPr>
        <w:t xml:space="preserve">ого сельсовета. </w:t>
      </w:r>
    </w:p>
    <w:p w:rsidR="00457B6B" w:rsidRPr="00672DC2" w:rsidRDefault="00C766F6" w:rsidP="007C0A61">
      <w:pPr>
        <w:spacing w:after="0" w:line="276" w:lineRule="auto"/>
        <w:ind w:firstLine="709"/>
        <w:contextualSpacing/>
        <w:jc w:val="both"/>
        <w:rPr>
          <w:rFonts w:ascii="Times New Roman" w:hAnsi="Times New Roman"/>
          <w:sz w:val="26"/>
          <w:szCs w:val="26"/>
        </w:rPr>
      </w:pPr>
      <w:r w:rsidRPr="00672DC2">
        <w:rPr>
          <w:rFonts w:ascii="Times New Roman" w:hAnsi="Times New Roman"/>
          <w:sz w:val="26"/>
          <w:szCs w:val="26"/>
        </w:rPr>
        <w:t xml:space="preserve">В состав муниципального образования </w:t>
      </w:r>
      <w:r w:rsidR="00031AC7">
        <w:rPr>
          <w:rFonts w:ascii="Times New Roman" w:hAnsi="Times New Roman"/>
          <w:sz w:val="26"/>
          <w:szCs w:val="26"/>
        </w:rPr>
        <w:t>Красногор</w:t>
      </w:r>
      <w:r w:rsidR="0097176C" w:rsidRPr="00672DC2">
        <w:rPr>
          <w:rFonts w:ascii="Times New Roman" w:hAnsi="Times New Roman"/>
          <w:sz w:val="26"/>
          <w:szCs w:val="26"/>
        </w:rPr>
        <w:t>ск</w:t>
      </w:r>
      <w:r w:rsidRPr="00672DC2">
        <w:rPr>
          <w:rFonts w:ascii="Times New Roman" w:hAnsi="Times New Roman"/>
          <w:sz w:val="26"/>
          <w:szCs w:val="26"/>
        </w:rPr>
        <w:t>ий сельсовет вход</w:t>
      </w:r>
      <w:r w:rsidR="00C80EF9">
        <w:rPr>
          <w:rFonts w:ascii="Times New Roman" w:hAnsi="Times New Roman"/>
          <w:sz w:val="26"/>
          <w:szCs w:val="26"/>
        </w:rPr>
        <w:t>и</w:t>
      </w:r>
      <w:r w:rsidRPr="00672DC2">
        <w:rPr>
          <w:rFonts w:ascii="Times New Roman" w:hAnsi="Times New Roman"/>
          <w:sz w:val="26"/>
          <w:szCs w:val="26"/>
        </w:rPr>
        <w:t xml:space="preserve">т </w:t>
      </w:r>
      <w:r w:rsidR="001A17DD">
        <w:rPr>
          <w:rFonts w:ascii="Times New Roman" w:hAnsi="Times New Roman"/>
          <w:sz w:val="26"/>
          <w:szCs w:val="26"/>
        </w:rPr>
        <w:t xml:space="preserve">два </w:t>
      </w:r>
      <w:r w:rsidRPr="00672DC2">
        <w:rPr>
          <w:rFonts w:ascii="Times New Roman" w:hAnsi="Times New Roman"/>
          <w:sz w:val="26"/>
          <w:szCs w:val="26"/>
        </w:rPr>
        <w:t>населённых пункт</w:t>
      </w:r>
      <w:r w:rsidR="00C80EF9">
        <w:rPr>
          <w:rFonts w:ascii="Times New Roman" w:hAnsi="Times New Roman"/>
          <w:sz w:val="26"/>
          <w:szCs w:val="26"/>
        </w:rPr>
        <w:t>а</w:t>
      </w:r>
      <w:r w:rsidRPr="00672DC2">
        <w:rPr>
          <w:rFonts w:ascii="Times New Roman" w:hAnsi="Times New Roman"/>
          <w:sz w:val="26"/>
          <w:szCs w:val="26"/>
        </w:rPr>
        <w:t xml:space="preserve">: </w:t>
      </w:r>
      <w:r w:rsidR="001A17DD">
        <w:rPr>
          <w:rFonts w:ascii="Times New Roman" w:hAnsi="Times New Roman"/>
          <w:sz w:val="26"/>
          <w:szCs w:val="26"/>
        </w:rPr>
        <w:t xml:space="preserve">пос. Красногорский, </w:t>
      </w:r>
      <w:proofErr w:type="spellStart"/>
      <w:r w:rsidR="001A17DD">
        <w:rPr>
          <w:rFonts w:ascii="Times New Roman" w:hAnsi="Times New Roman"/>
          <w:sz w:val="26"/>
          <w:szCs w:val="26"/>
        </w:rPr>
        <w:t>пос.Огонек</w:t>
      </w:r>
      <w:proofErr w:type="spellEnd"/>
      <w:r w:rsidR="001A17DD">
        <w:rPr>
          <w:rFonts w:ascii="Times New Roman" w:hAnsi="Times New Roman"/>
          <w:sz w:val="26"/>
          <w:szCs w:val="26"/>
        </w:rPr>
        <w:t>.</w:t>
      </w:r>
    </w:p>
    <w:p w:rsidR="00C766F6" w:rsidRPr="00672DC2" w:rsidRDefault="00C766F6" w:rsidP="007C0A61">
      <w:pPr>
        <w:spacing w:after="0" w:line="276" w:lineRule="auto"/>
        <w:ind w:firstLine="709"/>
        <w:contextualSpacing/>
        <w:jc w:val="both"/>
        <w:rPr>
          <w:rFonts w:ascii="Times New Roman" w:hAnsi="Times New Roman"/>
          <w:sz w:val="26"/>
          <w:szCs w:val="26"/>
        </w:rPr>
      </w:pPr>
      <w:r w:rsidRPr="00672DC2">
        <w:rPr>
          <w:rFonts w:ascii="Times New Roman" w:hAnsi="Times New Roman"/>
          <w:sz w:val="26"/>
          <w:szCs w:val="26"/>
        </w:rPr>
        <w:t xml:space="preserve">В настоящее время численность населения </w:t>
      </w:r>
      <w:r w:rsidR="00672DC2">
        <w:rPr>
          <w:rFonts w:ascii="Times New Roman" w:hAnsi="Times New Roman"/>
          <w:sz w:val="26"/>
          <w:szCs w:val="26"/>
        </w:rPr>
        <w:t xml:space="preserve">сельсовета </w:t>
      </w:r>
      <w:r w:rsidRPr="00672DC2">
        <w:rPr>
          <w:rFonts w:ascii="Times New Roman" w:hAnsi="Times New Roman"/>
          <w:sz w:val="26"/>
          <w:szCs w:val="26"/>
        </w:rPr>
        <w:t xml:space="preserve">составляет </w:t>
      </w:r>
      <w:r w:rsidR="00BE7D25">
        <w:rPr>
          <w:rFonts w:ascii="Times New Roman" w:hAnsi="Times New Roman"/>
          <w:sz w:val="26"/>
          <w:szCs w:val="26"/>
        </w:rPr>
        <w:t>500</w:t>
      </w:r>
      <w:r w:rsidRPr="00672DC2">
        <w:rPr>
          <w:rFonts w:ascii="Times New Roman" w:hAnsi="Times New Roman"/>
          <w:b/>
          <w:sz w:val="26"/>
          <w:szCs w:val="26"/>
        </w:rPr>
        <w:t xml:space="preserve"> </w:t>
      </w:r>
      <w:r w:rsidRPr="00672DC2">
        <w:rPr>
          <w:rFonts w:ascii="Times New Roman" w:hAnsi="Times New Roman"/>
          <w:sz w:val="26"/>
          <w:szCs w:val="26"/>
        </w:rPr>
        <w:t>человек</w:t>
      </w:r>
      <w:r w:rsidR="007C4ECD">
        <w:rPr>
          <w:rFonts w:ascii="Times New Roman" w:hAnsi="Times New Roman"/>
          <w:sz w:val="26"/>
          <w:szCs w:val="26"/>
        </w:rPr>
        <w:t>.</w:t>
      </w:r>
    </w:p>
    <w:p w:rsidR="00672DC2" w:rsidRPr="00672DC2" w:rsidRDefault="00672DC2" w:rsidP="007C0A61">
      <w:pPr>
        <w:spacing w:after="0" w:line="276" w:lineRule="auto"/>
        <w:ind w:firstLine="709"/>
        <w:contextualSpacing/>
        <w:jc w:val="both"/>
        <w:rPr>
          <w:rFonts w:ascii="Times New Roman" w:hAnsi="Times New Roman"/>
          <w:sz w:val="26"/>
          <w:szCs w:val="26"/>
        </w:rPr>
      </w:pPr>
      <w:r w:rsidRPr="00E50E1F">
        <w:rPr>
          <w:rFonts w:ascii="Times New Roman" w:hAnsi="Times New Roman"/>
          <w:sz w:val="26"/>
          <w:szCs w:val="26"/>
        </w:rPr>
        <w:t>Основой экономического развития сельского поселения является сельское хозяйство: растениеводство и животноводство. Крупных промышленных производств на территории поселения нет.</w:t>
      </w:r>
    </w:p>
    <w:p w:rsidR="007C0A61" w:rsidRDefault="007C0A61" w:rsidP="007C0A61">
      <w:pPr>
        <w:pStyle w:val="afffe"/>
        <w:rPr>
          <w:sz w:val="26"/>
          <w:szCs w:val="26"/>
        </w:rPr>
      </w:pPr>
      <w:bookmarkStart w:id="14" w:name="_Toc25314215"/>
      <w:bookmarkStart w:id="15" w:name="_Toc41839565"/>
    </w:p>
    <w:p w:rsidR="007C0A61" w:rsidRPr="007C0A61" w:rsidRDefault="007C0A61" w:rsidP="007C0A61">
      <w:pPr>
        <w:pStyle w:val="afffe"/>
        <w:rPr>
          <w:sz w:val="26"/>
          <w:szCs w:val="26"/>
        </w:rPr>
      </w:pPr>
      <w:r w:rsidRPr="00625CDA">
        <w:rPr>
          <w:i/>
          <w:sz w:val="26"/>
          <w:szCs w:val="26"/>
        </w:rPr>
        <w:t>Географическое полож</w:t>
      </w:r>
      <w:r w:rsidRPr="007C0A61">
        <w:rPr>
          <w:sz w:val="26"/>
          <w:szCs w:val="26"/>
        </w:rPr>
        <w:t>ение</w:t>
      </w:r>
      <w:bookmarkEnd w:id="14"/>
      <w:bookmarkEnd w:id="15"/>
    </w:p>
    <w:p w:rsidR="007C0A61" w:rsidRDefault="007C0A61" w:rsidP="007C0A61">
      <w:pPr>
        <w:suppressAutoHyphens/>
        <w:spacing w:before="240" w:after="0" w:line="240" w:lineRule="auto"/>
        <w:ind w:firstLine="709"/>
        <w:jc w:val="both"/>
        <w:rPr>
          <w:rFonts w:ascii="Times New Roman" w:hAnsi="Times New Roman" w:cs="Times New Roman"/>
          <w:sz w:val="26"/>
          <w:szCs w:val="26"/>
          <w:lang w:eastAsia="ar-SA"/>
        </w:rPr>
      </w:pPr>
      <w:r w:rsidRPr="007C0A61">
        <w:rPr>
          <w:rFonts w:ascii="Times New Roman" w:hAnsi="Times New Roman" w:cs="Times New Roman"/>
          <w:sz w:val="26"/>
          <w:szCs w:val="26"/>
          <w:lang w:eastAsia="ar-SA"/>
        </w:rPr>
        <w:t xml:space="preserve">МО </w:t>
      </w:r>
      <w:r>
        <w:rPr>
          <w:rFonts w:ascii="Times New Roman" w:hAnsi="Times New Roman" w:cs="Times New Roman"/>
          <w:sz w:val="26"/>
          <w:szCs w:val="26"/>
          <w:lang w:eastAsia="ar-SA"/>
        </w:rPr>
        <w:t xml:space="preserve">Красногорский </w:t>
      </w:r>
      <w:r w:rsidRPr="007C0A61">
        <w:rPr>
          <w:rFonts w:ascii="Times New Roman" w:hAnsi="Times New Roman" w:cs="Times New Roman"/>
          <w:sz w:val="26"/>
          <w:szCs w:val="26"/>
          <w:lang w:eastAsia="ar-SA"/>
        </w:rPr>
        <w:t xml:space="preserve">сельсовет расположен в </w:t>
      </w:r>
      <w:r>
        <w:rPr>
          <w:rFonts w:ascii="Times New Roman" w:hAnsi="Times New Roman" w:cs="Times New Roman"/>
          <w:sz w:val="26"/>
          <w:szCs w:val="26"/>
          <w:lang w:eastAsia="ar-SA"/>
        </w:rPr>
        <w:t>южной</w:t>
      </w:r>
      <w:r w:rsidRPr="007C0A61">
        <w:rPr>
          <w:rFonts w:ascii="Times New Roman" w:hAnsi="Times New Roman" w:cs="Times New Roman"/>
          <w:sz w:val="26"/>
          <w:szCs w:val="26"/>
          <w:lang w:eastAsia="ar-SA"/>
        </w:rPr>
        <w:t xml:space="preserve"> части </w:t>
      </w:r>
      <w:proofErr w:type="spellStart"/>
      <w:r w:rsidRPr="007C0A61">
        <w:rPr>
          <w:rFonts w:ascii="Times New Roman" w:hAnsi="Times New Roman" w:cs="Times New Roman"/>
          <w:sz w:val="26"/>
          <w:szCs w:val="26"/>
          <w:lang w:eastAsia="ar-SA"/>
        </w:rPr>
        <w:t>Асекеевского</w:t>
      </w:r>
      <w:proofErr w:type="spellEnd"/>
      <w:r w:rsidRPr="007C0A61">
        <w:rPr>
          <w:rFonts w:ascii="Times New Roman" w:hAnsi="Times New Roman" w:cs="Times New Roman"/>
          <w:sz w:val="26"/>
          <w:szCs w:val="26"/>
          <w:lang w:eastAsia="ar-SA"/>
        </w:rPr>
        <w:t xml:space="preserve"> района и граничит:</w:t>
      </w:r>
    </w:p>
    <w:p w:rsidR="007C0A61" w:rsidRDefault="007C0A61" w:rsidP="007C0A61">
      <w:pPr>
        <w:suppressAutoHyphens/>
        <w:spacing w:after="0" w:line="240" w:lineRule="auto"/>
        <w:ind w:firstLine="709"/>
        <w:jc w:val="both"/>
        <w:rPr>
          <w:rFonts w:ascii="Times New Roman" w:hAnsi="Times New Roman" w:cs="Times New Roman"/>
          <w:sz w:val="26"/>
          <w:szCs w:val="26"/>
          <w:lang w:eastAsia="ar-SA"/>
        </w:rPr>
      </w:pPr>
      <w:r w:rsidRPr="007C0A61">
        <w:rPr>
          <w:rFonts w:ascii="Times New Roman" w:hAnsi="Times New Roman" w:cs="Times New Roman"/>
          <w:sz w:val="26"/>
          <w:szCs w:val="26"/>
          <w:lang w:eastAsia="ar-SA"/>
        </w:rPr>
        <w:t xml:space="preserve">-на </w:t>
      </w:r>
      <w:r>
        <w:rPr>
          <w:rFonts w:ascii="Times New Roman" w:hAnsi="Times New Roman" w:cs="Times New Roman"/>
          <w:sz w:val="26"/>
          <w:szCs w:val="26"/>
          <w:lang w:eastAsia="ar-SA"/>
        </w:rPr>
        <w:t>западе</w:t>
      </w:r>
      <w:r w:rsidRPr="007C0A61">
        <w:rPr>
          <w:rFonts w:ascii="Times New Roman" w:hAnsi="Times New Roman" w:cs="Times New Roman"/>
          <w:sz w:val="26"/>
          <w:szCs w:val="26"/>
          <w:lang w:eastAsia="ar-SA"/>
        </w:rPr>
        <w:t xml:space="preserve"> с муниципальным образованием </w:t>
      </w:r>
      <w:proofErr w:type="spellStart"/>
      <w:r>
        <w:rPr>
          <w:rFonts w:ascii="Times New Roman" w:hAnsi="Times New Roman" w:cs="Times New Roman"/>
          <w:sz w:val="26"/>
          <w:szCs w:val="26"/>
          <w:lang w:eastAsia="ar-SA"/>
        </w:rPr>
        <w:t>Баландинский</w:t>
      </w:r>
      <w:proofErr w:type="spellEnd"/>
      <w:r w:rsidRPr="007C0A61">
        <w:rPr>
          <w:rFonts w:ascii="Times New Roman" w:hAnsi="Times New Roman" w:cs="Times New Roman"/>
          <w:sz w:val="26"/>
          <w:szCs w:val="26"/>
          <w:lang w:eastAsia="ar-SA"/>
        </w:rPr>
        <w:t xml:space="preserve"> сельсовет </w:t>
      </w:r>
      <w:proofErr w:type="spellStart"/>
      <w:r w:rsidRPr="007C0A61">
        <w:rPr>
          <w:rFonts w:ascii="Times New Roman" w:hAnsi="Times New Roman" w:cs="Times New Roman"/>
          <w:sz w:val="26"/>
          <w:szCs w:val="26"/>
          <w:lang w:eastAsia="ar-SA"/>
        </w:rPr>
        <w:t>Асекеевского</w:t>
      </w:r>
      <w:proofErr w:type="spellEnd"/>
      <w:r w:rsidRPr="007C0A61">
        <w:rPr>
          <w:rFonts w:ascii="Times New Roman" w:hAnsi="Times New Roman" w:cs="Times New Roman"/>
          <w:sz w:val="26"/>
          <w:szCs w:val="26"/>
          <w:lang w:eastAsia="ar-SA"/>
        </w:rPr>
        <w:t xml:space="preserve"> района;</w:t>
      </w:r>
    </w:p>
    <w:p w:rsidR="007C0A61" w:rsidRPr="007C0A61" w:rsidRDefault="007C0A61" w:rsidP="007C0A61">
      <w:pPr>
        <w:suppressAutoHyphens/>
        <w:spacing w:after="0" w:line="240" w:lineRule="auto"/>
        <w:ind w:firstLine="709"/>
        <w:jc w:val="both"/>
        <w:rPr>
          <w:rFonts w:ascii="Times New Roman" w:hAnsi="Times New Roman" w:cs="Times New Roman"/>
          <w:sz w:val="26"/>
          <w:szCs w:val="26"/>
          <w:lang w:eastAsia="ar-SA"/>
        </w:rPr>
      </w:pPr>
      <w:r w:rsidRPr="007C0A61">
        <w:rPr>
          <w:rFonts w:ascii="Times New Roman" w:hAnsi="Times New Roman" w:cs="Times New Roman"/>
          <w:sz w:val="26"/>
          <w:szCs w:val="26"/>
          <w:lang w:eastAsia="ar-SA"/>
        </w:rPr>
        <w:t xml:space="preserve">-на </w:t>
      </w:r>
      <w:r>
        <w:rPr>
          <w:rFonts w:ascii="Times New Roman" w:hAnsi="Times New Roman" w:cs="Times New Roman"/>
          <w:sz w:val="26"/>
          <w:szCs w:val="26"/>
          <w:lang w:eastAsia="ar-SA"/>
        </w:rPr>
        <w:t>севере</w:t>
      </w:r>
      <w:r w:rsidRPr="007C0A61">
        <w:rPr>
          <w:rFonts w:ascii="Times New Roman" w:hAnsi="Times New Roman" w:cs="Times New Roman"/>
          <w:sz w:val="26"/>
          <w:szCs w:val="26"/>
          <w:lang w:eastAsia="ar-SA"/>
        </w:rPr>
        <w:t xml:space="preserve"> с муниципальным образованием </w:t>
      </w:r>
      <w:r>
        <w:rPr>
          <w:rFonts w:ascii="Times New Roman" w:hAnsi="Times New Roman" w:cs="Times New Roman"/>
          <w:sz w:val="26"/>
          <w:szCs w:val="26"/>
          <w:lang w:eastAsia="ar-SA"/>
        </w:rPr>
        <w:t>Троицкий</w:t>
      </w:r>
      <w:r w:rsidRPr="007C0A61">
        <w:rPr>
          <w:rFonts w:ascii="Times New Roman" w:hAnsi="Times New Roman" w:cs="Times New Roman"/>
          <w:sz w:val="26"/>
          <w:szCs w:val="26"/>
          <w:lang w:eastAsia="ar-SA"/>
        </w:rPr>
        <w:t xml:space="preserve"> сельсовет </w:t>
      </w:r>
      <w:proofErr w:type="spellStart"/>
      <w:r w:rsidRPr="007C0A61">
        <w:rPr>
          <w:rFonts w:ascii="Times New Roman" w:hAnsi="Times New Roman" w:cs="Times New Roman"/>
          <w:sz w:val="26"/>
          <w:szCs w:val="26"/>
          <w:lang w:eastAsia="ar-SA"/>
        </w:rPr>
        <w:t>Асекеевского</w:t>
      </w:r>
      <w:proofErr w:type="spellEnd"/>
      <w:r w:rsidRPr="007C0A61">
        <w:rPr>
          <w:rFonts w:ascii="Times New Roman" w:hAnsi="Times New Roman" w:cs="Times New Roman"/>
          <w:sz w:val="26"/>
          <w:szCs w:val="26"/>
          <w:lang w:eastAsia="ar-SA"/>
        </w:rPr>
        <w:t xml:space="preserve"> района;</w:t>
      </w:r>
    </w:p>
    <w:p w:rsidR="007C0A61" w:rsidRPr="007C0A61" w:rsidRDefault="007C0A61" w:rsidP="007C0A61">
      <w:pPr>
        <w:suppressAutoHyphens/>
        <w:spacing w:after="0" w:line="240" w:lineRule="auto"/>
        <w:ind w:firstLine="709"/>
        <w:jc w:val="both"/>
        <w:rPr>
          <w:rFonts w:ascii="Times New Roman" w:hAnsi="Times New Roman" w:cs="Times New Roman"/>
          <w:sz w:val="26"/>
          <w:szCs w:val="26"/>
          <w:lang w:eastAsia="ar-SA"/>
        </w:rPr>
      </w:pPr>
      <w:r w:rsidRPr="007C0A61">
        <w:rPr>
          <w:rFonts w:ascii="Times New Roman" w:hAnsi="Times New Roman" w:cs="Times New Roman"/>
          <w:sz w:val="26"/>
          <w:szCs w:val="26"/>
          <w:lang w:eastAsia="ar-SA"/>
        </w:rPr>
        <w:t xml:space="preserve">-на востоке с муниципальным образованием </w:t>
      </w:r>
      <w:r>
        <w:rPr>
          <w:rFonts w:ascii="Times New Roman" w:hAnsi="Times New Roman" w:cs="Times New Roman"/>
          <w:sz w:val="26"/>
          <w:szCs w:val="26"/>
          <w:lang w:eastAsia="ar-SA"/>
        </w:rPr>
        <w:t>Воздвиженский</w:t>
      </w:r>
      <w:r w:rsidRPr="007C0A61">
        <w:rPr>
          <w:rFonts w:ascii="Times New Roman" w:hAnsi="Times New Roman" w:cs="Times New Roman"/>
          <w:sz w:val="26"/>
          <w:szCs w:val="26"/>
          <w:lang w:eastAsia="ar-SA"/>
        </w:rPr>
        <w:t xml:space="preserve"> сельсовет </w:t>
      </w:r>
      <w:proofErr w:type="spellStart"/>
      <w:r w:rsidRPr="007C0A61">
        <w:rPr>
          <w:rFonts w:ascii="Times New Roman" w:hAnsi="Times New Roman" w:cs="Times New Roman"/>
          <w:sz w:val="26"/>
          <w:szCs w:val="26"/>
          <w:lang w:eastAsia="ar-SA"/>
        </w:rPr>
        <w:t>Асекеевского</w:t>
      </w:r>
      <w:proofErr w:type="spellEnd"/>
      <w:r w:rsidRPr="007C0A61">
        <w:rPr>
          <w:rFonts w:ascii="Times New Roman" w:hAnsi="Times New Roman" w:cs="Times New Roman"/>
          <w:sz w:val="26"/>
          <w:szCs w:val="26"/>
          <w:lang w:eastAsia="ar-SA"/>
        </w:rPr>
        <w:t xml:space="preserve"> района;</w:t>
      </w:r>
    </w:p>
    <w:p w:rsidR="007C0A61" w:rsidRPr="007C0A61" w:rsidRDefault="007C0A61" w:rsidP="007C0A61">
      <w:pPr>
        <w:suppressAutoHyphens/>
        <w:spacing w:after="0" w:line="240" w:lineRule="auto"/>
        <w:ind w:firstLine="709"/>
        <w:jc w:val="both"/>
        <w:rPr>
          <w:rFonts w:ascii="Times New Roman" w:hAnsi="Times New Roman" w:cs="Times New Roman"/>
          <w:sz w:val="26"/>
          <w:szCs w:val="26"/>
          <w:lang w:eastAsia="ar-SA"/>
        </w:rPr>
      </w:pPr>
      <w:r>
        <w:rPr>
          <w:rFonts w:ascii="Times New Roman" w:hAnsi="Times New Roman" w:cs="Times New Roman"/>
          <w:sz w:val="26"/>
          <w:szCs w:val="26"/>
          <w:lang w:eastAsia="ar-SA"/>
        </w:rPr>
        <w:t>-на юго-юго-востоке</w:t>
      </w:r>
      <w:r w:rsidRPr="007C0A61">
        <w:rPr>
          <w:rFonts w:ascii="Times New Roman" w:hAnsi="Times New Roman" w:cs="Times New Roman"/>
          <w:sz w:val="26"/>
          <w:szCs w:val="26"/>
          <w:lang w:eastAsia="ar-SA"/>
        </w:rPr>
        <w:t xml:space="preserve"> с </w:t>
      </w:r>
      <w:proofErr w:type="spellStart"/>
      <w:r w:rsidRPr="007C0A61">
        <w:rPr>
          <w:rFonts w:ascii="Times New Roman" w:hAnsi="Times New Roman" w:cs="Times New Roman"/>
          <w:sz w:val="26"/>
          <w:szCs w:val="26"/>
          <w:lang w:eastAsia="ar-SA"/>
        </w:rPr>
        <w:t>Грачевским</w:t>
      </w:r>
      <w:proofErr w:type="spellEnd"/>
      <w:r w:rsidRPr="007C0A61">
        <w:rPr>
          <w:rFonts w:ascii="Times New Roman" w:hAnsi="Times New Roman" w:cs="Times New Roman"/>
          <w:sz w:val="26"/>
          <w:szCs w:val="26"/>
          <w:lang w:eastAsia="ar-SA"/>
        </w:rPr>
        <w:t xml:space="preserve"> районом;</w:t>
      </w:r>
    </w:p>
    <w:p w:rsidR="007C0A61" w:rsidRPr="007C0A61" w:rsidRDefault="007C0A61" w:rsidP="007C0A61">
      <w:pPr>
        <w:suppressAutoHyphens/>
        <w:spacing w:after="0" w:line="240" w:lineRule="auto"/>
        <w:ind w:firstLine="709"/>
        <w:jc w:val="both"/>
        <w:rPr>
          <w:rFonts w:ascii="Times New Roman" w:hAnsi="Times New Roman" w:cs="Times New Roman"/>
          <w:sz w:val="26"/>
          <w:szCs w:val="26"/>
          <w:lang w:eastAsia="ar-SA"/>
        </w:rPr>
      </w:pPr>
      <w:r w:rsidRPr="007C0A61">
        <w:rPr>
          <w:rFonts w:ascii="Times New Roman" w:hAnsi="Times New Roman" w:cs="Times New Roman"/>
          <w:sz w:val="26"/>
          <w:szCs w:val="26"/>
          <w:lang w:eastAsia="ar-SA"/>
        </w:rPr>
        <w:t xml:space="preserve">-на </w:t>
      </w:r>
      <w:r>
        <w:rPr>
          <w:rFonts w:ascii="Times New Roman" w:hAnsi="Times New Roman" w:cs="Times New Roman"/>
          <w:sz w:val="26"/>
          <w:szCs w:val="26"/>
          <w:lang w:eastAsia="ar-SA"/>
        </w:rPr>
        <w:t>юго-юго-</w:t>
      </w:r>
      <w:r w:rsidRPr="007C0A61">
        <w:rPr>
          <w:rFonts w:ascii="Times New Roman" w:hAnsi="Times New Roman" w:cs="Times New Roman"/>
          <w:sz w:val="26"/>
          <w:szCs w:val="26"/>
          <w:lang w:eastAsia="ar-SA"/>
        </w:rPr>
        <w:t xml:space="preserve">западе c </w:t>
      </w:r>
      <w:proofErr w:type="spellStart"/>
      <w:r>
        <w:rPr>
          <w:rFonts w:ascii="Times New Roman" w:hAnsi="Times New Roman" w:cs="Times New Roman"/>
          <w:sz w:val="26"/>
          <w:szCs w:val="26"/>
          <w:lang w:eastAsia="ar-SA"/>
        </w:rPr>
        <w:t>Бузулукским</w:t>
      </w:r>
      <w:proofErr w:type="spellEnd"/>
      <w:r w:rsidRPr="007C0A61">
        <w:rPr>
          <w:rFonts w:ascii="Times New Roman" w:hAnsi="Times New Roman" w:cs="Times New Roman"/>
          <w:sz w:val="26"/>
          <w:szCs w:val="26"/>
          <w:lang w:eastAsia="ar-SA"/>
        </w:rPr>
        <w:t xml:space="preserve"> район</w:t>
      </w:r>
      <w:r>
        <w:rPr>
          <w:rFonts w:ascii="Times New Roman" w:hAnsi="Times New Roman" w:cs="Times New Roman"/>
          <w:sz w:val="26"/>
          <w:szCs w:val="26"/>
          <w:lang w:eastAsia="ar-SA"/>
        </w:rPr>
        <w:t>ом</w:t>
      </w:r>
      <w:r w:rsidRPr="007C0A61">
        <w:rPr>
          <w:rFonts w:ascii="Times New Roman" w:hAnsi="Times New Roman" w:cs="Times New Roman"/>
          <w:sz w:val="26"/>
          <w:szCs w:val="26"/>
          <w:lang w:eastAsia="ar-SA"/>
        </w:rPr>
        <w:t>.</w:t>
      </w:r>
    </w:p>
    <w:p w:rsidR="007C0A61" w:rsidRPr="007C0A61" w:rsidRDefault="007C0A61" w:rsidP="007C0A61">
      <w:pPr>
        <w:suppressAutoHyphens/>
        <w:spacing w:after="0" w:line="240" w:lineRule="auto"/>
        <w:ind w:firstLine="709"/>
        <w:jc w:val="both"/>
        <w:rPr>
          <w:rFonts w:ascii="Times New Roman" w:hAnsi="Times New Roman" w:cs="Times New Roman"/>
          <w:sz w:val="26"/>
          <w:szCs w:val="26"/>
          <w:lang w:eastAsia="ar-SA"/>
        </w:rPr>
      </w:pPr>
    </w:p>
    <w:p w:rsidR="007C0A61" w:rsidRPr="007C0A61" w:rsidRDefault="007C0A61" w:rsidP="007C0A61">
      <w:pPr>
        <w:spacing w:after="0" w:line="240" w:lineRule="auto"/>
        <w:ind w:firstLine="709"/>
        <w:jc w:val="both"/>
        <w:rPr>
          <w:rFonts w:ascii="Times New Roman" w:eastAsia="Calibri" w:hAnsi="Times New Roman" w:cs="Times New Roman"/>
          <w:sz w:val="26"/>
          <w:szCs w:val="26"/>
        </w:rPr>
      </w:pPr>
      <w:r w:rsidRPr="007C0A61">
        <w:rPr>
          <w:rFonts w:ascii="Times New Roman" w:eastAsia="Calibri" w:hAnsi="Times New Roman" w:cs="Times New Roman"/>
          <w:sz w:val="26"/>
          <w:szCs w:val="26"/>
        </w:rPr>
        <w:t xml:space="preserve">Муниципальное образование </w:t>
      </w:r>
      <w:r>
        <w:rPr>
          <w:rFonts w:ascii="Times New Roman" w:eastAsia="Calibri" w:hAnsi="Times New Roman" w:cs="Times New Roman"/>
          <w:sz w:val="26"/>
          <w:szCs w:val="26"/>
        </w:rPr>
        <w:t>Красногорский</w:t>
      </w:r>
      <w:r w:rsidRPr="007C0A61">
        <w:rPr>
          <w:rFonts w:ascii="Times New Roman" w:eastAsia="Calibri" w:hAnsi="Times New Roman" w:cs="Times New Roman"/>
          <w:sz w:val="26"/>
          <w:szCs w:val="26"/>
        </w:rPr>
        <w:t xml:space="preserve"> сельсовет расположен в стороне от основных областных транспортных коридоров Оренбургской области. Основная роль во внешних связях МО </w:t>
      </w:r>
      <w:r>
        <w:rPr>
          <w:rFonts w:ascii="Times New Roman" w:eastAsia="Calibri" w:hAnsi="Times New Roman" w:cs="Times New Roman"/>
          <w:sz w:val="26"/>
          <w:szCs w:val="26"/>
        </w:rPr>
        <w:t>Красногорский</w:t>
      </w:r>
      <w:r w:rsidRPr="007C0A61">
        <w:rPr>
          <w:rFonts w:ascii="Times New Roman" w:eastAsia="Calibri" w:hAnsi="Times New Roman" w:cs="Times New Roman"/>
          <w:sz w:val="26"/>
          <w:szCs w:val="26"/>
        </w:rPr>
        <w:t xml:space="preserve"> сельсовет принадлежит автомобильному транспорту.</w:t>
      </w:r>
    </w:p>
    <w:p w:rsidR="007C0A61" w:rsidRPr="007C0A61" w:rsidRDefault="007C0A61" w:rsidP="007C0A61">
      <w:pPr>
        <w:widowControl w:val="0"/>
        <w:spacing w:after="0" w:line="240" w:lineRule="auto"/>
        <w:ind w:firstLine="709"/>
        <w:jc w:val="both"/>
        <w:rPr>
          <w:rFonts w:ascii="Times New Roman" w:hAnsi="Times New Roman" w:cs="Times New Roman"/>
          <w:bCs/>
          <w:sz w:val="26"/>
          <w:szCs w:val="26"/>
          <w:lang w:eastAsia="ru-RU"/>
        </w:rPr>
      </w:pPr>
    </w:p>
    <w:p w:rsidR="007C0A61" w:rsidRPr="007C0A61" w:rsidRDefault="007C0A61" w:rsidP="007C0A61">
      <w:pPr>
        <w:spacing w:after="0" w:line="240" w:lineRule="auto"/>
        <w:ind w:firstLine="851"/>
        <w:jc w:val="both"/>
        <w:rPr>
          <w:rFonts w:ascii="Times New Roman" w:eastAsia="Times New Roman" w:hAnsi="Times New Roman" w:cs="Times New Roman"/>
          <w:color w:val="000000"/>
          <w:sz w:val="26"/>
          <w:szCs w:val="26"/>
          <w:shd w:val="clear" w:color="auto" w:fill="FFFFFF"/>
        </w:rPr>
      </w:pPr>
    </w:p>
    <w:p w:rsidR="007C0A61" w:rsidRPr="007C0A61" w:rsidRDefault="007C0A61" w:rsidP="007C0A61">
      <w:pPr>
        <w:spacing w:after="0" w:line="240" w:lineRule="auto"/>
        <w:ind w:firstLine="851"/>
        <w:jc w:val="both"/>
        <w:rPr>
          <w:rFonts w:ascii="Times New Roman" w:eastAsia="Times New Roman" w:hAnsi="Times New Roman" w:cs="Times New Roman"/>
          <w:color w:val="000000"/>
          <w:sz w:val="26"/>
          <w:szCs w:val="26"/>
          <w:shd w:val="clear" w:color="auto" w:fill="FFFFFF"/>
        </w:rPr>
      </w:pPr>
    </w:p>
    <w:p w:rsidR="007C0A61" w:rsidRPr="007C0A61" w:rsidRDefault="007C0A61" w:rsidP="007C0A61">
      <w:pPr>
        <w:spacing w:after="0" w:line="240" w:lineRule="auto"/>
        <w:ind w:firstLine="851"/>
        <w:jc w:val="both"/>
        <w:rPr>
          <w:rFonts w:ascii="Times New Roman" w:eastAsia="Times New Roman" w:hAnsi="Times New Roman" w:cs="Times New Roman"/>
          <w:color w:val="000000"/>
          <w:sz w:val="26"/>
          <w:szCs w:val="26"/>
          <w:shd w:val="clear" w:color="auto" w:fill="FFFFFF"/>
        </w:rPr>
      </w:pPr>
    </w:p>
    <w:p w:rsidR="007C0A61" w:rsidRPr="00625CDA" w:rsidRDefault="007C0A61" w:rsidP="00625CDA">
      <w:pPr>
        <w:pStyle w:val="afffe"/>
        <w:rPr>
          <w:i/>
          <w:sz w:val="26"/>
          <w:szCs w:val="26"/>
        </w:rPr>
      </w:pPr>
      <w:bookmarkStart w:id="16" w:name="_Toc25314217"/>
      <w:bookmarkStart w:id="17" w:name="_Toc41839567"/>
      <w:r w:rsidRPr="00625CDA">
        <w:rPr>
          <w:rStyle w:val="50"/>
          <w:rFonts w:ascii="Times New Roman" w:hAnsi="Times New Roman"/>
          <w:b w:val="0"/>
        </w:rPr>
        <w:lastRenderedPageBreak/>
        <w:t>Природно-экологическая характеристи</w:t>
      </w:r>
      <w:r w:rsidRPr="00625CDA">
        <w:rPr>
          <w:i/>
          <w:sz w:val="26"/>
          <w:szCs w:val="26"/>
        </w:rPr>
        <w:t>ка</w:t>
      </w:r>
      <w:bookmarkEnd w:id="16"/>
      <w:bookmarkEnd w:id="17"/>
    </w:p>
    <w:p w:rsidR="007C0A61" w:rsidRPr="007C0A61" w:rsidRDefault="007C0A61" w:rsidP="007C0A61">
      <w:pPr>
        <w:spacing w:after="0" w:line="240" w:lineRule="auto"/>
        <w:ind w:firstLine="851"/>
        <w:jc w:val="both"/>
        <w:rPr>
          <w:rFonts w:ascii="Times New Roman" w:hAnsi="Times New Roman" w:cs="Times New Roman"/>
          <w:sz w:val="26"/>
          <w:szCs w:val="26"/>
        </w:rPr>
      </w:pPr>
    </w:p>
    <w:p w:rsidR="007C0A61" w:rsidRPr="00625CDA" w:rsidRDefault="007C0A61" w:rsidP="00625CDA">
      <w:pPr>
        <w:pStyle w:val="afffe"/>
        <w:rPr>
          <w:i/>
          <w:sz w:val="26"/>
          <w:szCs w:val="26"/>
        </w:rPr>
      </w:pPr>
      <w:bookmarkStart w:id="18" w:name="_Toc32247076"/>
      <w:bookmarkStart w:id="19" w:name="_Toc41839569"/>
      <w:r w:rsidRPr="00625CDA">
        <w:rPr>
          <w:i/>
          <w:sz w:val="26"/>
          <w:szCs w:val="26"/>
        </w:rPr>
        <w:t>Климат</w:t>
      </w:r>
      <w:bookmarkEnd w:id="18"/>
      <w:bookmarkEnd w:id="19"/>
    </w:p>
    <w:p w:rsidR="007C0A61" w:rsidRPr="007C0A61" w:rsidRDefault="007C0A61" w:rsidP="007C0A61">
      <w:pPr>
        <w:spacing w:after="0" w:line="240" w:lineRule="auto"/>
        <w:ind w:firstLine="709"/>
        <w:jc w:val="both"/>
        <w:rPr>
          <w:rFonts w:ascii="Times New Roman" w:eastAsia="Times New Roman" w:hAnsi="Times New Roman" w:cs="Times New Roman"/>
          <w:sz w:val="26"/>
          <w:szCs w:val="26"/>
        </w:rPr>
      </w:pPr>
      <w:r w:rsidRPr="007C0A61">
        <w:rPr>
          <w:rFonts w:ascii="Times New Roman" w:eastAsia="Times New Roman" w:hAnsi="Times New Roman" w:cs="Times New Roman"/>
          <w:sz w:val="26"/>
          <w:szCs w:val="26"/>
        </w:rPr>
        <w:t>Климат сельсовета резко-континентальный. Холодная зима (</w:t>
      </w:r>
      <w:r w:rsidRPr="007C0A61">
        <w:rPr>
          <w:rFonts w:ascii="Times New Roman" w:eastAsia="Times New Roman" w:hAnsi="Times New Roman" w:cs="Times New Roman"/>
          <w:sz w:val="26"/>
          <w:szCs w:val="26"/>
          <w:lang w:val="en-US"/>
        </w:rPr>
        <w:t>t</w:t>
      </w:r>
      <w:r w:rsidRPr="007C0A61">
        <w:rPr>
          <w:rFonts w:ascii="Times New Roman" w:eastAsia="Times New Roman" w:hAnsi="Times New Roman" w:cs="Times New Roman"/>
          <w:sz w:val="26"/>
          <w:szCs w:val="26"/>
        </w:rPr>
        <w:t xml:space="preserve"> - до -42 градуса) с частыми метелями, буранами. Жаркое, сухое лето (</w:t>
      </w:r>
      <w:r w:rsidRPr="007C0A61">
        <w:rPr>
          <w:rFonts w:ascii="Times New Roman" w:eastAsia="Times New Roman" w:hAnsi="Times New Roman" w:cs="Times New Roman"/>
          <w:sz w:val="26"/>
          <w:szCs w:val="26"/>
          <w:lang w:val="en-US"/>
        </w:rPr>
        <w:t>t</w:t>
      </w:r>
      <w:r w:rsidRPr="007C0A61">
        <w:rPr>
          <w:rFonts w:ascii="Times New Roman" w:eastAsia="Times New Roman" w:hAnsi="Times New Roman" w:cs="Times New Roman"/>
          <w:sz w:val="26"/>
          <w:szCs w:val="26"/>
        </w:rPr>
        <w:t xml:space="preserve"> - до +40 градусов) с недостаточным и неустойчивым атмосферным увлажнением, интенсивным испарением, обилием солнечного освещения. Зимой территория находится под преимущественным влиянием Сибирского антициклона, обуславливающим устойчивую морозную погоду. Наблюдается частые порывы северных и южных циклонов, с которыми связаны резкие изменения погоды.</w:t>
      </w:r>
    </w:p>
    <w:p w:rsidR="007C0A61" w:rsidRPr="007C0A61" w:rsidRDefault="007C0A61" w:rsidP="007C0A61">
      <w:pPr>
        <w:spacing w:after="0" w:line="240" w:lineRule="auto"/>
        <w:ind w:firstLine="709"/>
        <w:jc w:val="both"/>
        <w:rPr>
          <w:rFonts w:ascii="Times New Roman" w:eastAsia="Times New Roman" w:hAnsi="Times New Roman" w:cs="Times New Roman"/>
          <w:sz w:val="26"/>
          <w:szCs w:val="26"/>
        </w:rPr>
      </w:pPr>
      <w:r w:rsidRPr="007C0A61">
        <w:rPr>
          <w:rFonts w:ascii="Times New Roman" w:eastAsia="Times New Roman" w:hAnsi="Times New Roman" w:cs="Times New Roman"/>
          <w:sz w:val="26"/>
          <w:szCs w:val="26"/>
        </w:rPr>
        <w:t>Летом преобладает низкое давление, а поверхность антициклонных полей невелика. Вторжение воздушных масс происходит с Баренцева и Карского морей, а также со стороны Азорского антициклона. В последнем случае наблюдается жаркая погода.</w:t>
      </w:r>
    </w:p>
    <w:p w:rsidR="007C0A61" w:rsidRPr="007C0A61" w:rsidRDefault="007C0A61" w:rsidP="007C0A61">
      <w:pPr>
        <w:spacing w:after="0" w:line="240" w:lineRule="auto"/>
        <w:ind w:firstLine="709"/>
        <w:jc w:val="both"/>
        <w:rPr>
          <w:rFonts w:ascii="Times New Roman" w:eastAsia="Times New Roman" w:hAnsi="Times New Roman" w:cs="Times New Roman"/>
          <w:sz w:val="26"/>
          <w:szCs w:val="26"/>
        </w:rPr>
      </w:pPr>
      <w:r w:rsidRPr="007C0A61">
        <w:rPr>
          <w:rFonts w:ascii="Times New Roman" w:eastAsia="Times New Roman" w:hAnsi="Times New Roman" w:cs="Times New Roman"/>
          <w:sz w:val="26"/>
          <w:szCs w:val="26"/>
        </w:rPr>
        <w:t>Замерзание рек происходит в середине ноября, вскрытие в середине апреля. Наибольшая толщина снежного покрова поступает в феврале и достигает 30-40-</w:t>
      </w:r>
      <w:smartTag w:uri="urn:schemas-microsoft-com:office:smarttags" w:element="metricconverter">
        <w:smartTagPr>
          <w:attr w:name="ProductID" w:val="60 см"/>
        </w:smartTagPr>
        <w:r w:rsidRPr="007C0A61">
          <w:rPr>
            <w:rFonts w:ascii="Times New Roman" w:eastAsia="Times New Roman" w:hAnsi="Times New Roman" w:cs="Times New Roman"/>
            <w:sz w:val="26"/>
            <w:szCs w:val="26"/>
          </w:rPr>
          <w:t>60 см</w:t>
        </w:r>
      </w:smartTag>
      <w:r w:rsidRPr="007C0A61">
        <w:rPr>
          <w:rFonts w:ascii="Times New Roman" w:eastAsia="Times New Roman" w:hAnsi="Times New Roman" w:cs="Times New Roman"/>
          <w:sz w:val="26"/>
          <w:szCs w:val="26"/>
        </w:rPr>
        <w:t>. Продолжительность снежного покрова 120-140 дней в году. Преобладают средние юго-западные, восточные, северные и северо-восточные ветры. Среднегодовая скорость ветра 3-5 м/сек. Наиболее неблагоприятным климатическим фактором в летнем периоде следует считать суховеи – горячие ветры (засуха).</w:t>
      </w:r>
    </w:p>
    <w:p w:rsidR="007C0A61" w:rsidRPr="007C0A61" w:rsidRDefault="007C0A61" w:rsidP="007C0A61">
      <w:pPr>
        <w:spacing w:after="0" w:line="240" w:lineRule="auto"/>
        <w:ind w:firstLine="709"/>
        <w:jc w:val="both"/>
        <w:rPr>
          <w:rFonts w:ascii="Times New Roman" w:eastAsia="Times New Roman" w:hAnsi="Times New Roman" w:cs="Times New Roman"/>
          <w:sz w:val="26"/>
          <w:szCs w:val="26"/>
        </w:rPr>
      </w:pPr>
      <w:r w:rsidRPr="007C0A61">
        <w:rPr>
          <w:rFonts w:ascii="Times New Roman" w:eastAsia="Times New Roman" w:hAnsi="Times New Roman" w:cs="Times New Roman"/>
          <w:sz w:val="26"/>
          <w:szCs w:val="26"/>
        </w:rPr>
        <w:t>Климатические условия сельсовета в отношении комфортности для труда, отдыха и лечения имеют как положительные, так и отрицательные черты. Краткость переходных сезонов – весны и осени, большая стабильность погодных условий, высокая длительность суммарного солнечного сияния относятся к благоприятным чертам климата. К негативным особенностям относятся низкие температуры зимой, создающие опасность обморожения и переохлаждения, повышенные сезонные и суточные перепады температур. Большая скорость ветра, с одной стороны, определяет запыленность населенных пунктов, иссушает почвы, с другой стороны, повышает самоочищение атмосферы от вредных примесей и способствует аэрации жилых массивов.</w:t>
      </w:r>
    </w:p>
    <w:p w:rsidR="007C0A61" w:rsidRPr="007C0A61" w:rsidRDefault="007C0A61" w:rsidP="007C0A61">
      <w:pPr>
        <w:spacing w:after="0" w:line="240" w:lineRule="auto"/>
        <w:ind w:firstLine="709"/>
        <w:jc w:val="both"/>
        <w:rPr>
          <w:rFonts w:ascii="Times New Roman" w:eastAsia="Times New Roman" w:hAnsi="Times New Roman" w:cs="Times New Roman"/>
          <w:color w:val="000000"/>
          <w:sz w:val="26"/>
          <w:szCs w:val="26"/>
        </w:rPr>
      </w:pPr>
    </w:p>
    <w:p w:rsidR="007C0A61" w:rsidRPr="00625CDA" w:rsidRDefault="007C0A61" w:rsidP="00625CDA">
      <w:pPr>
        <w:pStyle w:val="afffe"/>
        <w:rPr>
          <w:i/>
          <w:sz w:val="26"/>
          <w:szCs w:val="26"/>
        </w:rPr>
      </w:pPr>
      <w:bookmarkStart w:id="20" w:name="_Toc41839570"/>
      <w:r w:rsidRPr="00625CDA">
        <w:rPr>
          <w:i/>
          <w:sz w:val="26"/>
          <w:szCs w:val="26"/>
        </w:rPr>
        <w:t>Гидрография и гидрология</w:t>
      </w:r>
      <w:bookmarkEnd w:id="20"/>
    </w:p>
    <w:p w:rsidR="007C0A61" w:rsidRPr="00625CDA" w:rsidRDefault="007C0A61" w:rsidP="00625CDA">
      <w:pPr>
        <w:pStyle w:val="afffe"/>
        <w:rPr>
          <w:i/>
          <w:sz w:val="26"/>
          <w:szCs w:val="26"/>
        </w:rPr>
      </w:pPr>
      <w:bookmarkStart w:id="21" w:name="_Toc41839571"/>
      <w:r w:rsidRPr="00625CDA">
        <w:rPr>
          <w:i/>
          <w:sz w:val="26"/>
          <w:szCs w:val="26"/>
        </w:rPr>
        <w:t>Поверхностные воды</w:t>
      </w:r>
      <w:bookmarkEnd w:id="21"/>
    </w:p>
    <w:p w:rsidR="007C0A61" w:rsidRDefault="007C0A61" w:rsidP="00625CDA">
      <w:pPr>
        <w:pStyle w:val="a7"/>
        <w:spacing w:line="240" w:lineRule="auto"/>
        <w:ind w:left="0" w:firstLine="851"/>
        <w:jc w:val="both"/>
        <w:rPr>
          <w:rFonts w:ascii="Times New Roman" w:hAnsi="Times New Roman" w:cs="Times New Roman"/>
          <w:color w:val="000000"/>
          <w:sz w:val="26"/>
          <w:szCs w:val="26"/>
        </w:rPr>
      </w:pPr>
      <w:r w:rsidRPr="007C0A61">
        <w:rPr>
          <w:rFonts w:ascii="Times New Roman" w:hAnsi="Times New Roman" w:cs="Times New Roman"/>
          <w:color w:val="000000"/>
          <w:sz w:val="26"/>
          <w:szCs w:val="26"/>
        </w:rPr>
        <w:t>Входящие в перечень водных объектов, подлежащих региональному государственному контролю и надзору за использованием и охраной, согласно Постановлению правительства Оренбургской области от 17 июля 2013 года, N 604-п (Приложение 1):</w:t>
      </w:r>
    </w:p>
    <w:p w:rsidR="005B5D57" w:rsidRPr="007C0A61" w:rsidRDefault="005B5D57" w:rsidP="005B5D57">
      <w:pPr>
        <w:pStyle w:val="a7"/>
        <w:spacing w:after="0" w:line="240" w:lineRule="auto"/>
        <w:ind w:left="0"/>
        <w:jc w:val="both"/>
        <w:rPr>
          <w:rFonts w:ascii="Times New Roman" w:hAnsi="Times New Roman" w:cs="Times New Roman"/>
          <w:i/>
          <w:color w:val="000000"/>
          <w:sz w:val="26"/>
          <w:szCs w:val="26"/>
        </w:rPr>
      </w:pPr>
      <w:r>
        <w:rPr>
          <w:rFonts w:ascii="Times New Roman" w:hAnsi="Times New Roman" w:cs="Times New Roman"/>
          <w:i/>
          <w:color w:val="000000"/>
          <w:sz w:val="26"/>
          <w:szCs w:val="26"/>
        </w:rPr>
        <w:t>Таблица 2</w:t>
      </w:r>
      <w:r w:rsidRPr="007C0A61">
        <w:rPr>
          <w:rFonts w:ascii="Times New Roman" w:hAnsi="Times New Roman" w:cs="Times New Roman"/>
          <w:i/>
          <w:color w:val="000000"/>
          <w:sz w:val="26"/>
          <w:szCs w:val="26"/>
        </w:rPr>
        <w:t xml:space="preserve">.1-1 - </w:t>
      </w:r>
      <w:r w:rsidRPr="005B5D57">
        <w:rPr>
          <w:rFonts w:ascii="Times New Roman" w:hAnsi="Times New Roman" w:cs="Times New Roman"/>
          <w:i/>
          <w:color w:val="000000"/>
          <w:sz w:val="26"/>
          <w:szCs w:val="26"/>
        </w:rPr>
        <w:t xml:space="preserve">Перечень водотоков, подлежащих региональному государственному надзору в области использования и охраны водных объектов </w:t>
      </w:r>
      <w:r w:rsidRPr="007C0A61">
        <w:rPr>
          <w:rFonts w:ascii="Times New Roman" w:hAnsi="Times New Roman" w:cs="Times New Roman"/>
          <w:i/>
          <w:color w:val="000000"/>
          <w:sz w:val="26"/>
          <w:szCs w:val="26"/>
        </w:rPr>
        <w:t xml:space="preserve">(Приложение N </w:t>
      </w:r>
      <w:r>
        <w:rPr>
          <w:rFonts w:ascii="Times New Roman" w:hAnsi="Times New Roman" w:cs="Times New Roman"/>
          <w:i/>
          <w:color w:val="000000"/>
          <w:sz w:val="26"/>
          <w:szCs w:val="26"/>
        </w:rPr>
        <w:t>1</w:t>
      </w:r>
      <w:r w:rsidRPr="007C0A61">
        <w:rPr>
          <w:rFonts w:ascii="Times New Roman" w:hAnsi="Times New Roman" w:cs="Times New Roman"/>
          <w:i/>
          <w:color w:val="000000"/>
          <w:sz w:val="26"/>
          <w:szCs w:val="26"/>
        </w:rPr>
        <w:t>. Правительства области от 17.07.2013 N 604-п):</w:t>
      </w:r>
    </w:p>
    <w:tbl>
      <w:tblPr>
        <w:tblW w:w="0" w:type="auto"/>
        <w:tblCellMar>
          <w:left w:w="0" w:type="dxa"/>
          <w:right w:w="0" w:type="dxa"/>
        </w:tblCellMar>
        <w:tblLook w:val="04A0" w:firstRow="1" w:lastRow="0" w:firstColumn="1" w:lastColumn="0" w:noHBand="0" w:noVBand="1"/>
      </w:tblPr>
      <w:tblGrid>
        <w:gridCol w:w="1404"/>
        <w:gridCol w:w="1411"/>
        <w:gridCol w:w="1016"/>
        <w:gridCol w:w="1022"/>
        <w:gridCol w:w="464"/>
        <w:gridCol w:w="717"/>
        <w:gridCol w:w="440"/>
        <w:gridCol w:w="860"/>
        <w:gridCol w:w="593"/>
        <w:gridCol w:w="1126"/>
        <w:gridCol w:w="285"/>
      </w:tblGrid>
      <w:tr w:rsidR="005B5D57" w:rsidRPr="005B5D57" w:rsidTr="005B5D57">
        <w:tc>
          <w:tcPr>
            <w:tcW w:w="1571"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5B5D57" w:rsidRPr="005B5D57" w:rsidRDefault="005B5D57" w:rsidP="005B5D57">
            <w:pPr>
              <w:spacing w:after="0" w:line="240" w:lineRule="auto"/>
              <w:ind w:left="-8" w:right="-6"/>
              <w:textAlignment w:val="baseline"/>
              <w:rPr>
                <w:rFonts w:ascii="Times New Roman" w:eastAsia="Times New Roman" w:hAnsi="Times New Roman" w:cs="Times New Roman"/>
                <w:color w:val="2D2D2D"/>
                <w:sz w:val="20"/>
                <w:szCs w:val="20"/>
                <w:lang w:eastAsia="ru-RU"/>
              </w:rPr>
            </w:pPr>
            <w:r w:rsidRPr="005B5D57">
              <w:rPr>
                <w:rFonts w:ascii="Times New Roman" w:eastAsia="Times New Roman" w:hAnsi="Times New Roman" w:cs="Times New Roman"/>
                <w:color w:val="2D2D2D"/>
                <w:sz w:val="20"/>
                <w:szCs w:val="20"/>
                <w:lang w:eastAsia="ru-RU"/>
              </w:rPr>
              <w:t>Наименование водотока</w:t>
            </w:r>
          </w:p>
        </w:tc>
        <w:tc>
          <w:tcPr>
            <w:tcW w:w="1572"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5B5D57" w:rsidRPr="005B5D57" w:rsidRDefault="005B5D57" w:rsidP="005B5D57">
            <w:pPr>
              <w:spacing w:after="0" w:line="240" w:lineRule="auto"/>
              <w:textAlignment w:val="baseline"/>
              <w:rPr>
                <w:rFonts w:ascii="Times New Roman" w:eastAsia="Times New Roman" w:hAnsi="Times New Roman" w:cs="Times New Roman"/>
                <w:color w:val="2D2D2D"/>
                <w:sz w:val="20"/>
                <w:szCs w:val="20"/>
                <w:lang w:eastAsia="ru-RU"/>
              </w:rPr>
            </w:pPr>
            <w:r w:rsidRPr="005B5D57">
              <w:rPr>
                <w:rFonts w:ascii="Times New Roman" w:eastAsia="Times New Roman" w:hAnsi="Times New Roman" w:cs="Times New Roman"/>
                <w:color w:val="2D2D2D"/>
                <w:sz w:val="20"/>
                <w:szCs w:val="20"/>
                <w:lang w:eastAsia="ru-RU"/>
              </w:rPr>
              <w:t>Наименование водотока, притоком которого является</w:t>
            </w:r>
          </w:p>
        </w:tc>
        <w:tc>
          <w:tcPr>
            <w:tcW w:w="111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5B5D57" w:rsidRPr="005B5D57" w:rsidRDefault="005B5D57" w:rsidP="005B5D57">
            <w:pPr>
              <w:spacing w:after="0" w:line="240" w:lineRule="auto"/>
              <w:textAlignment w:val="baseline"/>
              <w:rPr>
                <w:rFonts w:ascii="Times New Roman" w:eastAsia="Times New Roman" w:hAnsi="Times New Roman" w:cs="Times New Roman"/>
                <w:color w:val="2D2D2D"/>
                <w:sz w:val="20"/>
                <w:szCs w:val="20"/>
                <w:lang w:eastAsia="ru-RU"/>
              </w:rPr>
            </w:pPr>
            <w:r w:rsidRPr="005B5D57">
              <w:rPr>
                <w:rFonts w:ascii="Times New Roman" w:eastAsia="Times New Roman" w:hAnsi="Times New Roman" w:cs="Times New Roman"/>
                <w:color w:val="2D2D2D"/>
                <w:sz w:val="20"/>
                <w:szCs w:val="20"/>
                <w:lang w:eastAsia="ru-RU"/>
              </w:rPr>
              <w:t>Порядок притока основной реки</w:t>
            </w:r>
          </w:p>
        </w:tc>
        <w:tc>
          <w:tcPr>
            <w:tcW w:w="1241"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5B5D57" w:rsidRPr="005B5D57" w:rsidRDefault="005B5D57" w:rsidP="005B5D57">
            <w:pPr>
              <w:spacing w:after="0" w:line="240" w:lineRule="auto"/>
              <w:textAlignment w:val="baseline"/>
              <w:rPr>
                <w:rFonts w:ascii="Times New Roman" w:eastAsia="Times New Roman" w:hAnsi="Times New Roman" w:cs="Times New Roman"/>
                <w:color w:val="2D2D2D"/>
                <w:sz w:val="20"/>
                <w:szCs w:val="20"/>
                <w:lang w:eastAsia="ru-RU"/>
              </w:rPr>
            </w:pPr>
            <w:r w:rsidRPr="005B5D57">
              <w:rPr>
                <w:rFonts w:ascii="Times New Roman" w:eastAsia="Times New Roman" w:hAnsi="Times New Roman" w:cs="Times New Roman"/>
                <w:color w:val="2D2D2D"/>
                <w:sz w:val="20"/>
                <w:szCs w:val="20"/>
                <w:lang w:eastAsia="ru-RU"/>
              </w:rPr>
              <w:t>Протяженность (км)</w:t>
            </w:r>
          </w:p>
        </w:tc>
        <w:tc>
          <w:tcPr>
            <w:tcW w:w="2264"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B5D57" w:rsidRPr="005B5D57" w:rsidRDefault="005B5D57" w:rsidP="005B5D57">
            <w:pPr>
              <w:spacing w:after="0" w:line="240" w:lineRule="auto"/>
              <w:textAlignment w:val="baseline"/>
              <w:rPr>
                <w:rFonts w:ascii="Times New Roman" w:eastAsia="Times New Roman" w:hAnsi="Times New Roman" w:cs="Times New Roman"/>
                <w:color w:val="2D2D2D"/>
                <w:sz w:val="20"/>
                <w:szCs w:val="20"/>
                <w:lang w:eastAsia="ru-RU"/>
              </w:rPr>
            </w:pPr>
            <w:r w:rsidRPr="005B5D57">
              <w:rPr>
                <w:rFonts w:ascii="Times New Roman" w:eastAsia="Times New Roman" w:hAnsi="Times New Roman" w:cs="Times New Roman"/>
                <w:color w:val="2D2D2D"/>
                <w:sz w:val="20"/>
                <w:szCs w:val="20"/>
                <w:lang w:eastAsia="ru-RU"/>
              </w:rPr>
              <w:t>Притоки длиной менее 10 км</w:t>
            </w:r>
          </w:p>
        </w:tc>
        <w:tc>
          <w:tcPr>
            <w:tcW w:w="1572"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5B5D57" w:rsidRPr="005B5D57" w:rsidRDefault="005B5D57" w:rsidP="005B5D57">
            <w:pPr>
              <w:spacing w:after="0" w:line="240" w:lineRule="auto"/>
              <w:textAlignment w:val="baseline"/>
              <w:rPr>
                <w:rFonts w:ascii="Times New Roman" w:eastAsia="Times New Roman" w:hAnsi="Times New Roman" w:cs="Times New Roman"/>
                <w:color w:val="2D2D2D"/>
                <w:sz w:val="20"/>
                <w:szCs w:val="20"/>
                <w:lang w:eastAsia="ru-RU"/>
              </w:rPr>
            </w:pPr>
            <w:r w:rsidRPr="005B5D57">
              <w:rPr>
                <w:rFonts w:ascii="Times New Roman" w:eastAsia="Times New Roman" w:hAnsi="Times New Roman" w:cs="Times New Roman"/>
                <w:color w:val="2D2D2D"/>
                <w:sz w:val="20"/>
                <w:szCs w:val="20"/>
                <w:lang w:eastAsia="ru-RU"/>
              </w:rPr>
              <w:t>Наименование района</w:t>
            </w:r>
          </w:p>
        </w:tc>
      </w:tr>
      <w:tr w:rsidR="005B5D57" w:rsidRPr="005B5D57" w:rsidTr="005B5D57">
        <w:tc>
          <w:tcPr>
            <w:tcW w:w="1571"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5B5D57" w:rsidRPr="005B5D57" w:rsidRDefault="005B5D57" w:rsidP="005B5D57">
            <w:pPr>
              <w:spacing w:after="0" w:line="240" w:lineRule="auto"/>
              <w:ind w:left="-8" w:right="-6"/>
              <w:rPr>
                <w:rFonts w:ascii="Times New Roman" w:eastAsia="Times New Roman" w:hAnsi="Times New Roman" w:cs="Times New Roman"/>
                <w:sz w:val="20"/>
                <w:szCs w:val="20"/>
                <w:lang w:eastAsia="ru-RU"/>
              </w:rPr>
            </w:pPr>
          </w:p>
        </w:tc>
        <w:tc>
          <w:tcPr>
            <w:tcW w:w="1572"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5B5D57" w:rsidRPr="005B5D57" w:rsidRDefault="005B5D57" w:rsidP="005B5D57">
            <w:pPr>
              <w:spacing w:after="0" w:line="240" w:lineRule="auto"/>
              <w:rPr>
                <w:rFonts w:ascii="Times New Roman" w:eastAsia="Times New Roman" w:hAnsi="Times New Roman" w:cs="Times New Roman"/>
                <w:sz w:val="20"/>
                <w:szCs w:val="20"/>
                <w:lang w:eastAsia="ru-RU"/>
              </w:rPr>
            </w:pPr>
          </w:p>
        </w:tc>
        <w:tc>
          <w:tcPr>
            <w:tcW w:w="111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5B5D57" w:rsidRPr="005B5D57" w:rsidRDefault="005B5D57" w:rsidP="005B5D57">
            <w:pPr>
              <w:spacing w:after="0" w:line="240" w:lineRule="auto"/>
              <w:rPr>
                <w:rFonts w:ascii="Times New Roman" w:eastAsia="Times New Roman" w:hAnsi="Times New Roman" w:cs="Times New Roman"/>
                <w:sz w:val="20"/>
                <w:szCs w:val="20"/>
                <w:lang w:eastAsia="ru-RU"/>
              </w:rPr>
            </w:pPr>
          </w:p>
        </w:tc>
        <w:tc>
          <w:tcPr>
            <w:tcW w:w="1241"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5B5D57" w:rsidRPr="005B5D57" w:rsidRDefault="005B5D57" w:rsidP="005B5D57">
            <w:pPr>
              <w:spacing w:after="0" w:line="240" w:lineRule="auto"/>
              <w:rPr>
                <w:rFonts w:ascii="Times New Roman" w:eastAsia="Times New Roman" w:hAnsi="Times New Roman" w:cs="Times New Roman"/>
                <w:sz w:val="20"/>
                <w:szCs w:val="20"/>
                <w:lang w:eastAsia="ru-RU"/>
              </w:rPr>
            </w:pPr>
          </w:p>
        </w:tc>
        <w:tc>
          <w:tcPr>
            <w:tcW w:w="106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B5D57" w:rsidRPr="005B5D57" w:rsidRDefault="005B5D57" w:rsidP="005B5D57">
            <w:pPr>
              <w:spacing w:after="0" w:line="240" w:lineRule="auto"/>
              <w:textAlignment w:val="baseline"/>
              <w:rPr>
                <w:rFonts w:ascii="Times New Roman" w:eastAsia="Times New Roman" w:hAnsi="Times New Roman" w:cs="Times New Roman"/>
                <w:color w:val="2D2D2D"/>
                <w:sz w:val="20"/>
                <w:szCs w:val="20"/>
                <w:lang w:eastAsia="ru-RU"/>
              </w:rPr>
            </w:pPr>
            <w:r w:rsidRPr="005B5D57">
              <w:rPr>
                <w:rFonts w:ascii="Times New Roman" w:eastAsia="Times New Roman" w:hAnsi="Times New Roman" w:cs="Times New Roman"/>
                <w:color w:val="2D2D2D"/>
                <w:sz w:val="20"/>
                <w:szCs w:val="20"/>
                <w:lang w:eastAsia="ru-RU"/>
              </w:rPr>
              <w:t>количество (шт.)</w:t>
            </w:r>
          </w:p>
        </w:tc>
        <w:tc>
          <w:tcPr>
            <w:tcW w:w="120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B5D57" w:rsidRPr="005B5D57" w:rsidRDefault="005B5D57" w:rsidP="005B5D57">
            <w:pPr>
              <w:spacing w:after="0" w:line="240" w:lineRule="auto"/>
              <w:textAlignment w:val="baseline"/>
              <w:rPr>
                <w:rFonts w:ascii="Times New Roman" w:eastAsia="Times New Roman" w:hAnsi="Times New Roman" w:cs="Times New Roman"/>
                <w:color w:val="2D2D2D"/>
                <w:sz w:val="20"/>
                <w:szCs w:val="20"/>
                <w:lang w:eastAsia="ru-RU"/>
              </w:rPr>
            </w:pPr>
            <w:r w:rsidRPr="005B5D57">
              <w:rPr>
                <w:rFonts w:ascii="Times New Roman" w:eastAsia="Times New Roman" w:hAnsi="Times New Roman" w:cs="Times New Roman"/>
                <w:color w:val="2D2D2D"/>
                <w:sz w:val="20"/>
                <w:szCs w:val="20"/>
                <w:lang w:eastAsia="ru-RU"/>
              </w:rPr>
              <w:t>общая протяженность (км)</w:t>
            </w:r>
          </w:p>
        </w:tc>
        <w:tc>
          <w:tcPr>
            <w:tcW w:w="1572"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5B5D57" w:rsidRPr="005B5D57" w:rsidRDefault="005B5D57" w:rsidP="005B5D57">
            <w:pPr>
              <w:spacing w:after="0" w:line="240" w:lineRule="auto"/>
              <w:rPr>
                <w:rFonts w:ascii="Times New Roman" w:eastAsia="Times New Roman" w:hAnsi="Times New Roman" w:cs="Times New Roman"/>
                <w:color w:val="2D2D2D"/>
                <w:sz w:val="20"/>
                <w:szCs w:val="20"/>
                <w:lang w:eastAsia="ru-RU"/>
              </w:rPr>
            </w:pPr>
          </w:p>
        </w:tc>
      </w:tr>
      <w:tr w:rsidR="005B5D57" w:rsidRPr="005B5D57" w:rsidTr="005B5D57">
        <w:tc>
          <w:tcPr>
            <w:tcW w:w="15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B5D57" w:rsidRPr="005B5D57" w:rsidRDefault="005B5D57" w:rsidP="005B5D57">
            <w:pPr>
              <w:spacing w:after="0" w:line="240" w:lineRule="auto"/>
              <w:ind w:left="-8" w:right="-6"/>
              <w:textAlignment w:val="baseline"/>
              <w:rPr>
                <w:rFonts w:ascii="Times New Roman" w:eastAsia="Times New Roman" w:hAnsi="Times New Roman" w:cs="Times New Roman"/>
                <w:color w:val="2D2D2D"/>
                <w:sz w:val="20"/>
                <w:szCs w:val="20"/>
                <w:lang w:eastAsia="ru-RU"/>
              </w:rPr>
            </w:pPr>
            <w:r w:rsidRPr="005B5D57">
              <w:rPr>
                <w:rFonts w:ascii="Times New Roman" w:eastAsia="Times New Roman" w:hAnsi="Times New Roman" w:cs="Times New Roman"/>
                <w:color w:val="2D2D2D"/>
                <w:sz w:val="20"/>
                <w:szCs w:val="20"/>
                <w:lang w:eastAsia="ru-RU"/>
              </w:rPr>
              <w:lastRenderedPageBreak/>
              <w:t xml:space="preserve">Р. </w:t>
            </w:r>
            <w:proofErr w:type="spellStart"/>
            <w:r w:rsidRPr="005B5D57">
              <w:rPr>
                <w:rFonts w:ascii="Times New Roman" w:eastAsia="Times New Roman" w:hAnsi="Times New Roman" w:cs="Times New Roman"/>
                <w:color w:val="2D2D2D"/>
                <w:sz w:val="20"/>
                <w:szCs w:val="20"/>
                <w:lang w:eastAsia="ru-RU"/>
              </w:rPr>
              <w:t>Кондузла</w:t>
            </w:r>
            <w:proofErr w:type="spellEnd"/>
          </w:p>
        </w:tc>
        <w:tc>
          <w:tcPr>
            <w:tcW w:w="15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B5D57" w:rsidRPr="005B5D57" w:rsidRDefault="005B5D57" w:rsidP="005B5D57">
            <w:pPr>
              <w:spacing w:after="0" w:line="240" w:lineRule="auto"/>
              <w:textAlignment w:val="baseline"/>
              <w:rPr>
                <w:rFonts w:ascii="Times New Roman" w:eastAsia="Times New Roman" w:hAnsi="Times New Roman" w:cs="Times New Roman"/>
                <w:color w:val="2D2D2D"/>
                <w:sz w:val="20"/>
                <w:szCs w:val="20"/>
                <w:lang w:eastAsia="ru-RU"/>
              </w:rPr>
            </w:pPr>
            <w:r w:rsidRPr="005B5D57">
              <w:rPr>
                <w:rFonts w:ascii="Times New Roman" w:eastAsia="Times New Roman" w:hAnsi="Times New Roman" w:cs="Times New Roman"/>
                <w:color w:val="2D2D2D"/>
                <w:sz w:val="20"/>
                <w:szCs w:val="20"/>
                <w:lang w:eastAsia="ru-RU"/>
              </w:rPr>
              <w:t>р. Боровка</w:t>
            </w:r>
          </w:p>
        </w:tc>
        <w:tc>
          <w:tcPr>
            <w:tcW w:w="11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B5D57" w:rsidRPr="005B5D57" w:rsidRDefault="005B5D57" w:rsidP="005B5D57">
            <w:pPr>
              <w:spacing w:after="0" w:line="240" w:lineRule="auto"/>
              <w:textAlignment w:val="baseline"/>
              <w:rPr>
                <w:rFonts w:ascii="Times New Roman" w:eastAsia="Times New Roman" w:hAnsi="Times New Roman" w:cs="Times New Roman"/>
                <w:color w:val="2D2D2D"/>
                <w:sz w:val="20"/>
                <w:szCs w:val="20"/>
                <w:lang w:eastAsia="ru-RU"/>
              </w:rPr>
            </w:pPr>
            <w:r w:rsidRPr="005B5D57">
              <w:rPr>
                <w:rFonts w:ascii="Times New Roman" w:eastAsia="Times New Roman" w:hAnsi="Times New Roman" w:cs="Times New Roman"/>
                <w:color w:val="2D2D2D"/>
                <w:sz w:val="20"/>
                <w:szCs w:val="20"/>
                <w:lang w:eastAsia="ru-RU"/>
              </w:rPr>
              <w:t>II</w:t>
            </w:r>
          </w:p>
        </w:tc>
        <w:tc>
          <w:tcPr>
            <w:tcW w:w="124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B5D57" w:rsidRPr="005B5D57" w:rsidRDefault="005B5D57" w:rsidP="005B5D57">
            <w:pPr>
              <w:spacing w:after="0" w:line="240" w:lineRule="auto"/>
              <w:textAlignment w:val="baseline"/>
              <w:rPr>
                <w:rFonts w:ascii="Times New Roman" w:eastAsia="Times New Roman" w:hAnsi="Times New Roman" w:cs="Times New Roman"/>
                <w:color w:val="2D2D2D"/>
                <w:sz w:val="20"/>
                <w:szCs w:val="20"/>
                <w:lang w:eastAsia="ru-RU"/>
              </w:rPr>
            </w:pPr>
            <w:r w:rsidRPr="005B5D57">
              <w:rPr>
                <w:rFonts w:ascii="Times New Roman" w:eastAsia="Times New Roman" w:hAnsi="Times New Roman" w:cs="Times New Roman"/>
                <w:color w:val="2D2D2D"/>
                <w:sz w:val="20"/>
                <w:szCs w:val="20"/>
                <w:lang w:eastAsia="ru-RU"/>
              </w:rPr>
              <w:t>34</w:t>
            </w:r>
          </w:p>
        </w:tc>
        <w:tc>
          <w:tcPr>
            <w:tcW w:w="106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B5D57" w:rsidRPr="005B5D57" w:rsidRDefault="005B5D57" w:rsidP="005B5D57">
            <w:pPr>
              <w:spacing w:after="0" w:line="240" w:lineRule="auto"/>
              <w:textAlignment w:val="baseline"/>
              <w:rPr>
                <w:rFonts w:ascii="Times New Roman" w:eastAsia="Times New Roman" w:hAnsi="Times New Roman" w:cs="Times New Roman"/>
                <w:color w:val="2D2D2D"/>
                <w:sz w:val="20"/>
                <w:szCs w:val="20"/>
                <w:lang w:eastAsia="ru-RU"/>
              </w:rPr>
            </w:pPr>
            <w:r w:rsidRPr="005B5D57">
              <w:rPr>
                <w:rFonts w:ascii="Times New Roman" w:eastAsia="Times New Roman" w:hAnsi="Times New Roman" w:cs="Times New Roman"/>
                <w:color w:val="2D2D2D"/>
                <w:sz w:val="20"/>
                <w:szCs w:val="20"/>
                <w:lang w:eastAsia="ru-RU"/>
              </w:rPr>
              <w:t>12</w:t>
            </w:r>
          </w:p>
        </w:tc>
        <w:tc>
          <w:tcPr>
            <w:tcW w:w="120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B5D57" w:rsidRPr="005B5D57" w:rsidRDefault="005B5D57" w:rsidP="005B5D57">
            <w:pPr>
              <w:spacing w:after="0" w:line="240" w:lineRule="auto"/>
              <w:textAlignment w:val="baseline"/>
              <w:rPr>
                <w:rFonts w:ascii="Times New Roman" w:eastAsia="Times New Roman" w:hAnsi="Times New Roman" w:cs="Times New Roman"/>
                <w:color w:val="2D2D2D"/>
                <w:sz w:val="20"/>
                <w:szCs w:val="20"/>
                <w:lang w:eastAsia="ru-RU"/>
              </w:rPr>
            </w:pPr>
            <w:r w:rsidRPr="005B5D57">
              <w:rPr>
                <w:rFonts w:ascii="Times New Roman" w:eastAsia="Times New Roman" w:hAnsi="Times New Roman" w:cs="Times New Roman"/>
                <w:color w:val="2D2D2D"/>
                <w:sz w:val="20"/>
                <w:szCs w:val="20"/>
                <w:lang w:eastAsia="ru-RU"/>
              </w:rPr>
              <w:t>32</w:t>
            </w:r>
          </w:p>
        </w:tc>
        <w:tc>
          <w:tcPr>
            <w:tcW w:w="157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B5D57" w:rsidRPr="005B5D57" w:rsidRDefault="005B5D57" w:rsidP="005B5D57">
            <w:pPr>
              <w:spacing w:after="0" w:line="240" w:lineRule="auto"/>
              <w:textAlignment w:val="baseline"/>
              <w:rPr>
                <w:rFonts w:ascii="Times New Roman" w:eastAsia="Times New Roman" w:hAnsi="Times New Roman" w:cs="Times New Roman"/>
                <w:color w:val="2D2D2D"/>
                <w:sz w:val="20"/>
                <w:szCs w:val="20"/>
                <w:lang w:eastAsia="ru-RU"/>
              </w:rPr>
            </w:pPr>
            <w:proofErr w:type="spellStart"/>
            <w:r w:rsidRPr="005B5D57">
              <w:rPr>
                <w:rFonts w:ascii="Times New Roman" w:eastAsia="Times New Roman" w:hAnsi="Times New Roman" w:cs="Times New Roman"/>
                <w:color w:val="2D2D2D"/>
                <w:sz w:val="20"/>
                <w:szCs w:val="20"/>
                <w:lang w:eastAsia="ru-RU"/>
              </w:rPr>
              <w:t>Грачевский</w:t>
            </w:r>
            <w:proofErr w:type="spellEnd"/>
            <w:r w:rsidRPr="005B5D57">
              <w:rPr>
                <w:rFonts w:ascii="Times New Roman" w:eastAsia="Times New Roman" w:hAnsi="Times New Roman" w:cs="Times New Roman"/>
                <w:color w:val="2D2D2D"/>
                <w:sz w:val="20"/>
                <w:szCs w:val="20"/>
                <w:lang w:eastAsia="ru-RU"/>
              </w:rPr>
              <w:t xml:space="preserve"> район, </w:t>
            </w:r>
            <w:proofErr w:type="spellStart"/>
            <w:r w:rsidRPr="005B5D57">
              <w:rPr>
                <w:rFonts w:ascii="Times New Roman" w:eastAsia="Times New Roman" w:hAnsi="Times New Roman" w:cs="Times New Roman"/>
                <w:color w:val="2D2D2D"/>
                <w:sz w:val="20"/>
                <w:szCs w:val="20"/>
                <w:lang w:eastAsia="ru-RU"/>
              </w:rPr>
              <w:t>Асекеевский</w:t>
            </w:r>
            <w:proofErr w:type="spellEnd"/>
            <w:r w:rsidRPr="005B5D57">
              <w:rPr>
                <w:rFonts w:ascii="Times New Roman" w:eastAsia="Times New Roman" w:hAnsi="Times New Roman" w:cs="Times New Roman"/>
                <w:color w:val="2D2D2D"/>
                <w:sz w:val="20"/>
                <w:szCs w:val="20"/>
                <w:lang w:eastAsia="ru-RU"/>
              </w:rPr>
              <w:t xml:space="preserve"> район, </w:t>
            </w:r>
            <w:proofErr w:type="spellStart"/>
            <w:r w:rsidRPr="005B5D57">
              <w:rPr>
                <w:rFonts w:ascii="Times New Roman" w:eastAsia="Times New Roman" w:hAnsi="Times New Roman" w:cs="Times New Roman"/>
                <w:color w:val="2D2D2D"/>
                <w:sz w:val="20"/>
                <w:szCs w:val="20"/>
                <w:lang w:eastAsia="ru-RU"/>
              </w:rPr>
              <w:t>Бузулукский</w:t>
            </w:r>
            <w:proofErr w:type="spellEnd"/>
            <w:r w:rsidRPr="005B5D57">
              <w:rPr>
                <w:rFonts w:ascii="Times New Roman" w:eastAsia="Times New Roman" w:hAnsi="Times New Roman" w:cs="Times New Roman"/>
                <w:color w:val="2D2D2D"/>
                <w:sz w:val="20"/>
                <w:szCs w:val="20"/>
                <w:lang w:eastAsia="ru-RU"/>
              </w:rPr>
              <w:t xml:space="preserve"> район</w:t>
            </w:r>
          </w:p>
        </w:tc>
      </w:tr>
      <w:tr w:rsidR="005B5D57" w:rsidRPr="005B5D57" w:rsidTr="005B5D57">
        <w:tc>
          <w:tcPr>
            <w:tcW w:w="15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B5D57" w:rsidRPr="005B5D57" w:rsidRDefault="005B5D57" w:rsidP="005B5D57">
            <w:pPr>
              <w:spacing w:after="0" w:line="240" w:lineRule="auto"/>
              <w:ind w:left="-8" w:right="-6"/>
              <w:textAlignment w:val="baseline"/>
              <w:rPr>
                <w:rFonts w:ascii="Times New Roman" w:eastAsia="Times New Roman" w:hAnsi="Times New Roman" w:cs="Times New Roman"/>
                <w:color w:val="2D2D2D"/>
                <w:sz w:val="20"/>
                <w:szCs w:val="20"/>
                <w:lang w:eastAsia="ru-RU"/>
              </w:rPr>
            </w:pPr>
            <w:proofErr w:type="spellStart"/>
            <w:r w:rsidRPr="005B5D57">
              <w:rPr>
                <w:rFonts w:ascii="Times New Roman" w:eastAsia="Times New Roman" w:hAnsi="Times New Roman" w:cs="Times New Roman"/>
                <w:color w:val="2D2D2D"/>
                <w:sz w:val="20"/>
                <w:szCs w:val="20"/>
                <w:lang w:eastAsia="ru-RU"/>
              </w:rPr>
              <w:t>Руч</w:t>
            </w:r>
            <w:proofErr w:type="spellEnd"/>
            <w:r w:rsidRPr="005B5D57">
              <w:rPr>
                <w:rFonts w:ascii="Times New Roman" w:eastAsia="Times New Roman" w:hAnsi="Times New Roman" w:cs="Times New Roman"/>
                <w:color w:val="2D2D2D"/>
                <w:sz w:val="20"/>
                <w:szCs w:val="20"/>
                <w:lang w:eastAsia="ru-RU"/>
              </w:rPr>
              <w:t xml:space="preserve">. </w:t>
            </w:r>
            <w:proofErr w:type="spellStart"/>
            <w:r w:rsidRPr="005B5D57">
              <w:rPr>
                <w:rFonts w:ascii="Times New Roman" w:eastAsia="Times New Roman" w:hAnsi="Times New Roman" w:cs="Times New Roman"/>
                <w:color w:val="2D2D2D"/>
                <w:sz w:val="20"/>
                <w:szCs w:val="20"/>
                <w:lang w:eastAsia="ru-RU"/>
              </w:rPr>
              <w:t>Осиновский</w:t>
            </w:r>
            <w:proofErr w:type="spellEnd"/>
          </w:p>
        </w:tc>
        <w:tc>
          <w:tcPr>
            <w:tcW w:w="15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B5D57" w:rsidRPr="005B5D57" w:rsidRDefault="005B5D57" w:rsidP="005B5D57">
            <w:pPr>
              <w:spacing w:after="0" w:line="240" w:lineRule="auto"/>
              <w:textAlignment w:val="baseline"/>
              <w:rPr>
                <w:rFonts w:ascii="Times New Roman" w:eastAsia="Times New Roman" w:hAnsi="Times New Roman" w:cs="Times New Roman"/>
                <w:color w:val="2D2D2D"/>
                <w:sz w:val="20"/>
                <w:szCs w:val="20"/>
                <w:lang w:eastAsia="ru-RU"/>
              </w:rPr>
            </w:pPr>
            <w:r w:rsidRPr="005B5D57">
              <w:rPr>
                <w:rFonts w:ascii="Times New Roman" w:eastAsia="Times New Roman" w:hAnsi="Times New Roman" w:cs="Times New Roman"/>
                <w:color w:val="2D2D2D"/>
                <w:sz w:val="20"/>
                <w:szCs w:val="20"/>
                <w:lang w:eastAsia="ru-RU"/>
              </w:rPr>
              <w:t xml:space="preserve">р. Малый </w:t>
            </w:r>
            <w:proofErr w:type="spellStart"/>
            <w:r w:rsidRPr="005B5D57">
              <w:rPr>
                <w:rFonts w:ascii="Times New Roman" w:eastAsia="Times New Roman" w:hAnsi="Times New Roman" w:cs="Times New Roman"/>
                <w:color w:val="2D2D2D"/>
                <w:sz w:val="20"/>
                <w:szCs w:val="20"/>
                <w:lang w:eastAsia="ru-RU"/>
              </w:rPr>
              <w:t>Кинель</w:t>
            </w:r>
            <w:proofErr w:type="spellEnd"/>
          </w:p>
        </w:tc>
        <w:tc>
          <w:tcPr>
            <w:tcW w:w="11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B5D57" w:rsidRPr="005B5D57" w:rsidRDefault="005B5D57" w:rsidP="005B5D57">
            <w:pPr>
              <w:spacing w:after="0" w:line="240" w:lineRule="auto"/>
              <w:textAlignment w:val="baseline"/>
              <w:rPr>
                <w:rFonts w:ascii="Times New Roman" w:eastAsia="Times New Roman" w:hAnsi="Times New Roman" w:cs="Times New Roman"/>
                <w:color w:val="2D2D2D"/>
                <w:sz w:val="20"/>
                <w:szCs w:val="20"/>
                <w:lang w:eastAsia="ru-RU"/>
              </w:rPr>
            </w:pPr>
            <w:r w:rsidRPr="005B5D57">
              <w:rPr>
                <w:rFonts w:ascii="Times New Roman" w:eastAsia="Times New Roman" w:hAnsi="Times New Roman" w:cs="Times New Roman"/>
                <w:color w:val="2D2D2D"/>
                <w:sz w:val="20"/>
                <w:szCs w:val="20"/>
                <w:lang w:eastAsia="ru-RU"/>
              </w:rPr>
              <w:t>III</w:t>
            </w:r>
          </w:p>
        </w:tc>
        <w:tc>
          <w:tcPr>
            <w:tcW w:w="124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B5D57" w:rsidRPr="005B5D57" w:rsidRDefault="005B5D57" w:rsidP="005B5D57">
            <w:pPr>
              <w:spacing w:after="0" w:line="240" w:lineRule="auto"/>
              <w:textAlignment w:val="baseline"/>
              <w:rPr>
                <w:rFonts w:ascii="Times New Roman" w:eastAsia="Times New Roman" w:hAnsi="Times New Roman" w:cs="Times New Roman"/>
                <w:color w:val="2D2D2D"/>
                <w:sz w:val="20"/>
                <w:szCs w:val="20"/>
                <w:lang w:eastAsia="ru-RU"/>
              </w:rPr>
            </w:pPr>
            <w:r w:rsidRPr="005B5D57">
              <w:rPr>
                <w:rFonts w:ascii="Times New Roman" w:eastAsia="Times New Roman" w:hAnsi="Times New Roman" w:cs="Times New Roman"/>
                <w:color w:val="2D2D2D"/>
                <w:sz w:val="20"/>
                <w:szCs w:val="20"/>
                <w:lang w:eastAsia="ru-RU"/>
              </w:rPr>
              <w:t>11</w:t>
            </w:r>
          </w:p>
        </w:tc>
        <w:tc>
          <w:tcPr>
            <w:tcW w:w="106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B5D57" w:rsidRPr="005B5D57" w:rsidRDefault="005B5D57" w:rsidP="005B5D57">
            <w:pPr>
              <w:spacing w:after="0" w:line="240" w:lineRule="auto"/>
              <w:textAlignment w:val="baseline"/>
              <w:rPr>
                <w:rFonts w:ascii="Times New Roman" w:eastAsia="Times New Roman" w:hAnsi="Times New Roman" w:cs="Times New Roman"/>
                <w:color w:val="2D2D2D"/>
                <w:sz w:val="20"/>
                <w:szCs w:val="20"/>
                <w:lang w:eastAsia="ru-RU"/>
              </w:rPr>
            </w:pPr>
            <w:r w:rsidRPr="005B5D57">
              <w:rPr>
                <w:rFonts w:ascii="Times New Roman" w:eastAsia="Times New Roman" w:hAnsi="Times New Roman" w:cs="Times New Roman"/>
                <w:color w:val="2D2D2D"/>
                <w:sz w:val="20"/>
                <w:szCs w:val="20"/>
                <w:lang w:eastAsia="ru-RU"/>
              </w:rPr>
              <w:t>-</w:t>
            </w:r>
          </w:p>
        </w:tc>
        <w:tc>
          <w:tcPr>
            <w:tcW w:w="120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B5D57" w:rsidRPr="005B5D57" w:rsidRDefault="005B5D57" w:rsidP="005B5D57">
            <w:pPr>
              <w:spacing w:after="0" w:line="240" w:lineRule="auto"/>
              <w:textAlignment w:val="baseline"/>
              <w:rPr>
                <w:rFonts w:ascii="Times New Roman" w:eastAsia="Times New Roman" w:hAnsi="Times New Roman" w:cs="Times New Roman"/>
                <w:color w:val="2D2D2D"/>
                <w:sz w:val="20"/>
                <w:szCs w:val="20"/>
                <w:lang w:eastAsia="ru-RU"/>
              </w:rPr>
            </w:pPr>
            <w:r w:rsidRPr="005B5D57">
              <w:rPr>
                <w:rFonts w:ascii="Times New Roman" w:eastAsia="Times New Roman" w:hAnsi="Times New Roman" w:cs="Times New Roman"/>
                <w:color w:val="2D2D2D"/>
                <w:sz w:val="20"/>
                <w:szCs w:val="20"/>
                <w:lang w:eastAsia="ru-RU"/>
              </w:rPr>
              <w:t>-</w:t>
            </w:r>
          </w:p>
        </w:tc>
        <w:tc>
          <w:tcPr>
            <w:tcW w:w="157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B5D57" w:rsidRPr="005B5D57" w:rsidRDefault="005B5D57" w:rsidP="005B5D57">
            <w:pPr>
              <w:spacing w:after="0" w:line="240" w:lineRule="auto"/>
              <w:textAlignment w:val="baseline"/>
              <w:rPr>
                <w:rFonts w:ascii="Times New Roman" w:eastAsia="Times New Roman" w:hAnsi="Times New Roman" w:cs="Times New Roman"/>
                <w:color w:val="2D2D2D"/>
                <w:sz w:val="20"/>
                <w:szCs w:val="20"/>
                <w:lang w:eastAsia="ru-RU"/>
              </w:rPr>
            </w:pPr>
            <w:proofErr w:type="spellStart"/>
            <w:r w:rsidRPr="005B5D57">
              <w:rPr>
                <w:rFonts w:ascii="Times New Roman" w:eastAsia="Times New Roman" w:hAnsi="Times New Roman" w:cs="Times New Roman"/>
                <w:color w:val="2D2D2D"/>
                <w:sz w:val="20"/>
                <w:szCs w:val="20"/>
                <w:lang w:eastAsia="ru-RU"/>
              </w:rPr>
              <w:t>Асекеевский</w:t>
            </w:r>
            <w:proofErr w:type="spellEnd"/>
            <w:r w:rsidRPr="005B5D57">
              <w:rPr>
                <w:rFonts w:ascii="Times New Roman" w:eastAsia="Times New Roman" w:hAnsi="Times New Roman" w:cs="Times New Roman"/>
                <w:color w:val="2D2D2D"/>
                <w:sz w:val="20"/>
                <w:szCs w:val="20"/>
                <w:lang w:eastAsia="ru-RU"/>
              </w:rPr>
              <w:t xml:space="preserve"> район</w:t>
            </w:r>
          </w:p>
        </w:tc>
      </w:tr>
      <w:tr w:rsidR="005B5D57" w:rsidRPr="005B5D57" w:rsidTr="005B5D57">
        <w:tc>
          <w:tcPr>
            <w:tcW w:w="15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B5D57" w:rsidRPr="005B5D57" w:rsidRDefault="005B5D57" w:rsidP="005B5D57">
            <w:pPr>
              <w:spacing w:after="0" w:line="240" w:lineRule="auto"/>
              <w:ind w:left="-8" w:right="-6"/>
              <w:textAlignment w:val="baseline"/>
              <w:rPr>
                <w:rFonts w:ascii="Times New Roman" w:eastAsia="Times New Roman" w:hAnsi="Times New Roman" w:cs="Times New Roman"/>
                <w:color w:val="2D2D2D"/>
                <w:sz w:val="20"/>
                <w:szCs w:val="20"/>
                <w:lang w:eastAsia="ru-RU"/>
              </w:rPr>
            </w:pPr>
            <w:proofErr w:type="spellStart"/>
            <w:r w:rsidRPr="005B5D57">
              <w:rPr>
                <w:rFonts w:ascii="Times New Roman" w:eastAsia="Times New Roman" w:hAnsi="Times New Roman" w:cs="Times New Roman"/>
                <w:color w:val="2D2D2D"/>
                <w:sz w:val="20"/>
                <w:szCs w:val="20"/>
                <w:lang w:eastAsia="ru-RU"/>
              </w:rPr>
              <w:t>Руч</w:t>
            </w:r>
            <w:proofErr w:type="spellEnd"/>
            <w:r w:rsidRPr="005B5D57">
              <w:rPr>
                <w:rFonts w:ascii="Times New Roman" w:eastAsia="Times New Roman" w:hAnsi="Times New Roman" w:cs="Times New Roman"/>
                <w:color w:val="2D2D2D"/>
                <w:sz w:val="20"/>
                <w:szCs w:val="20"/>
                <w:lang w:eastAsia="ru-RU"/>
              </w:rPr>
              <w:t>. Родниковский (</w:t>
            </w:r>
            <w:proofErr w:type="spellStart"/>
            <w:r w:rsidRPr="005B5D57">
              <w:rPr>
                <w:rFonts w:ascii="Times New Roman" w:eastAsia="Times New Roman" w:hAnsi="Times New Roman" w:cs="Times New Roman"/>
                <w:color w:val="2D2D2D"/>
                <w:sz w:val="20"/>
                <w:szCs w:val="20"/>
                <w:lang w:eastAsia="ru-RU"/>
              </w:rPr>
              <w:t>овр</w:t>
            </w:r>
            <w:proofErr w:type="spellEnd"/>
            <w:r w:rsidRPr="005B5D57">
              <w:rPr>
                <w:rFonts w:ascii="Times New Roman" w:eastAsia="Times New Roman" w:hAnsi="Times New Roman" w:cs="Times New Roman"/>
                <w:color w:val="2D2D2D"/>
                <w:sz w:val="20"/>
                <w:szCs w:val="20"/>
                <w:lang w:eastAsia="ru-RU"/>
              </w:rPr>
              <w:t>. Стрелка)</w:t>
            </w:r>
          </w:p>
        </w:tc>
        <w:tc>
          <w:tcPr>
            <w:tcW w:w="15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B5D57" w:rsidRPr="005B5D57" w:rsidRDefault="005B5D57" w:rsidP="005B5D57">
            <w:pPr>
              <w:spacing w:after="0" w:line="240" w:lineRule="auto"/>
              <w:textAlignment w:val="baseline"/>
              <w:rPr>
                <w:rFonts w:ascii="Times New Roman" w:eastAsia="Times New Roman" w:hAnsi="Times New Roman" w:cs="Times New Roman"/>
                <w:color w:val="2D2D2D"/>
                <w:sz w:val="20"/>
                <w:szCs w:val="20"/>
                <w:lang w:eastAsia="ru-RU"/>
              </w:rPr>
            </w:pPr>
            <w:r w:rsidRPr="005B5D57">
              <w:rPr>
                <w:rFonts w:ascii="Times New Roman" w:eastAsia="Times New Roman" w:hAnsi="Times New Roman" w:cs="Times New Roman"/>
                <w:color w:val="2D2D2D"/>
                <w:sz w:val="20"/>
                <w:szCs w:val="20"/>
                <w:lang w:eastAsia="ru-RU"/>
              </w:rPr>
              <w:t xml:space="preserve">р. Малый </w:t>
            </w:r>
            <w:proofErr w:type="spellStart"/>
            <w:r w:rsidRPr="005B5D57">
              <w:rPr>
                <w:rFonts w:ascii="Times New Roman" w:eastAsia="Times New Roman" w:hAnsi="Times New Roman" w:cs="Times New Roman"/>
                <w:color w:val="2D2D2D"/>
                <w:sz w:val="20"/>
                <w:szCs w:val="20"/>
                <w:lang w:eastAsia="ru-RU"/>
              </w:rPr>
              <w:t>Кинель</w:t>
            </w:r>
            <w:proofErr w:type="spellEnd"/>
          </w:p>
        </w:tc>
        <w:tc>
          <w:tcPr>
            <w:tcW w:w="11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B5D57" w:rsidRPr="005B5D57" w:rsidRDefault="005B5D57" w:rsidP="005B5D57">
            <w:pPr>
              <w:spacing w:after="0" w:line="240" w:lineRule="auto"/>
              <w:textAlignment w:val="baseline"/>
              <w:rPr>
                <w:rFonts w:ascii="Times New Roman" w:eastAsia="Times New Roman" w:hAnsi="Times New Roman" w:cs="Times New Roman"/>
                <w:color w:val="2D2D2D"/>
                <w:sz w:val="20"/>
                <w:szCs w:val="20"/>
                <w:lang w:eastAsia="ru-RU"/>
              </w:rPr>
            </w:pPr>
            <w:r w:rsidRPr="005B5D57">
              <w:rPr>
                <w:rFonts w:ascii="Times New Roman" w:eastAsia="Times New Roman" w:hAnsi="Times New Roman" w:cs="Times New Roman"/>
                <w:color w:val="2D2D2D"/>
                <w:sz w:val="20"/>
                <w:szCs w:val="20"/>
                <w:lang w:eastAsia="ru-RU"/>
              </w:rPr>
              <w:t>III</w:t>
            </w:r>
          </w:p>
        </w:tc>
        <w:tc>
          <w:tcPr>
            <w:tcW w:w="124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B5D57" w:rsidRPr="005B5D57" w:rsidRDefault="005B5D57" w:rsidP="005B5D57">
            <w:pPr>
              <w:spacing w:after="0" w:line="240" w:lineRule="auto"/>
              <w:textAlignment w:val="baseline"/>
              <w:rPr>
                <w:rFonts w:ascii="Times New Roman" w:eastAsia="Times New Roman" w:hAnsi="Times New Roman" w:cs="Times New Roman"/>
                <w:color w:val="2D2D2D"/>
                <w:sz w:val="20"/>
                <w:szCs w:val="20"/>
                <w:lang w:eastAsia="ru-RU"/>
              </w:rPr>
            </w:pPr>
            <w:r w:rsidRPr="005B5D57">
              <w:rPr>
                <w:rFonts w:ascii="Times New Roman" w:eastAsia="Times New Roman" w:hAnsi="Times New Roman" w:cs="Times New Roman"/>
                <w:color w:val="2D2D2D"/>
                <w:sz w:val="20"/>
                <w:szCs w:val="20"/>
                <w:lang w:eastAsia="ru-RU"/>
              </w:rPr>
              <w:t>11</w:t>
            </w:r>
          </w:p>
        </w:tc>
        <w:tc>
          <w:tcPr>
            <w:tcW w:w="106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B5D57" w:rsidRPr="005B5D57" w:rsidRDefault="005B5D57" w:rsidP="005B5D57">
            <w:pPr>
              <w:spacing w:after="0" w:line="240" w:lineRule="auto"/>
              <w:textAlignment w:val="baseline"/>
              <w:rPr>
                <w:rFonts w:ascii="Times New Roman" w:eastAsia="Times New Roman" w:hAnsi="Times New Roman" w:cs="Times New Roman"/>
                <w:color w:val="2D2D2D"/>
                <w:sz w:val="20"/>
                <w:szCs w:val="20"/>
                <w:lang w:eastAsia="ru-RU"/>
              </w:rPr>
            </w:pPr>
            <w:r w:rsidRPr="005B5D57">
              <w:rPr>
                <w:rFonts w:ascii="Times New Roman" w:eastAsia="Times New Roman" w:hAnsi="Times New Roman" w:cs="Times New Roman"/>
                <w:color w:val="2D2D2D"/>
                <w:sz w:val="20"/>
                <w:szCs w:val="20"/>
                <w:lang w:eastAsia="ru-RU"/>
              </w:rPr>
              <w:t>2</w:t>
            </w:r>
          </w:p>
        </w:tc>
        <w:tc>
          <w:tcPr>
            <w:tcW w:w="120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B5D57" w:rsidRPr="005B5D57" w:rsidRDefault="005B5D57" w:rsidP="005B5D57">
            <w:pPr>
              <w:spacing w:after="0" w:line="240" w:lineRule="auto"/>
              <w:textAlignment w:val="baseline"/>
              <w:rPr>
                <w:rFonts w:ascii="Times New Roman" w:eastAsia="Times New Roman" w:hAnsi="Times New Roman" w:cs="Times New Roman"/>
                <w:color w:val="2D2D2D"/>
                <w:sz w:val="20"/>
                <w:szCs w:val="20"/>
                <w:lang w:eastAsia="ru-RU"/>
              </w:rPr>
            </w:pPr>
            <w:r w:rsidRPr="005B5D57">
              <w:rPr>
                <w:rFonts w:ascii="Times New Roman" w:eastAsia="Times New Roman" w:hAnsi="Times New Roman" w:cs="Times New Roman"/>
                <w:color w:val="2D2D2D"/>
                <w:sz w:val="20"/>
                <w:szCs w:val="20"/>
                <w:lang w:eastAsia="ru-RU"/>
              </w:rPr>
              <w:t>5</w:t>
            </w:r>
          </w:p>
        </w:tc>
        <w:tc>
          <w:tcPr>
            <w:tcW w:w="157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B5D57" w:rsidRPr="005B5D57" w:rsidRDefault="005B5D57" w:rsidP="005B5D57">
            <w:pPr>
              <w:spacing w:after="0" w:line="240" w:lineRule="auto"/>
              <w:textAlignment w:val="baseline"/>
              <w:rPr>
                <w:rFonts w:ascii="Times New Roman" w:eastAsia="Times New Roman" w:hAnsi="Times New Roman" w:cs="Times New Roman"/>
                <w:color w:val="2D2D2D"/>
                <w:sz w:val="20"/>
                <w:szCs w:val="20"/>
                <w:lang w:eastAsia="ru-RU"/>
              </w:rPr>
            </w:pPr>
            <w:proofErr w:type="spellStart"/>
            <w:r w:rsidRPr="005B5D57">
              <w:rPr>
                <w:rFonts w:ascii="Times New Roman" w:eastAsia="Times New Roman" w:hAnsi="Times New Roman" w:cs="Times New Roman"/>
                <w:color w:val="2D2D2D"/>
                <w:sz w:val="20"/>
                <w:szCs w:val="20"/>
                <w:lang w:eastAsia="ru-RU"/>
              </w:rPr>
              <w:t>Асекеевский</w:t>
            </w:r>
            <w:proofErr w:type="spellEnd"/>
            <w:r w:rsidRPr="005B5D57">
              <w:rPr>
                <w:rFonts w:ascii="Times New Roman" w:eastAsia="Times New Roman" w:hAnsi="Times New Roman" w:cs="Times New Roman"/>
                <w:color w:val="2D2D2D"/>
                <w:sz w:val="20"/>
                <w:szCs w:val="20"/>
                <w:lang w:eastAsia="ru-RU"/>
              </w:rPr>
              <w:t xml:space="preserve"> район</w:t>
            </w:r>
          </w:p>
        </w:tc>
      </w:tr>
      <w:tr w:rsidR="005B5D57" w:rsidRPr="005B5D57" w:rsidTr="005B5D57">
        <w:tc>
          <w:tcPr>
            <w:tcW w:w="15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B5D57" w:rsidRPr="005B5D57" w:rsidRDefault="005B5D57" w:rsidP="005B5D57">
            <w:pPr>
              <w:spacing w:after="0" w:line="240" w:lineRule="auto"/>
              <w:ind w:left="-8" w:right="-6"/>
              <w:textAlignment w:val="baseline"/>
              <w:rPr>
                <w:rFonts w:ascii="Times New Roman" w:eastAsia="Times New Roman" w:hAnsi="Times New Roman" w:cs="Times New Roman"/>
                <w:color w:val="2D2D2D"/>
                <w:sz w:val="20"/>
                <w:szCs w:val="20"/>
                <w:lang w:eastAsia="ru-RU"/>
              </w:rPr>
            </w:pPr>
            <w:r w:rsidRPr="005B5D57">
              <w:rPr>
                <w:rFonts w:ascii="Times New Roman" w:eastAsia="Times New Roman" w:hAnsi="Times New Roman" w:cs="Times New Roman"/>
                <w:color w:val="2D2D2D"/>
                <w:sz w:val="20"/>
                <w:szCs w:val="20"/>
                <w:lang w:eastAsia="ru-RU"/>
              </w:rPr>
              <w:t>Р. Барская</w:t>
            </w:r>
          </w:p>
        </w:tc>
        <w:tc>
          <w:tcPr>
            <w:tcW w:w="15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B5D57" w:rsidRPr="005B5D57" w:rsidRDefault="005B5D57" w:rsidP="005B5D57">
            <w:pPr>
              <w:spacing w:after="0" w:line="240" w:lineRule="auto"/>
              <w:textAlignment w:val="baseline"/>
              <w:rPr>
                <w:rFonts w:ascii="Times New Roman" w:eastAsia="Times New Roman" w:hAnsi="Times New Roman" w:cs="Times New Roman"/>
                <w:color w:val="2D2D2D"/>
                <w:sz w:val="20"/>
                <w:szCs w:val="20"/>
                <w:lang w:eastAsia="ru-RU"/>
              </w:rPr>
            </w:pPr>
            <w:r w:rsidRPr="005B5D57">
              <w:rPr>
                <w:rFonts w:ascii="Times New Roman" w:eastAsia="Times New Roman" w:hAnsi="Times New Roman" w:cs="Times New Roman"/>
                <w:color w:val="2D2D2D"/>
                <w:sz w:val="20"/>
                <w:szCs w:val="20"/>
                <w:lang w:eastAsia="ru-RU"/>
              </w:rPr>
              <w:t xml:space="preserve">р. Малый </w:t>
            </w:r>
            <w:proofErr w:type="spellStart"/>
            <w:r w:rsidRPr="005B5D57">
              <w:rPr>
                <w:rFonts w:ascii="Times New Roman" w:eastAsia="Times New Roman" w:hAnsi="Times New Roman" w:cs="Times New Roman"/>
                <w:color w:val="2D2D2D"/>
                <w:sz w:val="20"/>
                <w:szCs w:val="20"/>
                <w:lang w:eastAsia="ru-RU"/>
              </w:rPr>
              <w:t>Кинель</w:t>
            </w:r>
            <w:proofErr w:type="spellEnd"/>
          </w:p>
        </w:tc>
        <w:tc>
          <w:tcPr>
            <w:tcW w:w="11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B5D57" w:rsidRPr="005B5D57" w:rsidRDefault="005B5D57" w:rsidP="005B5D57">
            <w:pPr>
              <w:spacing w:after="0" w:line="240" w:lineRule="auto"/>
              <w:textAlignment w:val="baseline"/>
              <w:rPr>
                <w:rFonts w:ascii="Times New Roman" w:eastAsia="Times New Roman" w:hAnsi="Times New Roman" w:cs="Times New Roman"/>
                <w:color w:val="2D2D2D"/>
                <w:sz w:val="20"/>
                <w:szCs w:val="20"/>
                <w:lang w:eastAsia="ru-RU"/>
              </w:rPr>
            </w:pPr>
            <w:r w:rsidRPr="005B5D57">
              <w:rPr>
                <w:rFonts w:ascii="Times New Roman" w:eastAsia="Times New Roman" w:hAnsi="Times New Roman" w:cs="Times New Roman"/>
                <w:color w:val="2D2D2D"/>
                <w:sz w:val="20"/>
                <w:szCs w:val="20"/>
                <w:lang w:eastAsia="ru-RU"/>
              </w:rPr>
              <w:t>III</w:t>
            </w:r>
          </w:p>
        </w:tc>
        <w:tc>
          <w:tcPr>
            <w:tcW w:w="124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B5D57" w:rsidRPr="005B5D57" w:rsidRDefault="005B5D57" w:rsidP="005B5D57">
            <w:pPr>
              <w:spacing w:after="0" w:line="240" w:lineRule="auto"/>
              <w:textAlignment w:val="baseline"/>
              <w:rPr>
                <w:rFonts w:ascii="Times New Roman" w:eastAsia="Times New Roman" w:hAnsi="Times New Roman" w:cs="Times New Roman"/>
                <w:color w:val="2D2D2D"/>
                <w:sz w:val="20"/>
                <w:szCs w:val="20"/>
                <w:lang w:eastAsia="ru-RU"/>
              </w:rPr>
            </w:pPr>
            <w:r w:rsidRPr="005B5D57">
              <w:rPr>
                <w:rFonts w:ascii="Times New Roman" w:eastAsia="Times New Roman" w:hAnsi="Times New Roman" w:cs="Times New Roman"/>
                <w:color w:val="2D2D2D"/>
                <w:sz w:val="20"/>
                <w:szCs w:val="20"/>
                <w:lang w:eastAsia="ru-RU"/>
              </w:rPr>
              <w:t>14</w:t>
            </w:r>
          </w:p>
        </w:tc>
        <w:tc>
          <w:tcPr>
            <w:tcW w:w="106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B5D57" w:rsidRPr="005B5D57" w:rsidRDefault="005B5D57" w:rsidP="005B5D57">
            <w:pPr>
              <w:spacing w:after="0" w:line="240" w:lineRule="auto"/>
              <w:textAlignment w:val="baseline"/>
              <w:rPr>
                <w:rFonts w:ascii="Times New Roman" w:eastAsia="Times New Roman" w:hAnsi="Times New Roman" w:cs="Times New Roman"/>
                <w:color w:val="2D2D2D"/>
                <w:sz w:val="20"/>
                <w:szCs w:val="20"/>
                <w:lang w:eastAsia="ru-RU"/>
              </w:rPr>
            </w:pPr>
            <w:r w:rsidRPr="005B5D57">
              <w:rPr>
                <w:rFonts w:ascii="Times New Roman" w:eastAsia="Times New Roman" w:hAnsi="Times New Roman" w:cs="Times New Roman"/>
                <w:color w:val="2D2D2D"/>
                <w:sz w:val="20"/>
                <w:szCs w:val="20"/>
                <w:lang w:eastAsia="ru-RU"/>
              </w:rPr>
              <w:t>5</w:t>
            </w:r>
          </w:p>
        </w:tc>
        <w:tc>
          <w:tcPr>
            <w:tcW w:w="120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B5D57" w:rsidRPr="005B5D57" w:rsidRDefault="005B5D57" w:rsidP="005B5D57">
            <w:pPr>
              <w:spacing w:after="0" w:line="240" w:lineRule="auto"/>
              <w:textAlignment w:val="baseline"/>
              <w:rPr>
                <w:rFonts w:ascii="Times New Roman" w:eastAsia="Times New Roman" w:hAnsi="Times New Roman" w:cs="Times New Roman"/>
                <w:color w:val="2D2D2D"/>
                <w:sz w:val="20"/>
                <w:szCs w:val="20"/>
                <w:lang w:eastAsia="ru-RU"/>
              </w:rPr>
            </w:pPr>
            <w:r w:rsidRPr="005B5D57">
              <w:rPr>
                <w:rFonts w:ascii="Times New Roman" w:eastAsia="Times New Roman" w:hAnsi="Times New Roman" w:cs="Times New Roman"/>
                <w:color w:val="2D2D2D"/>
                <w:sz w:val="20"/>
                <w:szCs w:val="20"/>
                <w:lang w:eastAsia="ru-RU"/>
              </w:rPr>
              <w:t>13</w:t>
            </w:r>
          </w:p>
        </w:tc>
        <w:tc>
          <w:tcPr>
            <w:tcW w:w="157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B5D57" w:rsidRPr="005B5D57" w:rsidRDefault="005B5D57" w:rsidP="005B5D57">
            <w:pPr>
              <w:spacing w:after="0" w:line="240" w:lineRule="auto"/>
              <w:textAlignment w:val="baseline"/>
              <w:rPr>
                <w:rFonts w:ascii="Times New Roman" w:eastAsia="Times New Roman" w:hAnsi="Times New Roman" w:cs="Times New Roman"/>
                <w:color w:val="2D2D2D"/>
                <w:sz w:val="20"/>
                <w:szCs w:val="20"/>
                <w:lang w:eastAsia="ru-RU"/>
              </w:rPr>
            </w:pPr>
            <w:proofErr w:type="spellStart"/>
            <w:r w:rsidRPr="005B5D57">
              <w:rPr>
                <w:rFonts w:ascii="Times New Roman" w:eastAsia="Times New Roman" w:hAnsi="Times New Roman" w:cs="Times New Roman"/>
                <w:color w:val="2D2D2D"/>
                <w:sz w:val="20"/>
                <w:szCs w:val="20"/>
                <w:lang w:eastAsia="ru-RU"/>
              </w:rPr>
              <w:t>Асекеевский</w:t>
            </w:r>
            <w:proofErr w:type="spellEnd"/>
            <w:r w:rsidRPr="005B5D57">
              <w:rPr>
                <w:rFonts w:ascii="Times New Roman" w:eastAsia="Times New Roman" w:hAnsi="Times New Roman" w:cs="Times New Roman"/>
                <w:color w:val="2D2D2D"/>
                <w:sz w:val="20"/>
                <w:szCs w:val="20"/>
                <w:lang w:eastAsia="ru-RU"/>
              </w:rPr>
              <w:t xml:space="preserve"> район</w:t>
            </w:r>
          </w:p>
        </w:tc>
      </w:tr>
      <w:tr w:rsidR="005B5D57" w:rsidRPr="005B5D57" w:rsidTr="005B5D57">
        <w:tc>
          <w:tcPr>
            <w:tcW w:w="15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B5D57" w:rsidRPr="005B5D57" w:rsidRDefault="005B5D57" w:rsidP="005B5D57">
            <w:pPr>
              <w:spacing w:after="0" w:line="240" w:lineRule="auto"/>
              <w:ind w:left="-8" w:right="-6"/>
              <w:textAlignment w:val="baseline"/>
              <w:rPr>
                <w:rFonts w:ascii="Times New Roman" w:eastAsia="Times New Roman" w:hAnsi="Times New Roman" w:cs="Times New Roman"/>
                <w:color w:val="2D2D2D"/>
                <w:sz w:val="20"/>
                <w:szCs w:val="20"/>
                <w:lang w:eastAsia="ru-RU"/>
              </w:rPr>
            </w:pPr>
            <w:r w:rsidRPr="005B5D57">
              <w:rPr>
                <w:rFonts w:ascii="Times New Roman" w:eastAsia="Times New Roman" w:hAnsi="Times New Roman" w:cs="Times New Roman"/>
                <w:color w:val="2D2D2D"/>
                <w:sz w:val="20"/>
                <w:szCs w:val="20"/>
                <w:lang w:eastAsia="ru-RU"/>
              </w:rPr>
              <w:t>Р. Солянка</w:t>
            </w:r>
          </w:p>
        </w:tc>
        <w:tc>
          <w:tcPr>
            <w:tcW w:w="15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B5D57" w:rsidRPr="005B5D57" w:rsidRDefault="005B5D57" w:rsidP="005B5D57">
            <w:pPr>
              <w:spacing w:after="0" w:line="240" w:lineRule="auto"/>
              <w:textAlignment w:val="baseline"/>
              <w:rPr>
                <w:rFonts w:ascii="Times New Roman" w:eastAsia="Times New Roman" w:hAnsi="Times New Roman" w:cs="Times New Roman"/>
                <w:color w:val="2D2D2D"/>
                <w:sz w:val="20"/>
                <w:szCs w:val="20"/>
                <w:lang w:eastAsia="ru-RU"/>
              </w:rPr>
            </w:pPr>
            <w:r w:rsidRPr="005B5D57">
              <w:rPr>
                <w:rFonts w:ascii="Times New Roman" w:eastAsia="Times New Roman" w:hAnsi="Times New Roman" w:cs="Times New Roman"/>
                <w:color w:val="2D2D2D"/>
                <w:sz w:val="20"/>
                <w:szCs w:val="20"/>
                <w:lang w:eastAsia="ru-RU"/>
              </w:rPr>
              <w:t xml:space="preserve">р. Малый </w:t>
            </w:r>
            <w:proofErr w:type="spellStart"/>
            <w:r w:rsidRPr="005B5D57">
              <w:rPr>
                <w:rFonts w:ascii="Times New Roman" w:eastAsia="Times New Roman" w:hAnsi="Times New Roman" w:cs="Times New Roman"/>
                <w:color w:val="2D2D2D"/>
                <w:sz w:val="20"/>
                <w:szCs w:val="20"/>
                <w:lang w:eastAsia="ru-RU"/>
              </w:rPr>
              <w:t>Кинель</w:t>
            </w:r>
            <w:proofErr w:type="spellEnd"/>
          </w:p>
        </w:tc>
        <w:tc>
          <w:tcPr>
            <w:tcW w:w="11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B5D57" w:rsidRPr="005B5D57" w:rsidRDefault="005B5D57" w:rsidP="005B5D57">
            <w:pPr>
              <w:spacing w:after="0" w:line="240" w:lineRule="auto"/>
              <w:textAlignment w:val="baseline"/>
              <w:rPr>
                <w:rFonts w:ascii="Times New Roman" w:eastAsia="Times New Roman" w:hAnsi="Times New Roman" w:cs="Times New Roman"/>
                <w:color w:val="2D2D2D"/>
                <w:sz w:val="20"/>
                <w:szCs w:val="20"/>
                <w:lang w:eastAsia="ru-RU"/>
              </w:rPr>
            </w:pPr>
            <w:r w:rsidRPr="005B5D57">
              <w:rPr>
                <w:rFonts w:ascii="Times New Roman" w:eastAsia="Times New Roman" w:hAnsi="Times New Roman" w:cs="Times New Roman"/>
                <w:color w:val="2D2D2D"/>
                <w:sz w:val="20"/>
                <w:szCs w:val="20"/>
                <w:lang w:eastAsia="ru-RU"/>
              </w:rPr>
              <w:t>III</w:t>
            </w:r>
          </w:p>
        </w:tc>
        <w:tc>
          <w:tcPr>
            <w:tcW w:w="124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B5D57" w:rsidRPr="005B5D57" w:rsidRDefault="005B5D57" w:rsidP="005B5D57">
            <w:pPr>
              <w:spacing w:after="0" w:line="240" w:lineRule="auto"/>
              <w:textAlignment w:val="baseline"/>
              <w:rPr>
                <w:rFonts w:ascii="Times New Roman" w:eastAsia="Times New Roman" w:hAnsi="Times New Roman" w:cs="Times New Roman"/>
                <w:color w:val="2D2D2D"/>
                <w:sz w:val="20"/>
                <w:szCs w:val="20"/>
                <w:lang w:eastAsia="ru-RU"/>
              </w:rPr>
            </w:pPr>
            <w:r w:rsidRPr="005B5D57">
              <w:rPr>
                <w:rFonts w:ascii="Times New Roman" w:eastAsia="Times New Roman" w:hAnsi="Times New Roman" w:cs="Times New Roman"/>
                <w:color w:val="2D2D2D"/>
                <w:sz w:val="20"/>
                <w:szCs w:val="20"/>
                <w:lang w:eastAsia="ru-RU"/>
              </w:rPr>
              <w:t>15</w:t>
            </w:r>
          </w:p>
        </w:tc>
        <w:tc>
          <w:tcPr>
            <w:tcW w:w="106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B5D57" w:rsidRPr="005B5D57" w:rsidRDefault="005B5D57" w:rsidP="005B5D57">
            <w:pPr>
              <w:spacing w:after="0" w:line="240" w:lineRule="auto"/>
              <w:textAlignment w:val="baseline"/>
              <w:rPr>
                <w:rFonts w:ascii="Times New Roman" w:eastAsia="Times New Roman" w:hAnsi="Times New Roman" w:cs="Times New Roman"/>
                <w:color w:val="2D2D2D"/>
                <w:sz w:val="20"/>
                <w:szCs w:val="20"/>
                <w:lang w:eastAsia="ru-RU"/>
              </w:rPr>
            </w:pPr>
            <w:r w:rsidRPr="005B5D57">
              <w:rPr>
                <w:rFonts w:ascii="Times New Roman" w:eastAsia="Times New Roman" w:hAnsi="Times New Roman" w:cs="Times New Roman"/>
                <w:color w:val="2D2D2D"/>
                <w:sz w:val="20"/>
                <w:szCs w:val="20"/>
                <w:lang w:eastAsia="ru-RU"/>
              </w:rPr>
              <w:t>3</w:t>
            </w:r>
          </w:p>
        </w:tc>
        <w:tc>
          <w:tcPr>
            <w:tcW w:w="120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B5D57" w:rsidRPr="005B5D57" w:rsidRDefault="005B5D57" w:rsidP="005B5D57">
            <w:pPr>
              <w:spacing w:after="0" w:line="240" w:lineRule="auto"/>
              <w:textAlignment w:val="baseline"/>
              <w:rPr>
                <w:rFonts w:ascii="Times New Roman" w:eastAsia="Times New Roman" w:hAnsi="Times New Roman" w:cs="Times New Roman"/>
                <w:color w:val="2D2D2D"/>
                <w:sz w:val="20"/>
                <w:szCs w:val="20"/>
                <w:lang w:eastAsia="ru-RU"/>
              </w:rPr>
            </w:pPr>
            <w:r w:rsidRPr="005B5D57">
              <w:rPr>
                <w:rFonts w:ascii="Times New Roman" w:eastAsia="Times New Roman" w:hAnsi="Times New Roman" w:cs="Times New Roman"/>
                <w:color w:val="2D2D2D"/>
                <w:sz w:val="20"/>
                <w:szCs w:val="20"/>
                <w:lang w:eastAsia="ru-RU"/>
              </w:rPr>
              <w:t>4</w:t>
            </w:r>
          </w:p>
        </w:tc>
        <w:tc>
          <w:tcPr>
            <w:tcW w:w="157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B5D57" w:rsidRPr="005B5D57" w:rsidRDefault="005B5D57" w:rsidP="005B5D57">
            <w:pPr>
              <w:spacing w:after="0" w:line="240" w:lineRule="auto"/>
              <w:textAlignment w:val="baseline"/>
              <w:rPr>
                <w:rFonts w:ascii="Times New Roman" w:eastAsia="Times New Roman" w:hAnsi="Times New Roman" w:cs="Times New Roman"/>
                <w:color w:val="2D2D2D"/>
                <w:sz w:val="20"/>
                <w:szCs w:val="20"/>
                <w:lang w:eastAsia="ru-RU"/>
              </w:rPr>
            </w:pPr>
            <w:proofErr w:type="spellStart"/>
            <w:r w:rsidRPr="005B5D57">
              <w:rPr>
                <w:rFonts w:ascii="Times New Roman" w:eastAsia="Times New Roman" w:hAnsi="Times New Roman" w:cs="Times New Roman"/>
                <w:color w:val="2D2D2D"/>
                <w:sz w:val="20"/>
                <w:szCs w:val="20"/>
                <w:lang w:eastAsia="ru-RU"/>
              </w:rPr>
              <w:t>Асекеевский</w:t>
            </w:r>
            <w:proofErr w:type="spellEnd"/>
            <w:r w:rsidRPr="005B5D57">
              <w:rPr>
                <w:rFonts w:ascii="Times New Roman" w:eastAsia="Times New Roman" w:hAnsi="Times New Roman" w:cs="Times New Roman"/>
                <w:color w:val="2D2D2D"/>
                <w:sz w:val="20"/>
                <w:szCs w:val="20"/>
                <w:lang w:eastAsia="ru-RU"/>
              </w:rPr>
              <w:t xml:space="preserve"> район</w:t>
            </w:r>
          </w:p>
        </w:tc>
      </w:tr>
      <w:tr w:rsidR="005B5D57" w:rsidRPr="005B5D57" w:rsidTr="005B5D57">
        <w:trPr>
          <w:gridAfter w:val="1"/>
          <w:wAfter w:w="285" w:type="dxa"/>
          <w:trHeight w:val="15"/>
        </w:trPr>
        <w:tc>
          <w:tcPr>
            <w:tcW w:w="1571" w:type="dxa"/>
            <w:hideMark/>
          </w:tcPr>
          <w:p w:rsidR="005B5D57" w:rsidRPr="005B5D57" w:rsidRDefault="005B5D57" w:rsidP="005B5D57">
            <w:pPr>
              <w:spacing w:after="0" w:line="240" w:lineRule="auto"/>
              <w:ind w:left="-8" w:right="-6"/>
              <w:rPr>
                <w:rFonts w:ascii="Times New Roman" w:eastAsia="Times New Roman" w:hAnsi="Times New Roman" w:cs="Times New Roman"/>
                <w:sz w:val="20"/>
                <w:szCs w:val="20"/>
                <w:lang w:eastAsia="ru-RU"/>
              </w:rPr>
            </w:pPr>
          </w:p>
        </w:tc>
        <w:tc>
          <w:tcPr>
            <w:tcW w:w="1572" w:type="dxa"/>
            <w:hideMark/>
          </w:tcPr>
          <w:p w:rsidR="005B5D57" w:rsidRPr="005B5D57" w:rsidRDefault="005B5D57" w:rsidP="005B5D57">
            <w:pPr>
              <w:spacing w:after="0" w:line="240" w:lineRule="auto"/>
              <w:rPr>
                <w:rFonts w:ascii="Times New Roman" w:eastAsia="Times New Roman" w:hAnsi="Times New Roman" w:cs="Times New Roman"/>
                <w:sz w:val="20"/>
                <w:szCs w:val="20"/>
                <w:lang w:eastAsia="ru-RU"/>
              </w:rPr>
            </w:pPr>
          </w:p>
        </w:tc>
        <w:tc>
          <w:tcPr>
            <w:tcW w:w="1118" w:type="dxa"/>
            <w:hideMark/>
          </w:tcPr>
          <w:p w:rsidR="005B5D57" w:rsidRPr="005B5D57" w:rsidRDefault="005B5D57" w:rsidP="005B5D57">
            <w:pPr>
              <w:spacing w:after="0" w:line="240" w:lineRule="auto"/>
              <w:rPr>
                <w:rFonts w:ascii="Times New Roman" w:eastAsia="Times New Roman" w:hAnsi="Times New Roman" w:cs="Times New Roman"/>
                <w:sz w:val="20"/>
                <w:szCs w:val="20"/>
                <w:lang w:eastAsia="ru-RU"/>
              </w:rPr>
            </w:pPr>
          </w:p>
        </w:tc>
        <w:tc>
          <w:tcPr>
            <w:tcW w:w="846" w:type="dxa"/>
            <w:hideMark/>
          </w:tcPr>
          <w:p w:rsidR="005B5D57" w:rsidRPr="005B5D57" w:rsidRDefault="005B5D57" w:rsidP="005B5D57">
            <w:pPr>
              <w:spacing w:after="0" w:line="240" w:lineRule="auto"/>
              <w:rPr>
                <w:rFonts w:ascii="Times New Roman" w:eastAsia="Times New Roman" w:hAnsi="Times New Roman" w:cs="Times New Roman"/>
                <w:sz w:val="20"/>
                <w:szCs w:val="20"/>
                <w:lang w:eastAsia="ru-RU"/>
              </w:rPr>
            </w:pPr>
          </w:p>
        </w:tc>
        <w:tc>
          <w:tcPr>
            <w:tcW w:w="1031" w:type="dxa"/>
            <w:gridSpan w:val="2"/>
            <w:hideMark/>
          </w:tcPr>
          <w:p w:rsidR="005B5D57" w:rsidRPr="005B5D57" w:rsidRDefault="005B5D57" w:rsidP="005B5D57">
            <w:pPr>
              <w:spacing w:after="0" w:line="240" w:lineRule="auto"/>
              <w:rPr>
                <w:rFonts w:ascii="Times New Roman" w:eastAsia="Times New Roman" w:hAnsi="Times New Roman" w:cs="Times New Roman"/>
                <w:sz w:val="20"/>
                <w:szCs w:val="20"/>
                <w:lang w:eastAsia="ru-RU"/>
              </w:rPr>
            </w:pPr>
          </w:p>
        </w:tc>
        <w:tc>
          <w:tcPr>
            <w:tcW w:w="1118" w:type="dxa"/>
            <w:gridSpan w:val="2"/>
            <w:hideMark/>
          </w:tcPr>
          <w:p w:rsidR="005B5D57" w:rsidRPr="005B5D57" w:rsidRDefault="005B5D57" w:rsidP="005B5D57">
            <w:pPr>
              <w:spacing w:after="0" w:line="240" w:lineRule="auto"/>
              <w:rPr>
                <w:rFonts w:ascii="Times New Roman" w:eastAsia="Times New Roman" w:hAnsi="Times New Roman" w:cs="Times New Roman"/>
                <w:sz w:val="20"/>
                <w:szCs w:val="20"/>
                <w:lang w:eastAsia="ru-RU"/>
              </w:rPr>
            </w:pPr>
          </w:p>
        </w:tc>
        <w:tc>
          <w:tcPr>
            <w:tcW w:w="1737" w:type="dxa"/>
            <w:gridSpan w:val="2"/>
            <w:hideMark/>
          </w:tcPr>
          <w:p w:rsidR="005B5D57" w:rsidRPr="005B5D57" w:rsidRDefault="005B5D57" w:rsidP="005B5D57">
            <w:pPr>
              <w:spacing w:after="0" w:line="240" w:lineRule="auto"/>
              <w:rPr>
                <w:rFonts w:ascii="Times New Roman" w:eastAsia="Times New Roman" w:hAnsi="Times New Roman" w:cs="Times New Roman"/>
                <w:sz w:val="20"/>
                <w:szCs w:val="20"/>
                <w:lang w:eastAsia="ru-RU"/>
              </w:rPr>
            </w:pPr>
          </w:p>
        </w:tc>
      </w:tr>
    </w:tbl>
    <w:p w:rsidR="005B5D57" w:rsidRPr="007C0A61" w:rsidRDefault="005B5D57" w:rsidP="005B5D57">
      <w:pPr>
        <w:pStyle w:val="a7"/>
        <w:spacing w:after="0" w:line="240" w:lineRule="auto"/>
        <w:ind w:left="0"/>
        <w:jc w:val="both"/>
        <w:rPr>
          <w:rFonts w:ascii="Times New Roman" w:hAnsi="Times New Roman" w:cs="Times New Roman"/>
          <w:color w:val="000000"/>
          <w:sz w:val="26"/>
          <w:szCs w:val="26"/>
        </w:rPr>
      </w:pPr>
    </w:p>
    <w:tbl>
      <w:tblPr>
        <w:tblW w:w="9498" w:type="dxa"/>
        <w:tblLayout w:type="fixed"/>
        <w:tblCellMar>
          <w:left w:w="0" w:type="dxa"/>
          <w:right w:w="0" w:type="dxa"/>
        </w:tblCellMar>
        <w:tblLook w:val="04A0" w:firstRow="1" w:lastRow="0" w:firstColumn="1" w:lastColumn="0" w:noHBand="0" w:noVBand="1"/>
      </w:tblPr>
      <w:tblGrid>
        <w:gridCol w:w="553"/>
        <w:gridCol w:w="1290"/>
        <w:gridCol w:w="1418"/>
        <w:gridCol w:w="1134"/>
        <w:gridCol w:w="992"/>
        <w:gridCol w:w="1134"/>
        <w:gridCol w:w="1134"/>
        <w:gridCol w:w="1843"/>
      </w:tblGrid>
      <w:tr w:rsidR="007C0A61" w:rsidRPr="007C0A61" w:rsidTr="00625CDA">
        <w:trPr>
          <w:trHeight w:val="65"/>
        </w:trPr>
        <w:tc>
          <w:tcPr>
            <w:tcW w:w="553" w:type="dxa"/>
            <w:hideMark/>
          </w:tcPr>
          <w:p w:rsidR="007C0A61" w:rsidRPr="007C0A61" w:rsidRDefault="007C0A61" w:rsidP="00625CDA">
            <w:pPr>
              <w:rPr>
                <w:rFonts w:ascii="Times New Roman" w:eastAsia="Times New Roman" w:hAnsi="Times New Roman" w:cs="Times New Roman"/>
                <w:spacing w:val="2"/>
                <w:sz w:val="26"/>
                <w:szCs w:val="26"/>
                <w:lang w:eastAsia="ru-RU"/>
              </w:rPr>
            </w:pPr>
          </w:p>
        </w:tc>
        <w:tc>
          <w:tcPr>
            <w:tcW w:w="1290" w:type="dxa"/>
            <w:hideMark/>
          </w:tcPr>
          <w:p w:rsidR="007C0A61" w:rsidRPr="007C0A61" w:rsidRDefault="007C0A61" w:rsidP="00625CDA">
            <w:pPr>
              <w:spacing w:after="0" w:line="240" w:lineRule="auto"/>
              <w:rPr>
                <w:rFonts w:ascii="Times New Roman" w:eastAsia="Times New Roman" w:hAnsi="Times New Roman" w:cs="Times New Roman"/>
                <w:sz w:val="26"/>
                <w:szCs w:val="26"/>
                <w:lang w:eastAsia="ru-RU"/>
              </w:rPr>
            </w:pPr>
          </w:p>
        </w:tc>
        <w:tc>
          <w:tcPr>
            <w:tcW w:w="1418" w:type="dxa"/>
            <w:hideMark/>
          </w:tcPr>
          <w:p w:rsidR="007C0A61" w:rsidRPr="007C0A61" w:rsidRDefault="007C0A61" w:rsidP="00625CDA">
            <w:pPr>
              <w:spacing w:after="0" w:line="240" w:lineRule="auto"/>
              <w:rPr>
                <w:rFonts w:ascii="Times New Roman" w:eastAsia="Times New Roman" w:hAnsi="Times New Roman" w:cs="Times New Roman"/>
                <w:sz w:val="26"/>
                <w:szCs w:val="26"/>
                <w:lang w:eastAsia="ru-RU"/>
              </w:rPr>
            </w:pPr>
          </w:p>
        </w:tc>
        <w:tc>
          <w:tcPr>
            <w:tcW w:w="1134" w:type="dxa"/>
            <w:hideMark/>
          </w:tcPr>
          <w:p w:rsidR="007C0A61" w:rsidRPr="007C0A61" w:rsidRDefault="007C0A61" w:rsidP="00625CDA">
            <w:pPr>
              <w:spacing w:after="0" w:line="240" w:lineRule="auto"/>
              <w:rPr>
                <w:rFonts w:ascii="Times New Roman" w:eastAsia="Times New Roman" w:hAnsi="Times New Roman" w:cs="Times New Roman"/>
                <w:sz w:val="26"/>
                <w:szCs w:val="26"/>
                <w:lang w:eastAsia="ru-RU"/>
              </w:rPr>
            </w:pPr>
          </w:p>
        </w:tc>
        <w:tc>
          <w:tcPr>
            <w:tcW w:w="992" w:type="dxa"/>
            <w:hideMark/>
          </w:tcPr>
          <w:p w:rsidR="007C0A61" w:rsidRPr="007C0A61" w:rsidRDefault="007C0A61" w:rsidP="00625CDA">
            <w:pPr>
              <w:spacing w:after="0" w:line="240" w:lineRule="auto"/>
              <w:rPr>
                <w:rFonts w:ascii="Times New Roman" w:eastAsia="Times New Roman" w:hAnsi="Times New Roman" w:cs="Times New Roman"/>
                <w:sz w:val="26"/>
                <w:szCs w:val="26"/>
                <w:lang w:eastAsia="ru-RU"/>
              </w:rPr>
            </w:pPr>
          </w:p>
        </w:tc>
        <w:tc>
          <w:tcPr>
            <w:tcW w:w="1134" w:type="dxa"/>
            <w:hideMark/>
          </w:tcPr>
          <w:p w:rsidR="007C0A61" w:rsidRPr="007C0A61" w:rsidRDefault="007C0A61" w:rsidP="00625CDA">
            <w:pPr>
              <w:spacing w:after="0" w:line="240" w:lineRule="auto"/>
              <w:rPr>
                <w:rFonts w:ascii="Times New Roman" w:eastAsia="Times New Roman" w:hAnsi="Times New Roman" w:cs="Times New Roman"/>
                <w:sz w:val="26"/>
                <w:szCs w:val="26"/>
                <w:lang w:eastAsia="ru-RU"/>
              </w:rPr>
            </w:pPr>
          </w:p>
        </w:tc>
        <w:tc>
          <w:tcPr>
            <w:tcW w:w="1134" w:type="dxa"/>
            <w:hideMark/>
          </w:tcPr>
          <w:p w:rsidR="007C0A61" w:rsidRPr="007C0A61" w:rsidRDefault="007C0A61" w:rsidP="00625CDA">
            <w:pPr>
              <w:spacing w:after="0" w:line="240" w:lineRule="auto"/>
              <w:rPr>
                <w:rFonts w:ascii="Times New Roman" w:eastAsia="Times New Roman" w:hAnsi="Times New Roman" w:cs="Times New Roman"/>
                <w:sz w:val="26"/>
                <w:szCs w:val="26"/>
                <w:lang w:eastAsia="ru-RU"/>
              </w:rPr>
            </w:pPr>
          </w:p>
        </w:tc>
        <w:tc>
          <w:tcPr>
            <w:tcW w:w="1843" w:type="dxa"/>
            <w:hideMark/>
          </w:tcPr>
          <w:p w:rsidR="007C0A61" w:rsidRPr="007C0A61" w:rsidRDefault="007C0A61" w:rsidP="00625CDA">
            <w:pPr>
              <w:spacing w:after="0" w:line="240" w:lineRule="auto"/>
              <w:rPr>
                <w:rFonts w:ascii="Times New Roman" w:eastAsia="Times New Roman" w:hAnsi="Times New Roman" w:cs="Times New Roman"/>
                <w:sz w:val="26"/>
                <w:szCs w:val="26"/>
                <w:lang w:eastAsia="ru-RU"/>
              </w:rPr>
            </w:pPr>
          </w:p>
        </w:tc>
      </w:tr>
    </w:tbl>
    <w:p w:rsidR="007C0A61" w:rsidRPr="007C0A61" w:rsidRDefault="007C0A61" w:rsidP="00625CDA">
      <w:pPr>
        <w:pStyle w:val="a7"/>
        <w:spacing w:line="240" w:lineRule="auto"/>
        <w:ind w:left="0"/>
        <w:jc w:val="both"/>
        <w:rPr>
          <w:rFonts w:ascii="Times New Roman" w:hAnsi="Times New Roman" w:cs="Times New Roman"/>
          <w:i/>
          <w:color w:val="000000"/>
          <w:sz w:val="26"/>
          <w:szCs w:val="26"/>
        </w:rPr>
      </w:pPr>
      <w:r w:rsidRPr="007C0A61">
        <w:rPr>
          <w:rFonts w:ascii="Times New Roman" w:hAnsi="Times New Roman" w:cs="Times New Roman"/>
          <w:i/>
          <w:color w:val="000000"/>
          <w:sz w:val="26"/>
          <w:szCs w:val="26"/>
        </w:rPr>
        <w:t xml:space="preserve">Таблица </w:t>
      </w:r>
      <w:r w:rsidR="005B5D57">
        <w:rPr>
          <w:rFonts w:ascii="Times New Roman" w:hAnsi="Times New Roman" w:cs="Times New Roman"/>
          <w:i/>
          <w:color w:val="000000"/>
          <w:sz w:val="26"/>
          <w:szCs w:val="26"/>
        </w:rPr>
        <w:t>2</w:t>
      </w:r>
      <w:r w:rsidRPr="007C0A61">
        <w:rPr>
          <w:rFonts w:ascii="Times New Roman" w:hAnsi="Times New Roman" w:cs="Times New Roman"/>
          <w:i/>
          <w:color w:val="000000"/>
          <w:sz w:val="26"/>
          <w:szCs w:val="26"/>
        </w:rPr>
        <w:t>.1-</w:t>
      </w:r>
      <w:r w:rsidR="005B5D57">
        <w:rPr>
          <w:rFonts w:ascii="Times New Roman" w:hAnsi="Times New Roman" w:cs="Times New Roman"/>
          <w:i/>
          <w:color w:val="000000"/>
          <w:sz w:val="26"/>
          <w:szCs w:val="26"/>
        </w:rPr>
        <w:t>2</w:t>
      </w:r>
      <w:r w:rsidRPr="007C0A61">
        <w:rPr>
          <w:rFonts w:ascii="Times New Roman" w:hAnsi="Times New Roman" w:cs="Times New Roman"/>
          <w:i/>
          <w:color w:val="000000"/>
          <w:sz w:val="26"/>
          <w:szCs w:val="26"/>
        </w:rPr>
        <w:t xml:space="preserve"> - Перечень водоемов, подлежащих региональному государственному надзору в области использования и охраны водных объектов (Приложение N 2. Правительства области от 17.07.2013 N 604-п):</w:t>
      </w:r>
    </w:p>
    <w:tbl>
      <w:tblPr>
        <w:tblW w:w="9340" w:type="dxa"/>
        <w:tblCellMar>
          <w:left w:w="0" w:type="dxa"/>
          <w:right w:w="0" w:type="dxa"/>
        </w:tblCellMar>
        <w:tblLook w:val="04A0" w:firstRow="1" w:lastRow="0" w:firstColumn="1" w:lastColumn="0" w:noHBand="0" w:noVBand="1"/>
      </w:tblPr>
      <w:tblGrid>
        <w:gridCol w:w="7554"/>
        <w:gridCol w:w="1786"/>
      </w:tblGrid>
      <w:tr w:rsidR="007C0A61" w:rsidRPr="007C0A61" w:rsidTr="00625CDA">
        <w:trPr>
          <w:trHeight w:val="405"/>
        </w:trPr>
        <w:tc>
          <w:tcPr>
            <w:tcW w:w="7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0A61" w:rsidRPr="007C0A61" w:rsidRDefault="007C0A61" w:rsidP="00625CDA">
            <w:pPr>
              <w:spacing w:after="0" w:line="315" w:lineRule="atLeast"/>
              <w:textAlignment w:val="baseline"/>
              <w:rPr>
                <w:rFonts w:ascii="Times New Roman" w:eastAsia="Times New Roman" w:hAnsi="Times New Roman" w:cs="Times New Roman"/>
                <w:b/>
                <w:sz w:val="26"/>
                <w:szCs w:val="26"/>
                <w:lang w:eastAsia="ru-RU"/>
              </w:rPr>
            </w:pPr>
            <w:r w:rsidRPr="007C0A61">
              <w:rPr>
                <w:rFonts w:ascii="Times New Roman" w:eastAsia="Times New Roman" w:hAnsi="Times New Roman" w:cs="Times New Roman"/>
                <w:b/>
                <w:sz w:val="26"/>
                <w:szCs w:val="26"/>
                <w:lang w:eastAsia="ru-RU"/>
              </w:rPr>
              <w:t>Местоположение, водоток</w:t>
            </w:r>
          </w:p>
        </w:tc>
        <w:tc>
          <w:tcPr>
            <w:tcW w:w="178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C0A61" w:rsidRPr="007C0A61" w:rsidRDefault="007C0A61" w:rsidP="00625CDA">
            <w:pPr>
              <w:spacing w:after="0" w:line="315" w:lineRule="atLeast"/>
              <w:textAlignment w:val="baseline"/>
              <w:rPr>
                <w:rFonts w:ascii="Times New Roman" w:eastAsia="Times New Roman" w:hAnsi="Times New Roman" w:cs="Times New Roman"/>
                <w:b/>
                <w:sz w:val="26"/>
                <w:szCs w:val="26"/>
                <w:lang w:eastAsia="ru-RU"/>
              </w:rPr>
            </w:pPr>
            <w:r w:rsidRPr="007C0A61">
              <w:rPr>
                <w:rFonts w:ascii="Times New Roman" w:eastAsia="Times New Roman" w:hAnsi="Times New Roman" w:cs="Times New Roman"/>
                <w:b/>
                <w:sz w:val="26"/>
                <w:szCs w:val="26"/>
                <w:lang w:eastAsia="ru-RU"/>
              </w:rPr>
              <w:t>Бассейн реки</w:t>
            </w:r>
          </w:p>
        </w:tc>
      </w:tr>
      <w:tr w:rsidR="00252CB7" w:rsidRPr="007C0A61" w:rsidTr="00625CDA">
        <w:tc>
          <w:tcPr>
            <w:tcW w:w="7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52CB7" w:rsidRPr="00DD05C7" w:rsidRDefault="00252CB7" w:rsidP="00252CB7">
            <w:pPr>
              <w:spacing w:before="100" w:beforeAutospacing="1" w:after="100" w:afterAutospacing="1" w:line="240" w:lineRule="auto"/>
              <w:rPr>
                <w:rFonts w:ascii="Times New Roman" w:eastAsia="Times New Roman" w:hAnsi="Times New Roman" w:cs="Times New Roman"/>
                <w:sz w:val="24"/>
                <w:szCs w:val="24"/>
                <w:lang w:eastAsia="ru-RU"/>
              </w:rPr>
            </w:pPr>
            <w:r w:rsidRPr="00DD05C7">
              <w:rPr>
                <w:rFonts w:ascii="Times New Roman" w:eastAsia="Times New Roman" w:hAnsi="Times New Roman" w:cs="Times New Roman"/>
                <w:sz w:val="24"/>
                <w:szCs w:val="24"/>
                <w:lang w:eastAsia="ru-RU"/>
              </w:rPr>
              <w:t>Пруд без наименования в пос. Красногорский</w:t>
            </w:r>
          </w:p>
        </w:tc>
        <w:tc>
          <w:tcPr>
            <w:tcW w:w="178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52CB7" w:rsidRPr="00DD05C7" w:rsidRDefault="00252CB7" w:rsidP="00252CB7">
            <w:pPr>
              <w:spacing w:before="100" w:beforeAutospacing="1" w:after="100" w:afterAutospacing="1" w:line="240" w:lineRule="auto"/>
              <w:rPr>
                <w:rFonts w:ascii="Times New Roman" w:eastAsia="Times New Roman" w:hAnsi="Times New Roman" w:cs="Times New Roman"/>
                <w:sz w:val="24"/>
                <w:szCs w:val="24"/>
                <w:lang w:eastAsia="ru-RU"/>
              </w:rPr>
            </w:pPr>
            <w:r w:rsidRPr="00DD05C7">
              <w:rPr>
                <w:rFonts w:ascii="Times New Roman" w:eastAsia="Times New Roman" w:hAnsi="Times New Roman" w:cs="Times New Roman"/>
                <w:sz w:val="24"/>
                <w:szCs w:val="24"/>
                <w:lang w:eastAsia="ru-RU"/>
              </w:rPr>
              <w:t>Волга</w:t>
            </w:r>
          </w:p>
        </w:tc>
      </w:tr>
      <w:tr w:rsidR="00252CB7" w:rsidRPr="007C0A61" w:rsidTr="00625CDA">
        <w:tc>
          <w:tcPr>
            <w:tcW w:w="7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52CB7" w:rsidRPr="00DD05C7" w:rsidRDefault="00252CB7" w:rsidP="00252CB7">
            <w:pPr>
              <w:spacing w:before="100" w:beforeAutospacing="1" w:after="100" w:afterAutospacing="1" w:line="240" w:lineRule="auto"/>
              <w:rPr>
                <w:rFonts w:ascii="Times New Roman" w:eastAsia="Times New Roman" w:hAnsi="Times New Roman" w:cs="Times New Roman"/>
                <w:sz w:val="24"/>
                <w:szCs w:val="24"/>
                <w:lang w:eastAsia="ru-RU"/>
              </w:rPr>
            </w:pPr>
            <w:r w:rsidRPr="00DD05C7">
              <w:rPr>
                <w:rFonts w:ascii="Times New Roman" w:eastAsia="Times New Roman" w:hAnsi="Times New Roman" w:cs="Times New Roman"/>
                <w:sz w:val="24"/>
                <w:szCs w:val="24"/>
                <w:lang w:eastAsia="ru-RU"/>
              </w:rPr>
              <w:t>Пруд на балке без наименования в восточной части</w:t>
            </w:r>
            <w:r w:rsidRPr="00DD05C7">
              <w:rPr>
                <w:rFonts w:ascii="Times New Roman" w:eastAsia="Times New Roman" w:hAnsi="Times New Roman" w:cs="Times New Roman"/>
                <w:sz w:val="24"/>
                <w:szCs w:val="24"/>
                <w:lang w:eastAsia="ru-RU"/>
              </w:rPr>
              <w:br/>
              <w:t> пос. Красногорский</w:t>
            </w:r>
          </w:p>
        </w:tc>
        <w:tc>
          <w:tcPr>
            <w:tcW w:w="178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252CB7" w:rsidRPr="00DD05C7" w:rsidRDefault="00252CB7" w:rsidP="00252CB7">
            <w:pPr>
              <w:spacing w:before="100" w:beforeAutospacing="1" w:after="100" w:afterAutospacing="1" w:line="240" w:lineRule="auto"/>
              <w:rPr>
                <w:rFonts w:ascii="Times New Roman" w:eastAsia="Times New Roman" w:hAnsi="Times New Roman" w:cs="Times New Roman"/>
                <w:sz w:val="24"/>
                <w:szCs w:val="24"/>
                <w:lang w:eastAsia="ru-RU"/>
              </w:rPr>
            </w:pPr>
            <w:r w:rsidRPr="00DD05C7">
              <w:rPr>
                <w:rFonts w:ascii="Times New Roman" w:eastAsia="Times New Roman" w:hAnsi="Times New Roman" w:cs="Times New Roman"/>
                <w:sz w:val="24"/>
                <w:szCs w:val="24"/>
                <w:lang w:eastAsia="ru-RU"/>
              </w:rPr>
              <w:t>Волга</w:t>
            </w:r>
          </w:p>
        </w:tc>
      </w:tr>
      <w:tr w:rsidR="00252CB7" w:rsidRPr="007C0A61" w:rsidTr="00625CDA">
        <w:tc>
          <w:tcPr>
            <w:tcW w:w="7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252CB7" w:rsidRPr="00DD05C7" w:rsidRDefault="00252CB7" w:rsidP="00252CB7">
            <w:pPr>
              <w:spacing w:before="100" w:beforeAutospacing="1" w:after="100" w:afterAutospacing="1" w:line="240" w:lineRule="auto"/>
              <w:rPr>
                <w:rFonts w:ascii="Times New Roman" w:eastAsia="Times New Roman" w:hAnsi="Times New Roman" w:cs="Times New Roman"/>
                <w:sz w:val="24"/>
                <w:szCs w:val="24"/>
                <w:lang w:eastAsia="ru-RU"/>
              </w:rPr>
            </w:pPr>
            <w:r w:rsidRPr="00DD05C7">
              <w:rPr>
                <w:rFonts w:ascii="Times New Roman" w:eastAsia="Times New Roman" w:hAnsi="Times New Roman" w:cs="Times New Roman"/>
                <w:sz w:val="24"/>
                <w:szCs w:val="24"/>
                <w:lang w:eastAsia="ru-RU"/>
              </w:rPr>
              <w:t>Пруд без наименования в 0,5 км восточнее</w:t>
            </w:r>
            <w:r w:rsidRPr="00DD05C7">
              <w:rPr>
                <w:rFonts w:ascii="Times New Roman" w:eastAsia="Times New Roman" w:hAnsi="Times New Roman" w:cs="Times New Roman"/>
                <w:sz w:val="24"/>
                <w:szCs w:val="24"/>
                <w:lang w:eastAsia="ru-RU"/>
              </w:rPr>
              <w:br/>
              <w:t> пос. Красногорский</w:t>
            </w:r>
          </w:p>
        </w:tc>
        <w:tc>
          <w:tcPr>
            <w:tcW w:w="178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252CB7" w:rsidRPr="00DD05C7" w:rsidRDefault="00252CB7" w:rsidP="00252CB7">
            <w:pPr>
              <w:spacing w:before="100" w:beforeAutospacing="1" w:after="100" w:afterAutospacing="1" w:line="240" w:lineRule="auto"/>
              <w:rPr>
                <w:rFonts w:ascii="Times New Roman" w:eastAsia="Times New Roman" w:hAnsi="Times New Roman" w:cs="Times New Roman"/>
                <w:sz w:val="24"/>
                <w:szCs w:val="24"/>
                <w:lang w:eastAsia="ru-RU"/>
              </w:rPr>
            </w:pPr>
            <w:r w:rsidRPr="00DD05C7">
              <w:rPr>
                <w:rFonts w:ascii="Times New Roman" w:eastAsia="Times New Roman" w:hAnsi="Times New Roman" w:cs="Times New Roman"/>
                <w:sz w:val="24"/>
                <w:szCs w:val="24"/>
                <w:lang w:eastAsia="ru-RU"/>
              </w:rPr>
              <w:t>Волга</w:t>
            </w:r>
          </w:p>
        </w:tc>
      </w:tr>
    </w:tbl>
    <w:p w:rsidR="007C0A61" w:rsidRPr="007C0A61" w:rsidRDefault="007C0A61" w:rsidP="007C0A61">
      <w:pPr>
        <w:widowControl w:val="0"/>
        <w:suppressAutoHyphens/>
        <w:autoSpaceDE w:val="0"/>
        <w:spacing w:after="0" w:line="240" w:lineRule="auto"/>
        <w:ind w:firstLine="851"/>
        <w:jc w:val="both"/>
        <w:rPr>
          <w:rFonts w:ascii="Times New Roman" w:hAnsi="Times New Roman" w:cs="Times New Roman"/>
          <w:sz w:val="26"/>
          <w:szCs w:val="26"/>
        </w:rPr>
      </w:pPr>
    </w:p>
    <w:p w:rsidR="007C0A61" w:rsidRPr="00625CDA" w:rsidRDefault="007C0A61" w:rsidP="00625CDA">
      <w:pPr>
        <w:pStyle w:val="afffe"/>
        <w:rPr>
          <w:i/>
          <w:sz w:val="26"/>
          <w:szCs w:val="26"/>
        </w:rPr>
      </w:pPr>
      <w:bookmarkStart w:id="22" w:name="_Toc323106256"/>
      <w:bookmarkStart w:id="23" w:name="_Toc328574417"/>
      <w:bookmarkStart w:id="24" w:name="_Toc387083066"/>
      <w:bookmarkStart w:id="25" w:name="_Toc41839572"/>
      <w:r w:rsidRPr="00625CDA">
        <w:rPr>
          <w:i/>
          <w:sz w:val="26"/>
          <w:szCs w:val="26"/>
        </w:rPr>
        <w:t>Полезные ископаемые</w:t>
      </w:r>
      <w:bookmarkEnd w:id="22"/>
      <w:bookmarkEnd w:id="23"/>
      <w:bookmarkEnd w:id="24"/>
      <w:bookmarkEnd w:id="25"/>
    </w:p>
    <w:p w:rsidR="007C0A61" w:rsidRPr="00EF72E4" w:rsidRDefault="007C0A61" w:rsidP="007C0A61">
      <w:pPr>
        <w:spacing w:after="0" w:line="240" w:lineRule="auto"/>
        <w:ind w:firstLine="709"/>
        <w:jc w:val="both"/>
        <w:rPr>
          <w:rFonts w:ascii="Times New Roman" w:eastAsia="Times New Roman" w:hAnsi="Times New Roman" w:cs="Times New Roman"/>
          <w:sz w:val="26"/>
          <w:szCs w:val="26"/>
        </w:rPr>
      </w:pPr>
      <w:r w:rsidRPr="007C0A61">
        <w:rPr>
          <w:rFonts w:ascii="Times New Roman" w:eastAsia="Times New Roman" w:hAnsi="Times New Roman" w:cs="Times New Roman"/>
          <w:sz w:val="26"/>
          <w:szCs w:val="26"/>
        </w:rPr>
        <w:t xml:space="preserve">В МО </w:t>
      </w:r>
      <w:r w:rsidR="000810B5">
        <w:rPr>
          <w:rFonts w:ascii="Times New Roman" w:eastAsia="Times New Roman" w:hAnsi="Times New Roman" w:cs="Times New Roman"/>
          <w:sz w:val="26"/>
          <w:szCs w:val="26"/>
        </w:rPr>
        <w:t>Красногорский</w:t>
      </w:r>
      <w:r w:rsidRPr="007C0A61">
        <w:rPr>
          <w:rFonts w:ascii="Times New Roman" w:eastAsia="Times New Roman" w:hAnsi="Times New Roman" w:cs="Times New Roman"/>
          <w:sz w:val="26"/>
          <w:szCs w:val="26"/>
        </w:rPr>
        <w:t xml:space="preserve"> сельсовет есть нефтяные месторождения. </w:t>
      </w:r>
    </w:p>
    <w:p w:rsidR="007C0A61" w:rsidRPr="00EF72E4" w:rsidRDefault="007C0A61" w:rsidP="007C0A61">
      <w:pPr>
        <w:pStyle w:val="Default"/>
        <w:ind w:firstLine="709"/>
        <w:jc w:val="both"/>
        <w:rPr>
          <w:sz w:val="26"/>
          <w:szCs w:val="26"/>
        </w:rPr>
      </w:pPr>
      <w:r w:rsidRPr="00EF72E4">
        <w:rPr>
          <w:sz w:val="26"/>
          <w:szCs w:val="26"/>
        </w:rPr>
        <w:t xml:space="preserve">На территории </w:t>
      </w:r>
      <w:r w:rsidR="00EF72E4">
        <w:rPr>
          <w:sz w:val="26"/>
          <w:szCs w:val="26"/>
        </w:rPr>
        <w:t>Красногорского</w:t>
      </w:r>
      <w:r w:rsidRPr="00EF72E4">
        <w:rPr>
          <w:sz w:val="26"/>
          <w:szCs w:val="26"/>
        </w:rPr>
        <w:t xml:space="preserve"> сельсовета находятся: </w:t>
      </w:r>
    </w:p>
    <w:p w:rsidR="00EF72E4" w:rsidRPr="00EF72E4" w:rsidRDefault="00EF72E4" w:rsidP="00EF72E4">
      <w:pPr>
        <w:pStyle w:val="a7"/>
        <w:numPr>
          <w:ilvl w:val="0"/>
          <w:numId w:val="31"/>
        </w:numPr>
        <w:autoSpaceDE w:val="0"/>
        <w:autoSpaceDN w:val="0"/>
        <w:adjustRightInd w:val="0"/>
        <w:spacing w:after="0" w:line="240" w:lineRule="auto"/>
        <w:rPr>
          <w:rFonts w:ascii="Times New Roman" w:hAnsi="Times New Roman" w:cs="Times New Roman"/>
          <w:color w:val="000000"/>
          <w:sz w:val="26"/>
          <w:szCs w:val="26"/>
        </w:rPr>
      </w:pPr>
      <w:proofErr w:type="spellStart"/>
      <w:r w:rsidRPr="00EF72E4">
        <w:rPr>
          <w:rFonts w:ascii="Times New Roman" w:hAnsi="Times New Roman" w:cs="Times New Roman"/>
          <w:color w:val="000000"/>
          <w:sz w:val="26"/>
          <w:szCs w:val="26"/>
        </w:rPr>
        <w:t>Аксютинский</w:t>
      </w:r>
      <w:proofErr w:type="spellEnd"/>
      <w:r w:rsidR="007C0A61" w:rsidRPr="00EF72E4">
        <w:rPr>
          <w:rFonts w:ascii="Times New Roman" w:hAnsi="Times New Roman" w:cs="Times New Roman"/>
          <w:color w:val="000000"/>
          <w:sz w:val="26"/>
          <w:szCs w:val="26"/>
        </w:rPr>
        <w:t xml:space="preserve"> лицензионный участок № ОРБ 03</w:t>
      </w:r>
      <w:r w:rsidRPr="00EF72E4">
        <w:rPr>
          <w:rFonts w:ascii="Times New Roman" w:hAnsi="Times New Roman" w:cs="Times New Roman"/>
          <w:color w:val="000000"/>
          <w:sz w:val="26"/>
          <w:szCs w:val="26"/>
        </w:rPr>
        <w:t>159</w:t>
      </w:r>
      <w:r w:rsidR="007C0A61" w:rsidRPr="00EF72E4">
        <w:rPr>
          <w:rFonts w:ascii="Times New Roman" w:hAnsi="Times New Roman" w:cs="Times New Roman"/>
          <w:color w:val="000000"/>
          <w:sz w:val="26"/>
          <w:szCs w:val="26"/>
        </w:rPr>
        <w:t xml:space="preserve"> Н</w:t>
      </w:r>
      <w:r w:rsidRPr="00EF72E4">
        <w:rPr>
          <w:rFonts w:ascii="Times New Roman" w:hAnsi="Times New Roman" w:cs="Times New Roman"/>
          <w:color w:val="000000"/>
          <w:sz w:val="26"/>
          <w:szCs w:val="26"/>
        </w:rPr>
        <w:t>Р.</w:t>
      </w:r>
    </w:p>
    <w:p w:rsidR="0025719D" w:rsidRDefault="0025719D" w:rsidP="00B07C28">
      <w:pPr>
        <w:pStyle w:val="2"/>
      </w:pPr>
      <w:bookmarkStart w:id="26" w:name="_Toc98344589"/>
      <w:r w:rsidRPr="003571B5">
        <w:t>2.</w:t>
      </w:r>
      <w:r>
        <w:t>2</w:t>
      </w:r>
      <w:r w:rsidRPr="003571B5">
        <w:t xml:space="preserve"> </w:t>
      </w:r>
      <w:r>
        <w:t>Демографическая ситуация (прогноз численности населения)</w:t>
      </w:r>
      <w:bookmarkEnd w:id="26"/>
    </w:p>
    <w:p w:rsidR="00503894" w:rsidRPr="00503894" w:rsidRDefault="00503894" w:rsidP="00E614D8">
      <w:pPr>
        <w:spacing w:after="0" w:line="240" w:lineRule="auto"/>
        <w:ind w:firstLine="709"/>
        <w:jc w:val="both"/>
        <w:rPr>
          <w:rFonts w:ascii="Times New Roman" w:eastAsia="Times New Roman" w:hAnsi="Times New Roman" w:cs="Times New Roman"/>
          <w:i/>
          <w:sz w:val="26"/>
          <w:szCs w:val="26"/>
        </w:rPr>
      </w:pPr>
      <w:r w:rsidRPr="00503894">
        <w:rPr>
          <w:rFonts w:ascii="Times New Roman" w:eastAsia="Times New Roman" w:hAnsi="Times New Roman" w:cs="Times New Roman"/>
          <w:i/>
          <w:sz w:val="26"/>
          <w:szCs w:val="26"/>
        </w:rPr>
        <w:t xml:space="preserve">Таблица 2.2-1 - Численность населения сельских населенных пунктов, входящих в состав МО </w:t>
      </w:r>
      <w:r w:rsidR="00031AC7">
        <w:rPr>
          <w:rFonts w:ascii="Times New Roman" w:eastAsia="Times New Roman" w:hAnsi="Times New Roman" w:cs="Times New Roman"/>
          <w:i/>
          <w:sz w:val="26"/>
          <w:szCs w:val="26"/>
        </w:rPr>
        <w:t>Красногор</w:t>
      </w:r>
      <w:r w:rsidRPr="00503894">
        <w:rPr>
          <w:rFonts w:ascii="Times New Roman" w:eastAsia="Times New Roman" w:hAnsi="Times New Roman" w:cs="Times New Roman"/>
          <w:i/>
          <w:sz w:val="26"/>
          <w:szCs w:val="26"/>
        </w:rPr>
        <w:t>ский сельсовет, чел.</w:t>
      </w:r>
    </w:p>
    <w:tbl>
      <w:tblPr>
        <w:tblW w:w="9643" w:type="dxa"/>
        <w:tblInd w:w="-10"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1753"/>
        <w:gridCol w:w="876"/>
        <w:gridCol w:w="876"/>
        <w:gridCol w:w="876"/>
        <w:gridCol w:w="877"/>
        <w:gridCol w:w="877"/>
        <w:gridCol w:w="877"/>
        <w:gridCol w:w="877"/>
        <w:gridCol w:w="877"/>
        <w:gridCol w:w="877"/>
      </w:tblGrid>
      <w:tr w:rsidR="00E34127" w:rsidRPr="00E34127" w:rsidTr="00E34127">
        <w:trPr>
          <w:trHeight w:val="401"/>
        </w:trPr>
        <w:tc>
          <w:tcPr>
            <w:tcW w:w="1753" w:type="dxa"/>
            <w:shd w:val="clear" w:color="auto" w:fill="auto"/>
            <w:vAlign w:val="center"/>
            <w:hideMark/>
          </w:tcPr>
          <w:p w:rsidR="00E34127" w:rsidRPr="00E34127" w:rsidRDefault="00E34127" w:rsidP="00E3412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год</w:t>
            </w:r>
          </w:p>
        </w:tc>
        <w:tc>
          <w:tcPr>
            <w:tcW w:w="876" w:type="dxa"/>
            <w:shd w:val="clear" w:color="auto" w:fill="auto"/>
            <w:vAlign w:val="center"/>
            <w:hideMark/>
          </w:tcPr>
          <w:p w:rsidR="00E34127" w:rsidRPr="00E34127" w:rsidRDefault="00E34127" w:rsidP="00E34127">
            <w:pPr>
              <w:spacing w:after="0" w:line="240" w:lineRule="auto"/>
              <w:jc w:val="center"/>
              <w:rPr>
                <w:rFonts w:ascii="Times New Roman" w:eastAsia="Times New Roman" w:hAnsi="Times New Roman" w:cs="Times New Roman"/>
                <w:b/>
                <w:bCs/>
                <w:color w:val="000000"/>
                <w:lang w:eastAsia="ru-RU"/>
              </w:rPr>
            </w:pPr>
            <w:r w:rsidRPr="00E34127">
              <w:rPr>
                <w:rFonts w:ascii="Times New Roman" w:eastAsia="Times New Roman" w:hAnsi="Times New Roman" w:cs="Times New Roman"/>
                <w:b/>
                <w:bCs/>
                <w:color w:val="000000"/>
                <w:lang w:eastAsia="ru-RU"/>
              </w:rPr>
              <w:t>2013 г.</w:t>
            </w:r>
          </w:p>
        </w:tc>
        <w:tc>
          <w:tcPr>
            <w:tcW w:w="876" w:type="dxa"/>
            <w:shd w:val="clear" w:color="auto" w:fill="auto"/>
            <w:vAlign w:val="center"/>
            <w:hideMark/>
          </w:tcPr>
          <w:p w:rsidR="00E34127" w:rsidRPr="00E34127" w:rsidRDefault="00E34127" w:rsidP="00E34127">
            <w:pPr>
              <w:spacing w:after="0" w:line="240" w:lineRule="auto"/>
              <w:jc w:val="center"/>
              <w:rPr>
                <w:rFonts w:ascii="Times New Roman" w:eastAsia="Times New Roman" w:hAnsi="Times New Roman" w:cs="Times New Roman"/>
                <w:b/>
                <w:bCs/>
                <w:color w:val="000000"/>
                <w:lang w:eastAsia="ru-RU"/>
              </w:rPr>
            </w:pPr>
            <w:r w:rsidRPr="00E34127">
              <w:rPr>
                <w:rFonts w:ascii="Times New Roman" w:eastAsia="Times New Roman" w:hAnsi="Times New Roman" w:cs="Times New Roman"/>
                <w:b/>
                <w:bCs/>
                <w:color w:val="000000"/>
                <w:lang w:eastAsia="ru-RU"/>
              </w:rPr>
              <w:t>2014 г.</w:t>
            </w:r>
          </w:p>
        </w:tc>
        <w:tc>
          <w:tcPr>
            <w:tcW w:w="876" w:type="dxa"/>
            <w:shd w:val="clear" w:color="auto" w:fill="auto"/>
            <w:vAlign w:val="center"/>
            <w:hideMark/>
          </w:tcPr>
          <w:p w:rsidR="00E34127" w:rsidRPr="00E34127" w:rsidRDefault="00E34127" w:rsidP="00E34127">
            <w:pPr>
              <w:spacing w:after="0" w:line="240" w:lineRule="auto"/>
              <w:jc w:val="center"/>
              <w:rPr>
                <w:rFonts w:ascii="Times New Roman" w:eastAsia="Times New Roman" w:hAnsi="Times New Roman" w:cs="Times New Roman"/>
                <w:b/>
                <w:bCs/>
                <w:color w:val="000000"/>
                <w:lang w:eastAsia="ru-RU"/>
              </w:rPr>
            </w:pPr>
            <w:r w:rsidRPr="00E34127">
              <w:rPr>
                <w:rFonts w:ascii="Times New Roman" w:eastAsia="Times New Roman" w:hAnsi="Times New Roman" w:cs="Times New Roman"/>
                <w:b/>
                <w:bCs/>
                <w:color w:val="000000"/>
                <w:lang w:eastAsia="ru-RU"/>
              </w:rPr>
              <w:t>2015 г.</w:t>
            </w:r>
          </w:p>
        </w:tc>
        <w:tc>
          <w:tcPr>
            <w:tcW w:w="877" w:type="dxa"/>
            <w:shd w:val="clear" w:color="auto" w:fill="auto"/>
            <w:vAlign w:val="center"/>
            <w:hideMark/>
          </w:tcPr>
          <w:p w:rsidR="00E34127" w:rsidRPr="00E34127" w:rsidRDefault="00E34127" w:rsidP="00E34127">
            <w:pPr>
              <w:spacing w:after="0" w:line="240" w:lineRule="auto"/>
              <w:jc w:val="center"/>
              <w:rPr>
                <w:rFonts w:ascii="Times New Roman" w:eastAsia="Times New Roman" w:hAnsi="Times New Roman" w:cs="Times New Roman"/>
                <w:b/>
                <w:bCs/>
                <w:color w:val="000000"/>
                <w:lang w:eastAsia="ru-RU"/>
              </w:rPr>
            </w:pPr>
            <w:r w:rsidRPr="00E34127">
              <w:rPr>
                <w:rFonts w:ascii="Times New Roman" w:eastAsia="Times New Roman" w:hAnsi="Times New Roman" w:cs="Times New Roman"/>
                <w:b/>
                <w:bCs/>
                <w:color w:val="000000"/>
                <w:lang w:eastAsia="ru-RU"/>
              </w:rPr>
              <w:t>2016 г.</w:t>
            </w:r>
          </w:p>
        </w:tc>
        <w:tc>
          <w:tcPr>
            <w:tcW w:w="877" w:type="dxa"/>
            <w:shd w:val="clear" w:color="auto" w:fill="auto"/>
            <w:vAlign w:val="center"/>
            <w:hideMark/>
          </w:tcPr>
          <w:p w:rsidR="00E34127" w:rsidRPr="00E34127" w:rsidRDefault="00E34127" w:rsidP="00E34127">
            <w:pPr>
              <w:spacing w:after="0" w:line="240" w:lineRule="auto"/>
              <w:jc w:val="center"/>
              <w:rPr>
                <w:rFonts w:ascii="Times New Roman" w:eastAsia="Times New Roman" w:hAnsi="Times New Roman" w:cs="Times New Roman"/>
                <w:b/>
                <w:bCs/>
                <w:color w:val="000000"/>
                <w:lang w:eastAsia="ru-RU"/>
              </w:rPr>
            </w:pPr>
            <w:r w:rsidRPr="00E34127">
              <w:rPr>
                <w:rFonts w:ascii="Times New Roman" w:eastAsia="Times New Roman" w:hAnsi="Times New Roman" w:cs="Times New Roman"/>
                <w:b/>
                <w:bCs/>
                <w:color w:val="000000"/>
                <w:lang w:eastAsia="ru-RU"/>
              </w:rPr>
              <w:t>2017 г.</w:t>
            </w:r>
          </w:p>
        </w:tc>
        <w:tc>
          <w:tcPr>
            <w:tcW w:w="877" w:type="dxa"/>
            <w:shd w:val="clear" w:color="auto" w:fill="auto"/>
            <w:vAlign w:val="center"/>
            <w:hideMark/>
          </w:tcPr>
          <w:p w:rsidR="00E34127" w:rsidRPr="00E34127" w:rsidRDefault="00E34127" w:rsidP="00E34127">
            <w:pPr>
              <w:spacing w:after="0" w:line="240" w:lineRule="auto"/>
              <w:jc w:val="center"/>
              <w:rPr>
                <w:rFonts w:ascii="Times New Roman" w:eastAsia="Times New Roman" w:hAnsi="Times New Roman" w:cs="Times New Roman"/>
                <w:b/>
                <w:bCs/>
                <w:color w:val="000000"/>
                <w:lang w:eastAsia="ru-RU"/>
              </w:rPr>
            </w:pPr>
            <w:r w:rsidRPr="00E34127">
              <w:rPr>
                <w:rFonts w:ascii="Times New Roman" w:eastAsia="Times New Roman" w:hAnsi="Times New Roman" w:cs="Times New Roman"/>
                <w:b/>
                <w:bCs/>
                <w:color w:val="000000"/>
                <w:lang w:eastAsia="ru-RU"/>
              </w:rPr>
              <w:t>2018 г.</w:t>
            </w:r>
          </w:p>
        </w:tc>
        <w:tc>
          <w:tcPr>
            <w:tcW w:w="877" w:type="dxa"/>
            <w:shd w:val="clear" w:color="auto" w:fill="auto"/>
            <w:vAlign w:val="center"/>
            <w:hideMark/>
          </w:tcPr>
          <w:p w:rsidR="00E34127" w:rsidRPr="00E34127" w:rsidRDefault="00E34127" w:rsidP="00E34127">
            <w:pPr>
              <w:spacing w:after="0" w:line="240" w:lineRule="auto"/>
              <w:jc w:val="center"/>
              <w:rPr>
                <w:rFonts w:ascii="Times New Roman" w:eastAsia="Times New Roman" w:hAnsi="Times New Roman" w:cs="Times New Roman"/>
                <w:b/>
                <w:bCs/>
                <w:color w:val="000000"/>
                <w:lang w:eastAsia="ru-RU"/>
              </w:rPr>
            </w:pPr>
            <w:r w:rsidRPr="00E34127">
              <w:rPr>
                <w:rFonts w:ascii="Times New Roman" w:eastAsia="Times New Roman" w:hAnsi="Times New Roman" w:cs="Times New Roman"/>
                <w:b/>
                <w:bCs/>
                <w:color w:val="000000"/>
                <w:lang w:eastAsia="ru-RU"/>
              </w:rPr>
              <w:t>2019 г.</w:t>
            </w:r>
          </w:p>
        </w:tc>
        <w:tc>
          <w:tcPr>
            <w:tcW w:w="877" w:type="dxa"/>
            <w:shd w:val="clear" w:color="auto" w:fill="auto"/>
            <w:vAlign w:val="center"/>
            <w:hideMark/>
          </w:tcPr>
          <w:p w:rsidR="00E34127" w:rsidRPr="00E34127" w:rsidRDefault="00E34127" w:rsidP="00E34127">
            <w:pPr>
              <w:spacing w:after="0" w:line="240" w:lineRule="auto"/>
              <w:jc w:val="center"/>
              <w:rPr>
                <w:rFonts w:ascii="Times New Roman" w:eastAsia="Times New Roman" w:hAnsi="Times New Roman" w:cs="Times New Roman"/>
                <w:b/>
                <w:bCs/>
                <w:color w:val="000000"/>
                <w:lang w:eastAsia="ru-RU"/>
              </w:rPr>
            </w:pPr>
            <w:r w:rsidRPr="00E34127">
              <w:rPr>
                <w:rFonts w:ascii="Times New Roman" w:eastAsia="Times New Roman" w:hAnsi="Times New Roman" w:cs="Times New Roman"/>
                <w:b/>
                <w:bCs/>
                <w:color w:val="000000"/>
                <w:lang w:eastAsia="ru-RU"/>
              </w:rPr>
              <w:t>2020 г.</w:t>
            </w:r>
          </w:p>
        </w:tc>
        <w:tc>
          <w:tcPr>
            <w:tcW w:w="877" w:type="dxa"/>
            <w:shd w:val="clear" w:color="auto" w:fill="auto"/>
            <w:vAlign w:val="center"/>
            <w:hideMark/>
          </w:tcPr>
          <w:p w:rsidR="00E34127" w:rsidRPr="00E34127" w:rsidRDefault="00E34127" w:rsidP="00E34127">
            <w:pPr>
              <w:spacing w:after="0" w:line="240" w:lineRule="auto"/>
              <w:jc w:val="center"/>
              <w:rPr>
                <w:rFonts w:ascii="Times New Roman" w:eastAsia="Times New Roman" w:hAnsi="Times New Roman" w:cs="Times New Roman"/>
                <w:b/>
                <w:bCs/>
                <w:color w:val="000000"/>
                <w:lang w:eastAsia="ru-RU"/>
              </w:rPr>
            </w:pPr>
            <w:r w:rsidRPr="00E34127">
              <w:rPr>
                <w:rFonts w:ascii="Times New Roman" w:eastAsia="Times New Roman" w:hAnsi="Times New Roman" w:cs="Times New Roman"/>
                <w:b/>
                <w:bCs/>
                <w:color w:val="000000"/>
                <w:lang w:eastAsia="ru-RU"/>
              </w:rPr>
              <w:t>2021 г.</w:t>
            </w:r>
          </w:p>
        </w:tc>
      </w:tr>
      <w:tr w:rsidR="00E34127" w:rsidRPr="00E34127" w:rsidTr="00E34127">
        <w:trPr>
          <w:trHeight w:val="754"/>
        </w:trPr>
        <w:tc>
          <w:tcPr>
            <w:tcW w:w="1753" w:type="dxa"/>
            <w:shd w:val="clear" w:color="auto" w:fill="auto"/>
            <w:vAlign w:val="center"/>
            <w:hideMark/>
          </w:tcPr>
          <w:p w:rsidR="00E34127" w:rsidRPr="00E34127" w:rsidRDefault="00E34127" w:rsidP="00E34127">
            <w:pPr>
              <w:spacing w:after="0" w:line="240" w:lineRule="auto"/>
              <w:jc w:val="center"/>
              <w:rPr>
                <w:rFonts w:ascii="Times New Roman" w:eastAsia="Times New Roman" w:hAnsi="Times New Roman" w:cs="Times New Roman"/>
                <w:b/>
                <w:bCs/>
                <w:color w:val="000000"/>
                <w:lang w:eastAsia="ru-RU"/>
              </w:rPr>
            </w:pPr>
            <w:r w:rsidRPr="00E34127">
              <w:rPr>
                <w:rFonts w:ascii="Times New Roman" w:eastAsia="Times New Roman" w:hAnsi="Times New Roman" w:cs="Times New Roman"/>
                <w:b/>
                <w:bCs/>
                <w:color w:val="000000"/>
                <w:lang w:eastAsia="ru-RU"/>
              </w:rPr>
              <w:t>Численность населения</w:t>
            </w:r>
            <w:r>
              <w:rPr>
                <w:rFonts w:ascii="Times New Roman" w:eastAsia="Times New Roman" w:hAnsi="Times New Roman" w:cs="Times New Roman"/>
                <w:b/>
                <w:bCs/>
                <w:color w:val="000000"/>
                <w:lang w:eastAsia="ru-RU"/>
              </w:rPr>
              <w:t xml:space="preserve"> МО Красногорский сельсовет*</w:t>
            </w:r>
          </w:p>
        </w:tc>
        <w:tc>
          <w:tcPr>
            <w:tcW w:w="876" w:type="dxa"/>
            <w:shd w:val="clear" w:color="auto" w:fill="auto"/>
            <w:vAlign w:val="center"/>
            <w:hideMark/>
          </w:tcPr>
          <w:p w:rsidR="00E34127" w:rsidRPr="00E34127" w:rsidRDefault="00E34127" w:rsidP="00E34127">
            <w:pPr>
              <w:spacing w:after="0" w:line="240" w:lineRule="auto"/>
              <w:jc w:val="center"/>
              <w:rPr>
                <w:rFonts w:ascii="Times New Roman" w:eastAsia="Times New Roman" w:hAnsi="Times New Roman" w:cs="Times New Roman"/>
                <w:color w:val="000000"/>
                <w:lang w:eastAsia="ru-RU"/>
              </w:rPr>
            </w:pPr>
            <w:r w:rsidRPr="00E34127">
              <w:rPr>
                <w:rFonts w:ascii="Times New Roman" w:eastAsia="Times New Roman" w:hAnsi="Times New Roman" w:cs="Times New Roman"/>
                <w:color w:val="000000"/>
                <w:lang w:eastAsia="ru-RU"/>
              </w:rPr>
              <w:t>603</w:t>
            </w:r>
          </w:p>
        </w:tc>
        <w:tc>
          <w:tcPr>
            <w:tcW w:w="876" w:type="dxa"/>
            <w:shd w:val="clear" w:color="auto" w:fill="auto"/>
            <w:vAlign w:val="center"/>
            <w:hideMark/>
          </w:tcPr>
          <w:p w:rsidR="00E34127" w:rsidRPr="00E34127" w:rsidRDefault="00E34127" w:rsidP="00E34127">
            <w:pPr>
              <w:spacing w:after="0" w:line="240" w:lineRule="auto"/>
              <w:jc w:val="center"/>
              <w:rPr>
                <w:rFonts w:ascii="Times New Roman" w:eastAsia="Times New Roman" w:hAnsi="Times New Roman" w:cs="Times New Roman"/>
                <w:color w:val="000000"/>
                <w:lang w:eastAsia="ru-RU"/>
              </w:rPr>
            </w:pPr>
            <w:r w:rsidRPr="00E34127">
              <w:rPr>
                <w:rFonts w:ascii="Times New Roman" w:eastAsia="Times New Roman" w:hAnsi="Times New Roman" w:cs="Times New Roman"/>
                <w:color w:val="000000"/>
                <w:lang w:eastAsia="ru-RU"/>
              </w:rPr>
              <w:t>587</w:t>
            </w:r>
          </w:p>
        </w:tc>
        <w:tc>
          <w:tcPr>
            <w:tcW w:w="876" w:type="dxa"/>
            <w:shd w:val="clear" w:color="auto" w:fill="auto"/>
            <w:vAlign w:val="center"/>
            <w:hideMark/>
          </w:tcPr>
          <w:p w:rsidR="00E34127" w:rsidRPr="00E34127" w:rsidRDefault="00E34127" w:rsidP="00E34127">
            <w:pPr>
              <w:spacing w:after="0" w:line="240" w:lineRule="auto"/>
              <w:jc w:val="center"/>
              <w:rPr>
                <w:rFonts w:ascii="Times New Roman" w:eastAsia="Times New Roman" w:hAnsi="Times New Roman" w:cs="Times New Roman"/>
                <w:color w:val="000000"/>
                <w:lang w:eastAsia="ru-RU"/>
              </w:rPr>
            </w:pPr>
            <w:r w:rsidRPr="00E34127">
              <w:rPr>
                <w:rFonts w:ascii="Times New Roman" w:eastAsia="Times New Roman" w:hAnsi="Times New Roman" w:cs="Times New Roman"/>
                <w:color w:val="000000"/>
                <w:lang w:eastAsia="ru-RU"/>
              </w:rPr>
              <w:t>581</w:t>
            </w:r>
          </w:p>
        </w:tc>
        <w:tc>
          <w:tcPr>
            <w:tcW w:w="877" w:type="dxa"/>
            <w:shd w:val="clear" w:color="auto" w:fill="auto"/>
            <w:vAlign w:val="center"/>
            <w:hideMark/>
          </w:tcPr>
          <w:p w:rsidR="00E34127" w:rsidRPr="00E34127" w:rsidRDefault="00E34127" w:rsidP="00E34127">
            <w:pPr>
              <w:spacing w:after="0" w:line="240" w:lineRule="auto"/>
              <w:jc w:val="center"/>
              <w:rPr>
                <w:rFonts w:ascii="Times New Roman" w:eastAsia="Times New Roman" w:hAnsi="Times New Roman" w:cs="Times New Roman"/>
                <w:color w:val="000000"/>
                <w:lang w:eastAsia="ru-RU"/>
              </w:rPr>
            </w:pPr>
            <w:r w:rsidRPr="00E34127">
              <w:rPr>
                <w:rFonts w:ascii="Times New Roman" w:eastAsia="Times New Roman" w:hAnsi="Times New Roman" w:cs="Times New Roman"/>
                <w:color w:val="000000"/>
                <w:lang w:eastAsia="ru-RU"/>
              </w:rPr>
              <w:t>560</w:t>
            </w:r>
          </w:p>
        </w:tc>
        <w:tc>
          <w:tcPr>
            <w:tcW w:w="877" w:type="dxa"/>
            <w:shd w:val="clear" w:color="auto" w:fill="auto"/>
            <w:vAlign w:val="center"/>
            <w:hideMark/>
          </w:tcPr>
          <w:p w:rsidR="00E34127" w:rsidRPr="00E34127" w:rsidRDefault="00E34127" w:rsidP="00E34127">
            <w:pPr>
              <w:spacing w:after="0" w:line="240" w:lineRule="auto"/>
              <w:jc w:val="center"/>
              <w:rPr>
                <w:rFonts w:ascii="Times New Roman" w:eastAsia="Times New Roman" w:hAnsi="Times New Roman" w:cs="Times New Roman"/>
                <w:color w:val="000000"/>
                <w:lang w:eastAsia="ru-RU"/>
              </w:rPr>
            </w:pPr>
            <w:r w:rsidRPr="00E34127">
              <w:rPr>
                <w:rFonts w:ascii="Times New Roman" w:eastAsia="Times New Roman" w:hAnsi="Times New Roman" w:cs="Times New Roman"/>
                <w:color w:val="000000"/>
                <w:lang w:eastAsia="ru-RU"/>
              </w:rPr>
              <w:t>558</w:t>
            </w:r>
          </w:p>
        </w:tc>
        <w:tc>
          <w:tcPr>
            <w:tcW w:w="877" w:type="dxa"/>
            <w:shd w:val="clear" w:color="auto" w:fill="auto"/>
            <w:vAlign w:val="center"/>
            <w:hideMark/>
          </w:tcPr>
          <w:p w:rsidR="00E34127" w:rsidRPr="00E34127" w:rsidRDefault="00E34127" w:rsidP="00E34127">
            <w:pPr>
              <w:spacing w:after="0" w:line="240" w:lineRule="auto"/>
              <w:jc w:val="center"/>
              <w:rPr>
                <w:rFonts w:ascii="Times New Roman" w:eastAsia="Times New Roman" w:hAnsi="Times New Roman" w:cs="Times New Roman"/>
                <w:color w:val="000000"/>
                <w:lang w:eastAsia="ru-RU"/>
              </w:rPr>
            </w:pPr>
            <w:r w:rsidRPr="00E34127">
              <w:rPr>
                <w:rFonts w:ascii="Times New Roman" w:eastAsia="Times New Roman" w:hAnsi="Times New Roman" w:cs="Times New Roman"/>
                <w:color w:val="000000"/>
                <w:lang w:eastAsia="ru-RU"/>
              </w:rPr>
              <w:t>542</w:t>
            </w:r>
          </w:p>
        </w:tc>
        <w:tc>
          <w:tcPr>
            <w:tcW w:w="877" w:type="dxa"/>
            <w:shd w:val="clear" w:color="auto" w:fill="auto"/>
            <w:vAlign w:val="center"/>
            <w:hideMark/>
          </w:tcPr>
          <w:p w:rsidR="00E34127" w:rsidRPr="00E34127" w:rsidRDefault="00E34127" w:rsidP="00E34127">
            <w:pPr>
              <w:spacing w:after="0" w:line="240" w:lineRule="auto"/>
              <w:jc w:val="center"/>
              <w:rPr>
                <w:rFonts w:ascii="Times New Roman" w:eastAsia="Times New Roman" w:hAnsi="Times New Roman" w:cs="Times New Roman"/>
                <w:color w:val="000000"/>
                <w:lang w:eastAsia="ru-RU"/>
              </w:rPr>
            </w:pPr>
            <w:r w:rsidRPr="00E34127">
              <w:rPr>
                <w:rFonts w:ascii="Times New Roman" w:eastAsia="Times New Roman" w:hAnsi="Times New Roman" w:cs="Times New Roman"/>
                <w:color w:val="000000"/>
                <w:lang w:eastAsia="ru-RU"/>
              </w:rPr>
              <w:t>525</w:t>
            </w:r>
          </w:p>
        </w:tc>
        <w:tc>
          <w:tcPr>
            <w:tcW w:w="877" w:type="dxa"/>
            <w:shd w:val="clear" w:color="auto" w:fill="auto"/>
            <w:vAlign w:val="center"/>
            <w:hideMark/>
          </w:tcPr>
          <w:p w:rsidR="00E34127" w:rsidRPr="00E34127" w:rsidRDefault="00E34127" w:rsidP="00E34127">
            <w:pPr>
              <w:spacing w:after="0" w:line="240" w:lineRule="auto"/>
              <w:jc w:val="center"/>
              <w:rPr>
                <w:rFonts w:ascii="Times New Roman" w:eastAsia="Times New Roman" w:hAnsi="Times New Roman" w:cs="Times New Roman"/>
                <w:color w:val="000000"/>
                <w:lang w:eastAsia="ru-RU"/>
              </w:rPr>
            </w:pPr>
            <w:r w:rsidRPr="00E34127">
              <w:rPr>
                <w:rFonts w:ascii="Times New Roman" w:eastAsia="Times New Roman" w:hAnsi="Times New Roman" w:cs="Times New Roman"/>
                <w:color w:val="000000"/>
                <w:lang w:eastAsia="ru-RU"/>
              </w:rPr>
              <w:t>506</w:t>
            </w:r>
          </w:p>
        </w:tc>
        <w:tc>
          <w:tcPr>
            <w:tcW w:w="877" w:type="dxa"/>
            <w:shd w:val="clear" w:color="auto" w:fill="auto"/>
            <w:vAlign w:val="center"/>
            <w:hideMark/>
          </w:tcPr>
          <w:p w:rsidR="00E34127" w:rsidRPr="00E34127" w:rsidRDefault="00E34127" w:rsidP="00E34127">
            <w:pPr>
              <w:spacing w:after="0" w:line="240" w:lineRule="auto"/>
              <w:jc w:val="center"/>
              <w:rPr>
                <w:rFonts w:ascii="Times New Roman" w:eastAsia="Times New Roman" w:hAnsi="Times New Roman" w:cs="Times New Roman"/>
                <w:color w:val="000000"/>
                <w:lang w:eastAsia="ru-RU"/>
              </w:rPr>
            </w:pPr>
            <w:r w:rsidRPr="00E34127">
              <w:rPr>
                <w:rFonts w:ascii="Times New Roman" w:eastAsia="Times New Roman" w:hAnsi="Times New Roman" w:cs="Times New Roman"/>
                <w:color w:val="000000"/>
                <w:lang w:eastAsia="ru-RU"/>
              </w:rPr>
              <w:t>500</w:t>
            </w:r>
          </w:p>
        </w:tc>
      </w:tr>
    </w:tbl>
    <w:p w:rsidR="00E34127" w:rsidRDefault="00E34127" w:rsidP="00063B71">
      <w:pPr>
        <w:spacing w:after="0" w:line="240" w:lineRule="auto"/>
        <w:jc w:val="both"/>
        <w:rPr>
          <w:rFonts w:ascii="Times New Roman" w:eastAsia="Times New Roman" w:hAnsi="Times New Roman" w:cs="Times New Roman"/>
          <w:bCs/>
          <w:i/>
          <w:color w:val="000000"/>
          <w:sz w:val="24"/>
          <w:szCs w:val="24"/>
        </w:rPr>
      </w:pPr>
    </w:p>
    <w:p w:rsidR="00F65B13" w:rsidRPr="00063B71" w:rsidRDefault="00063B71" w:rsidP="00063B71">
      <w:pPr>
        <w:spacing w:after="0" w:line="240" w:lineRule="auto"/>
        <w:jc w:val="both"/>
        <w:rPr>
          <w:rFonts w:ascii="Times New Roman" w:eastAsia="Times New Roman" w:hAnsi="Times New Roman" w:cs="Times New Roman"/>
          <w:bCs/>
          <w:i/>
          <w:color w:val="000000"/>
          <w:sz w:val="24"/>
          <w:szCs w:val="24"/>
        </w:rPr>
      </w:pPr>
      <w:r>
        <w:rPr>
          <w:rFonts w:ascii="Times New Roman" w:eastAsia="Times New Roman" w:hAnsi="Times New Roman" w:cs="Times New Roman"/>
          <w:bCs/>
          <w:i/>
          <w:color w:val="000000"/>
          <w:sz w:val="24"/>
          <w:szCs w:val="24"/>
        </w:rPr>
        <w:t>*</w:t>
      </w:r>
      <w:r w:rsidRPr="00063B71">
        <w:rPr>
          <w:rFonts w:ascii="Times New Roman" w:eastAsia="Times New Roman" w:hAnsi="Times New Roman" w:cs="Times New Roman"/>
          <w:bCs/>
          <w:i/>
          <w:color w:val="000000"/>
          <w:sz w:val="24"/>
          <w:szCs w:val="24"/>
        </w:rPr>
        <w:t xml:space="preserve">- </w:t>
      </w:r>
      <w:r>
        <w:rPr>
          <w:rFonts w:ascii="Times New Roman" w:eastAsia="Times New Roman" w:hAnsi="Times New Roman" w:cs="Times New Roman"/>
          <w:bCs/>
          <w:i/>
          <w:color w:val="000000"/>
          <w:sz w:val="24"/>
          <w:szCs w:val="24"/>
        </w:rPr>
        <w:t xml:space="preserve">сведения из </w:t>
      </w:r>
      <w:proofErr w:type="spellStart"/>
      <w:r>
        <w:rPr>
          <w:rFonts w:ascii="Times New Roman" w:eastAsia="Times New Roman" w:hAnsi="Times New Roman" w:cs="Times New Roman"/>
          <w:bCs/>
          <w:i/>
          <w:color w:val="000000"/>
          <w:sz w:val="24"/>
          <w:szCs w:val="24"/>
        </w:rPr>
        <w:t>Оренстата</w:t>
      </w:r>
      <w:proofErr w:type="spellEnd"/>
    </w:p>
    <w:p w:rsidR="004D3E75" w:rsidRDefault="004D3E75" w:rsidP="00503894">
      <w:pPr>
        <w:spacing w:after="0" w:line="276" w:lineRule="auto"/>
        <w:ind w:firstLine="709"/>
        <w:jc w:val="both"/>
        <w:rPr>
          <w:rFonts w:ascii="Times New Roman" w:hAnsi="Times New Roman" w:cs="Times New Roman"/>
          <w:i/>
          <w:sz w:val="26"/>
          <w:szCs w:val="26"/>
        </w:rPr>
      </w:pPr>
    </w:p>
    <w:p w:rsidR="00FF51AA" w:rsidRDefault="00FF51AA" w:rsidP="00503894">
      <w:pPr>
        <w:spacing w:after="0" w:line="276" w:lineRule="auto"/>
        <w:ind w:firstLine="709"/>
        <w:jc w:val="both"/>
        <w:rPr>
          <w:rFonts w:ascii="Times New Roman" w:hAnsi="Times New Roman" w:cs="Times New Roman"/>
          <w:i/>
          <w:sz w:val="26"/>
          <w:szCs w:val="26"/>
        </w:rPr>
      </w:pPr>
    </w:p>
    <w:p w:rsidR="00FF51AA" w:rsidRDefault="00FF51AA" w:rsidP="00503894">
      <w:pPr>
        <w:spacing w:after="0" w:line="276" w:lineRule="auto"/>
        <w:ind w:firstLine="709"/>
        <w:jc w:val="both"/>
        <w:rPr>
          <w:rFonts w:ascii="Times New Roman" w:hAnsi="Times New Roman" w:cs="Times New Roman"/>
          <w:i/>
          <w:sz w:val="26"/>
          <w:szCs w:val="26"/>
        </w:rPr>
      </w:pPr>
    </w:p>
    <w:p w:rsidR="00FF51AA" w:rsidRDefault="00FF51AA" w:rsidP="00503894">
      <w:pPr>
        <w:spacing w:after="0" w:line="276" w:lineRule="auto"/>
        <w:ind w:firstLine="709"/>
        <w:jc w:val="both"/>
        <w:rPr>
          <w:rFonts w:ascii="Times New Roman" w:hAnsi="Times New Roman" w:cs="Times New Roman"/>
          <w:i/>
          <w:sz w:val="26"/>
          <w:szCs w:val="26"/>
        </w:rPr>
      </w:pPr>
    </w:p>
    <w:p w:rsidR="00FF51AA" w:rsidRDefault="00FF51AA" w:rsidP="00503894">
      <w:pPr>
        <w:spacing w:after="0" w:line="276" w:lineRule="auto"/>
        <w:ind w:firstLine="709"/>
        <w:jc w:val="both"/>
        <w:rPr>
          <w:rFonts w:ascii="Times New Roman" w:hAnsi="Times New Roman" w:cs="Times New Roman"/>
          <w:i/>
          <w:sz w:val="26"/>
          <w:szCs w:val="26"/>
        </w:rPr>
      </w:pPr>
    </w:p>
    <w:p w:rsidR="00503894" w:rsidRPr="00503894" w:rsidRDefault="00503894" w:rsidP="00503894">
      <w:pPr>
        <w:spacing w:after="0" w:line="276" w:lineRule="auto"/>
        <w:ind w:firstLine="709"/>
        <w:jc w:val="both"/>
        <w:rPr>
          <w:rFonts w:ascii="Times New Roman" w:hAnsi="Times New Roman" w:cs="Times New Roman"/>
          <w:i/>
          <w:sz w:val="26"/>
          <w:szCs w:val="26"/>
        </w:rPr>
      </w:pPr>
      <w:r w:rsidRPr="00503894">
        <w:rPr>
          <w:rFonts w:ascii="Times New Roman" w:hAnsi="Times New Roman" w:cs="Times New Roman"/>
          <w:i/>
          <w:sz w:val="26"/>
          <w:szCs w:val="26"/>
        </w:rPr>
        <w:lastRenderedPageBreak/>
        <w:t xml:space="preserve">Таблица 2.2-2 - Показатели естественного и механического движения населения МО </w:t>
      </w:r>
      <w:r w:rsidR="00031AC7">
        <w:rPr>
          <w:rFonts w:ascii="Times New Roman" w:hAnsi="Times New Roman" w:cs="Times New Roman"/>
          <w:i/>
          <w:sz w:val="26"/>
          <w:szCs w:val="26"/>
        </w:rPr>
        <w:t>Красногор</w:t>
      </w:r>
      <w:r w:rsidRPr="00503894">
        <w:rPr>
          <w:rFonts w:ascii="Times New Roman" w:hAnsi="Times New Roman" w:cs="Times New Roman"/>
          <w:i/>
          <w:sz w:val="26"/>
          <w:szCs w:val="26"/>
        </w:rPr>
        <w:t>ский сельсовет</w:t>
      </w:r>
      <w:r w:rsidR="00BE7D25">
        <w:rPr>
          <w:rFonts w:ascii="Times New Roman" w:hAnsi="Times New Roman" w:cs="Times New Roman"/>
          <w:i/>
          <w:sz w:val="26"/>
          <w:szCs w:val="26"/>
        </w:rPr>
        <w:t xml:space="preserve"> (на 31 декабря)</w:t>
      </w:r>
    </w:p>
    <w:tbl>
      <w:tblPr>
        <w:tblW w:w="9200" w:type="dxa"/>
        <w:tblInd w:w="-5" w:type="dxa"/>
        <w:tblLayout w:type="fixed"/>
        <w:tblCellMar>
          <w:left w:w="0" w:type="dxa"/>
          <w:right w:w="0" w:type="dxa"/>
        </w:tblCellMar>
        <w:tblLook w:val="0000" w:firstRow="0" w:lastRow="0" w:firstColumn="0" w:lastColumn="0" w:noHBand="0" w:noVBand="0"/>
      </w:tblPr>
      <w:tblGrid>
        <w:gridCol w:w="2634"/>
        <w:gridCol w:w="779"/>
        <w:gridCol w:w="643"/>
        <w:gridCol w:w="643"/>
        <w:gridCol w:w="643"/>
        <w:gridCol w:w="643"/>
        <w:gridCol w:w="643"/>
        <w:gridCol w:w="643"/>
        <w:gridCol w:w="643"/>
        <w:gridCol w:w="643"/>
        <w:gridCol w:w="643"/>
      </w:tblGrid>
      <w:tr w:rsidR="00063B71" w:rsidRPr="00F1226F" w:rsidTr="00063B71">
        <w:trPr>
          <w:trHeight w:val="303"/>
        </w:trPr>
        <w:tc>
          <w:tcPr>
            <w:tcW w:w="2634" w:type="dxa"/>
            <w:tcBorders>
              <w:top w:val="single" w:sz="4" w:space="0" w:color="auto"/>
              <w:left w:val="single" w:sz="4" w:space="0" w:color="000000"/>
              <w:bottom w:val="single" w:sz="4" w:space="0" w:color="auto"/>
            </w:tcBorders>
            <w:shd w:val="clear" w:color="auto" w:fill="auto"/>
            <w:vAlign w:val="center"/>
          </w:tcPr>
          <w:p w:rsidR="00063B71" w:rsidRPr="00F1226F" w:rsidRDefault="00063B71" w:rsidP="00587E06">
            <w:pPr>
              <w:suppressAutoHyphens/>
              <w:snapToGrid w:val="0"/>
              <w:jc w:val="center"/>
              <w:rPr>
                <w:rFonts w:ascii="Times New Roman" w:hAnsi="Times New Roman" w:cs="Times New Roman"/>
                <w:b/>
                <w:i/>
                <w:iCs/>
                <w:sz w:val="24"/>
                <w:szCs w:val="24"/>
                <w:lang w:eastAsia="ar-SA"/>
              </w:rPr>
            </w:pPr>
            <w:r>
              <w:rPr>
                <w:rFonts w:ascii="Times New Roman" w:hAnsi="Times New Roman" w:cs="Times New Roman"/>
                <w:b/>
                <w:i/>
                <w:iCs/>
                <w:sz w:val="24"/>
                <w:szCs w:val="24"/>
                <w:lang w:eastAsia="ar-SA"/>
              </w:rPr>
              <w:t>Естественное движение населения</w:t>
            </w:r>
          </w:p>
        </w:tc>
        <w:tc>
          <w:tcPr>
            <w:tcW w:w="779" w:type="dxa"/>
            <w:tcBorders>
              <w:top w:val="single" w:sz="4" w:space="0" w:color="auto"/>
              <w:left w:val="single" w:sz="4" w:space="0" w:color="000000"/>
              <w:bottom w:val="single" w:sz="4" w:space="0" w:color="auto"/>
            </w:tcBorders>
            <w:shd w:val="clear" w:color="auto" w:fill="auto"/>
            <w:vAlign w:val="center"/>
          </w:tcPr>
          <w:p w:rsidR="00063B71" w:rsidRPr="00F1226F" w:rsidRDefault="00063B71" w:rsidP="00587E06">
            <w:pPr>
              <w:suppressAutoHyphens/>
              <w:snapToGrid w:val="0"/>
              <w:jc w:val="center"/>
              <w:rPr>
                <w:rFonts w:ascii="Times New Roman" w:hAnsi="Times New Roman" w:cs="Times New Roman"/>
                <w:b/>
                <w:sz w:val="24"/>
                <w:szCs w:val="24"/>
                <w:lang w:eastAsia="ar-SA"/>
              </w:rPr>
            </w:pPr>
          </w:p>
        </w:tc>
        <w:tc>
          <w:tcPr>
            <w:tcW w:w="643" w:type="dxa"/>
            <w:tcBorders>
              <w:top w:val="single" w:sz="4" w:space="0" w:color="auto"/>
              <w:left w:val="single" w:sz="4" w:space="0" w:color="000000"/>
              <w:bottom w:val="single" w:sz="4" w:space="0" w:color="auto"/>
              <w:right w:val="single" w:sz="4" w:space="0" w:color="000000"/>
            </w:tcBorders>
            <w:vAlign w:val="center"/>
          </w:tcPr>
          <w:p w:rsidR="00063B71" w:rsidRPr="00F1226F" w:rsidRDefault="00063B71" w:rsidP="00587E06">
            <w:pPr>
              <w:suppressAutoHyphens/>
              <w:snapToGrid w:val="0"/>
              <w:jc w:val="center"/>
              <w:rPr>
                <w:rFonts w:ascii="Times New Roman" w:hAnsi="Times New Roman" w:cs="Times New Roman"/>
                <w:b/>
                <w:sz w:val="24"/>
                <w:szCs w:val="24"/>
                <w:lang w:eastAsia="ar-SA"/>
              </w:rPr>
            </w:pPr>
            <w:r w:rsidRPr="00F1226F">
              <w:rPr>
                <w:rFonts w:ascii="Times New Roman" w:hAnsi="Times New Roman" w:cs="Times New Roman"/>
                <w:b/>
                <w:sz w:val="24"/>
                <w:szCs w:val="24"/>
                <w:lang w:eastAsia="ar-SA"/>
              </w:rPr>
              <w:t>2013</w:t>
            </w:r>
          </w:p>
        </w:tc>
        <w:tc>
          <w:tcPr>
            <w:tcW w:w="643" w:type="dxa"/>
            <w:tcBorders>
              <w:top w:val="single" w:sz="4" w:space="0" w:color="auto"/>
              <w:left w:val="single" w:sz="4" w:space="0" w:color="000000"/>
              <w:bottom w:val="single" w:sz="4" w:space="0" w:color="auto"/>
              <w:right w:val="single" w:sz="4" w:space="0" w:color="000000"/>
            </w:tcBorders>
            <w:vAlign w:val="center"/>
          </w:tcPr>
          <w:p w:rsidR="00063B71" w:rsidRPr="00F1226F" w:rsidRDefault="00063B71" w:rsidP="00587E06">
            <w:pPr>
              <w:suppressAutoHyphens/>
              <w:snapToGrid w:val="0"/>
              <w:jc w:val="center"/>
              <w:rPr>
                <w:rFonts w:ascii="Times New Roman" w:hAnsi="Times New Roman" w:cs="Times New Roman"/>
                <w:b/>
                <w:sz w:val="24"/>
                <w:szCs w:val="24"/>
                <w:lang w:eastAsia="ar-SA"/>
              </w:rPr>
            </w:pPr>
            <w:r w:rsidRPr="00F1226F">
              <w:rPr>
                <w:rFonts w:ascii="Times New Roman" w:hAnsi="Times New Roman" w:cs="Times New Roman"/>
                <w:b/>
                <w:sz w:val="24"/>
                <w:szCs w:val="24"/>
                <w:lang w:eastAsia="ar-SA"/>
              </w:rPr>
              <w:t>2014</w:t>
            </w:r>
          </w:p>
        </w:tc>
        <w:tc>
          <w:tcPr>
            <w:tcW w:w="643" w:type="dxa"/>
            <w:tcBorders>
              <w:top w:val="single" w:sz="4" w:space="0" w:color="auto"/>
              <w:left w:val="single" w:sz="4" w:space="0" w:color="000000"/>
              <w:bottom w:val="single" w:sz="4" w:space="0" w:color="auto"/>
              <w:right w:val="single" w:sz="4" w:space="0" w:color="000000"/>
            </w:tcBorders>
            <w:vAlign w:val="center"/>
          </w:tcPr>
          <w:p w:rsidR="00063B71" w:rsidRPr="00F1226F" w:rsidRDefault="00063B71" w:rsidP="00587E06">
            <w:pPr>
              <w:suppressAutoHyphens/>
              <w:snapToGrid w:val="0"/>
              <w:jc w:val="center"/>
              <w:rPr>
                <w:rFonts w:ascii="Times New Roman" w:hAnsi="Times New Roman" w:cs="Times New Roman"/>
                <w:b/>
                <w:sz w:val="24"/>
                <w:szCs w:val="24"/>
                <w:lang w:eastAsia="ar-SA"/>
              </w:rPr>
            </w:pPr>
            <w:r w:rsidRPr="00F1226F">
              <w:rPr>
                <w:rFonts w:ascii="Times New Roman" w:hAnsi="Times New Roman" w:cs="Times New Roman"/>
                <w:b/>
                <w:sz w:val="24"/>
                <w:szCs w:val="24"/>
                <w:lang w:eastAsia="ar-SA"/>
              </w:rPr>
              <w:t>2015</w:t>
            </w:r>
          </w:p>
        </w:tc>
        <w:tc>
          <w:tcPr>
            <w:tcW w:w="643" w:type="dxa"/>
            <w:tcBorders>
              <w:top w:val="single" w:sz="4" w:space="0" w:color="auto"/>
              <w:left w:val="single" w:sz="4" w:space="0" w:color="000000"/>
              <w:bottom w:val="single" w:sz="4" w:space="0" w:color="auto"/>
              <w:right w:val="single" w:sz="4" w:space="0" w:color="000000"/>
            </w:tcBorders>
            <w:vAlign w:val="center"/>
          </w:tcPr>
          <w:p w:rsidR="00063B71" w:rsidRPr="00F1226F" w:rsidRDefault="00063B71" w:rsidP="00587E06">
            <w:pPr>
              <w:suppressAutoHyphens/>
              <w:snapToGrid w:val="0"/>
              <w:jc w:val="center"/>
              <w:rPr>
                <w:rFonts w:ascii="Times New Roman" w:hAnsi="Times New Roman" w:cs="Times New Roman"/>
                <w:b/>
                <w:sz w:val="24"/>
                <w:szCs w:val="24"/>
                <w:lang w:eastAsia="ar-SA"/>
              </w:rPr>
            </w:pPr>
            <w:r w:rsidRPr="00F1226F">
              <w:rPr>
                <w:rFonts w:ascii="Times New Roman" w:hAnsi="Times New Roman" w:cs="Times New Roman"/>
                <w:b/>
                <w:sz w:val="24"/>
                <w:szCs w:val="24"/>
                <w:lang w:eastAsia="ar-SA"/>
              </w:rPr>
              <w:t>2016</w:t>
            </w:r>
          </w:p>
        </w:tc>
        <w:tc>
          <w:tcPr>
            <w:tcW w:w="643" w:type="dxa"/>
            <w:tcBorders>
              <w:top w:val="single" w:sz="4" w:space="0" w:color="auto"/>
              <w:left w:val="single" w:sz="4" w:space="0" w:color="000000"/>
              <w:bottom w:val="single" w:sz="4" w:space="0" w:color="auto"/>
              <w:right w:val="single" w:sz="4" w:space="0" w:color="000000"/>
            </w:tcBorders>
            <w:vAlign w:val="center"/>
          </w:tcPr>
          <w:p w:rsidR="00063B71" w:rsidRPr="00F1226F" w:rsidRDefault="00063B71" w:rsidP="00587E06">
            <w:pPr>
              <w:suppressAutoHyphens/>
              <w:snapToGrid w:val="0"/>
              <w:jc w:val="center"/>
              <w:rPr>
                <w:rFonts w:ascii="Times New Roman" w:hAnsi="Times New Roman" w:cs="Times New Roman"/>
                <w:b/>
                <w:sz w:val="24"/>
                <w:szCs w:val="24"/>
                <w:lang w:eastAsia="ar-SA"/>
              </w:rPr>
            </w:pPr>
            <w:r w:rsidRPr="00F1226F">
              <w:rPr>
                <w:rFonts w:ascii="Times New Roman" w:hAnsi="Times New Roman" w:cs="Times New Roman"/>
                <w:b/>
                <w:sz w:val="24"/>
                <w:szCs w:val="24"/>
                <w:lang w:eastAsia="ar-SA"/>
              </w:rPr>
              <w:t>2017</w:t>
            </w:r>
          </w:p>
        </w:tc>
        <w:tc>
          <w:tcPr>
            <w:tcW w:w="643" w:type="dxa"/>
            <w:tcBorders>
              <w:top w:val="single" w:sz="4" w:space="0" w:color="auto"/>
              <w:left w:val="single" w:sz="4" w:space="0" w:color="000000"/>
              <w:bottom w:val="single" w:sz="4" w:space="0" w:color="auto"/>
              <w:right w:val="single" w:sz="4" w:space="0" w:color="000000"/>
            </w:tcBorders>
            <w:vAlign w:val="center"/>
          </w:tcPr>
          <w:p w:rsidR="00063B71" w:rsidRPr="00F1226F" w:rsidRDefault="00063B71" w:rsidP="00587E06">
            <w:pPr>
              <w:suppressAutoHyphens/>
              <w:snapToGrid w:val="0"/>
              <w:jc w:val="center"/>
              <w:rPr>
                <w:rFonts w:ascii="Times New Roman" w:hAnsi="Times New Roman" w:cs="Times New Roman"/>
                <w:b/>
                <w:sz w:val="24"/>
                <w:szCs w:val="24"/>
                <w:lang w:eastAsia="ar-SA"/>
              </w:rPr>
            </w:pPr>
            <w:r w:rsidRPr="00F1226F">
              <w:rPr>
                <w:rFonts w:ascii="Times New Roman" w:hAnsi="Times New Roman" w:cs="Times New Roman"/>
                <w:b/>
                <w:sz w:val="24"/>
                <w:szCs w:val="24"/>
                <w:lang w:eastAsia="ar-SA"/>
              </w:rPr>
              <w:t>2018</w:t>
            </w:r>
          </w:p>
        </w:tc>
        <w:tc>
          <w:tcPr>
            <w:tcW w:w="643" w:type="dxa"/>
            <w:tcBorders>
              <w:top w:val="single" w:sz="4" w:space="0" w:color="auto"/>
              <w:left w:val="single" w:sz="4" w:space="0" w:color="000000"/>
              <w:bottom w:val="single" w:sz="4" w:space="0" w:color="auto"/>
              <w:right w:val="single" w:sz="4" w:space="0" w:color="000000"/>
            </w:tcBorders>
            <w:vAlign w:val="center"/>
          </w:tcPr>
          <w:p w:rsidR="00063B71" w:rsidRPr="00F1226F" w:rsidRDefault="00063B71" w:rsidP="00587E06">
            <w:pPr>
              <w:suppressAutoHyphens/>
              <w:snapToGrid w:val="0"/>
              <w:jc w:val="center"/>
              <w:rPr>
                <w:rFonts w:ascii="Times New Roman" w:hAnsi="Times New Roman" w:cs="Times New Roman"/>
                <w:b/>
                <w:sz w:val="24"/>
                <w:szCs w:val="24"/>
                <w:lang w:eastAsia="ar-SA"/>
              </w:rPr>
            </w:pPr>
            <w:r w:rsidRPr="00F1226F">
              <w:rPr>
                <w:rFonts w:ascii="Times New Roman" w:hAnsi="Times New Roman" w:cs="Times New Roman"/>
                <w:b/>
                <w:sz w:val="24"/>
                <w:szCs w:val="24"/>
                <w:lang w:eastAsia="ar-SA"/>
              </w:rPr>
              <w:t>2019</w:t>
            </w:r>
          </w:p>
        </w:tc>
        <w:tc>
          <w:tcPr>
            <w:tcW w:w="643" w:type="dxa"/>
            <w:tcBorders>
              <w:top w:val="single" w:sz="4" w:space="0" w:color="auto"/>
              <w:left w:val="single" w:sz="4" w:space="0" w:color="000000"/>
              <w:bottom w:val="single" w:sz="4" w:space="0" w:color="auto"/>
              <w:right w:val="single" w:sz="4" w:space="0" w:color="000000"/>
            </w:tcBorders>
            <w:vAlign w:val="center"/>
          </w:tcPr>
          <w:p w:rsidR="00063B71" w:rsidRPr="00F1226F" w:rsidRDefault="00063B71" w:rsidP="00587E06">
            <w:pPr>
              <w:suppressAutoHyphens/>
              <w:snapToGrid w:val="0"/>
              <w:jc w:val="center"/>
              <w:rPr>
                <w:rFonts w:ascii="Times New Roman" w:hAnsi="Times New Roman" w:cs="Times New Roman"/>
                <w:b/>
                <w:sz w:val="24"/>
                <w:szCs w:val="24"/>
                <w:lang w:eastAsia="ar-SA"/>
              </w:rPr>
            </w:pPr>
            <w:r w:rsidRPr="00F1226F">
              <w:rPr>
                <w:rFonts w:ascii="Times New Roman" w:hAnsi="Times New Roman" w:cs="Times New Roman"/>
                <w:b/>
                <w:sz w:val="24"/>
                <w:szCs w:val="24"/>
                <w:lang w:eastAsia="ar-SA"/>
              </w:rPr>
              <w:t>2020</w:t>
            </w:r>
          </w:p>
        </w:tc>
        <w:tc>
          <w:tcPr>
            <w:tcW w:w="643" w:type="dxa"/>
            <w:tcBorders>
              <w:top w:val="single" w:sz="4" w:space="0" w:color="auto"/>
              <w:left w:val="single" w:sz="4" w:space="0" w:color="000000"/>
              <w:bottom w:val="single" w:sz="4" w:space="0" w:color="auto"/>
              <w:right w:val="single" w:sz="4" w:space="0" w:color="000000"/>
            </w:tcBorders>
            <w:vAlign w:val="center"/>
          </w:tcPr>
          <w:p w:rsidR="00063B71" w:rsidRPr="00F1226F" w:rsidRDefault="00063B71" w:rsidP="00587E06">
            <w:pPr>
              <w:suppressAutoHyphens/>
              <w:snapToGrid w:val="0"/>
              <w:jc w:val="center"/>
              <w:rPr>
                <w:rFonts w:ascii="Times New Roman" w:hAnsi="Times New Roman" w:cs="Times New Roman"/>
                <w:b/>
                <w:sz w:val="24"/>
                <w:szCs w:val="24"/>
                <w:lang w:eastAsia="ar-SA"/>
              </w:rPr>
            </w:pPr>
            <w:r>
              <w:rPr>
                <w:rFonts w:ascii="Times New Roman" w:hAnsi="Times New Roman" w:cs="Times New Roman"/>
                <w:b/>
                <w:sz w:val="24"/>
                <w:szCs w:val="24"/>
                <w:lang w:eastAsia="ar-SA"/>
              </w:rPr>
              <w:t>2021</w:t>
            </w:r>
          </w:p>
        </w:tc>
      </w:tr>
      <w:tr w:rsidR="00063B71" w:rsidRPr="00F1226F" w:rsidTr="00063B71">
        <w:trPr>
          <w:trHeight w:val="303"/>
        </w:trPr>
        <w:tc>
          <w:tcPr>
            <w:tcW w:w="2634" w:type="dxa"/>
            <w:tcBorders>
              <w:top w:val="single" w:sz="4" w:space="0" w:color="auto"/>
              <w:left w:val="single" w:sz="4" w:space="0" w:color="000000"/>
              <w:bottom w:val="single" w:sz="4" w:space="0" w:color="000000"/>
            </w:tcBorders>
            <w:shd w:val="clear" w:color="auto" w:fill="auto"/>
            <w:vAlign w:val="center"/>
          </w:tcPr>
          <w:p w:rsidR="00063B71" w:rsidRPr="00F1226F" w:rsidRDefault="00063B71" w:rsidP="00587E06">
            <w:pPr>
              <w:suppressAutoHyphens/>
              <w:snapToGrid w:val="0"/>
              <w:jc w:val="center"/>
              <w:rPr>
                <w:rFonts w:ascii="Times New Roman" w:hAnsi="Times New Roman" w:cs="Times New Roman"/>
                <w:sz w:val="24"/>
                <w:szCs w:val="24"/>
                <w:lang w:eastAsia="ar-SA"/>
              </w:rPr>
            </w:pPr>
            <w:r w:rsidRPr="00F1226F">
              <w:rPr>
                <w:rFonts w:ascii="Times New Roman" w:hAnsi="Times New Roman" w:cs="Times New Roman"/>
                <w:sz w:val="24"/>
                <w:szCs w:val="24"/>
                <w:lang w:eastAsia="ar-SA"/>
              </w:rPr>
              <w:t>число родившихся</w:t>
            </w:r>
          </w:p>
        </w:tc>
        <w:tc>
          <w:tcPr>
            <w:tcW w:w="779" w:type="dxa"/>
            <w:tcBorders>
              <w:top w:val="single" w:sz="4" w:space="0" w:color="auto"/>
              <w:left w:val="single" w:sz="4" w:space="0" w:color="000000"/>
              <w:bottom w:val="single" w:sz="4" w:space="0" w:color="000000"/>
            </w:tcBorders>
            <w:shd w:val="clear" w:color="auto" w:fill="auto"/>
            <w:vAlign w:val="center"/>
          </w:tcPr>
          <w:p w:rsidR="00063B71" w:rsidRPr="00F1226F" w:rsidRDefault="00063B71" w:rsidP="00587E06">
            <w:pPr>
              <w:suppressAutoHyphens/>
              <w:snapToGrid w:val="0"/>
              <w:jc w:val="center"/>
              <w:rPr>
                <w:rFonts w:ascii="Times New Roman" w:hAnsi="Times New Roman" w:cs="Times New Roman"/>
                <w:sz w:val="24"/>
                <w:szCs w:val="24"/>
                <w:lang w:eastAsia="ar-SA"/>
              </w:rPr>
            </w:pPr>
            <w:r w:rsidRPr="00F1226F">
              <w:rPr>
                <w:rFonts w:ascii="Times New Roman" w:hAnsi="Times New Roman" w:cs="Times New Roman"/>
                <w:sz w:val="24"/>
                <w:szCs w:val="24"/>
                <w:lang w:eastAsia="ar-SA"/>
              </w:rPr>
              <w:t>чел.</w:t>
            </w:r>
          </w:p>
        </w:tc>
        <w:tc>
          <w:tcPr>
            <w:tcW w:w="643" w:type="dxa"/>
            <w:tcBorders>
              <w:top w:val="single" w:sz="4" w:space="0" w:color="auto"/>
              <w:left w:val="single" w:sz="4" w:space="0" w:color="000000"/>
              <w:bottom w:val="single" w:sz="4" w:space="0" w:color="000000"/>
              <w:right w:val="single" w:sz="4" w:space="0" w:color="000000"/>
            </w:tcBorders>
            <w:vAlign w:val="center"/>
          </w:tcPr>
          <w:p w:rsidR="00063B71" w:rsidRPr="00F1226F" w:rsidRDefault="00063B71" w:rsidP="00587E06">
            <w:pPr>
              <w:suppressAutoHyphens/>
              <w:snapToGrid w:val="0"/>
              <w:jc w:val="center"/>
              <w:rPr>
                <w:rFonts w:ascii="Times New Roman" w:hAnsi="Times New Roman" w:cs="Times New Roman"/>
                <w:sz w:val="24"/>
                <w:szCs w:val="24"/>
                <w:lang w:eastAsia="ar-SA"/>
              </w:rPr>
            </w:pPr>
          </w:p>
        </w:tc>
        <w:tc>
          <w:tcPr>
            <w:tcW w:w="643" w:type="dxa"/>
            <w:tcBorders>
              <w:top w:val="single" w:sz="4" w:space="0" w:color="auto"/>
              <w:left w:val="single" w:sz="4" w:space="0" w:color="000000"/>
              <w:bottom w:val="single" w:sz="4" w:space="0" w:color="000000"/>
              <w:right w:val="single" w:sz="4" w:space="0" w:color="000000"/>
            </w:tcBorders>
            <w:vAlign w:val="center"/>
          </w:tcPr>
          <w:p w:rsidR="00063B71" w:rsidRPr="00F1226F" w:rsidRDefault="00063B71" w:rsidP="00587E06">
            <w:pPr>
              <w:suppressAutoHyphens/>
              <w:snapToGrid w:val="0"/>
              <w:jc w:val="center"/>
              <w:rPr>
                <w:rFonts w:ascii="Times New Roman" w:hAnsi="Times New Roman" w:cs="Times New Roman"/>
                <w:sz w:val="24"/>
                <w:szCs w:val="24"/>
                <w:lang w:eastAsia="ar-SA"/>
              </w:rPr>
            </w:pPr>
          </w:p>
        </w:tc>
        <w:tc>
          <w:tcPr>
            <w:tcW w:w="643" w:type="dxa"/>
            <w:tcBorders>
              <w:top w:val="single" w:sz="4" w:space="0" w:color="auto"/>
              <w:left w:val="single" w:sz="4" w:space="0" w:color="000000"/>
              <w:bottom w:val="single" w:sz="4" w:space="0" w:color="000000"/>
              <w:right w:val="single" w:sz="4" w:space="0" w:color="000000"/>
            </w:tcBorders>
            <w:vAlign w:val="center"/>
          </w:tcPr>
          <w:p w:rsidR="00063B71" w:rsidRPr="00F1226F" w:rsidRDefault="00063B71" w:rsidP="00587E06">
            <w:pPr>
              <w:suppressAutoHyphens/>
              <w:snapToGrid w:val="0"/>
              <w:jc w:val="center"/>
              <w:rPr>
                <w:rFonts w:ascii="Times New Roman" w:hAnsi="Times New Roman" w:cs="Times New Roman"/>
                <w:sz w:val="24"/>
                <w:szCs w:val="24"/>
                <w:lang w:eastAsia="ar-SA"/>
              </w:rPr>
            </w:pPr>
          </w:p>
        </w:tc>
        <w:tc>
          <w:tcPr>
            <w:tcW w:w="643" w:type="dxa"/>
            <w:tcBorders>
              <w:top w:val="single" w:sz="4" w:space="0" w:color="auto"/>
              <w:left w:val="single" w:sz="4" w:space="0" w:color="000000"/>
              <w:bottom w:val="single" w:sz="4" w:space="0" w:color="000000"/>
              <w:right w:val="single" w:sz="4" w:space="0" w:color="000000"/>
            </w:tcBorders>
            <w:vAlign w:val="center"/>
          </w:tcPr>
          <w:p w:rsidR="00063B71" w:rsidRPr="00F1226F" w:rsidRDefault="00BE7D25" w:rsidP="00587E06">
            <w:pPr>
              <w:jc w:val="center"/>
              <w:rPr>
                <w:rFonts w:ascii="Times New Roman" w:hAnsi="Times New Roman" w:cs="Times New Roman"/>
                <w:sz w:val="24"/>
                <w:szCs w:val="24"/>
              </w:rPr>
            </w:pPr>
            <w:r>
              <w:rPr>
                <w:rFonts w:ascii="Times New Roman" w:hAnsi="Times New Roman" w:cs="Times New Roman"/>
                <w:sz w:val="24"/>
                <w:szCs w:val="24"/>
              </w:rPr>
              <w:t>8</w:t>
            </w:r>
          </w:p>
        </w:tc>
        <w:tc>
          <w:tcPr>
            <w:tcW w:w="643" w:type="dxa"/>
            <w:tcBorders>
              <w:top w:val="single" w:sz="4" w:space="0" w:color="auto"/>
              <w:left w:val="single" w:sz="4" w:space="0" w:color="000000"/>
              <w:bottom w:val="single" w:sz="4" w:space="0" w:color="000000"/>
              <w:right w:val="single" w:sz="4" w:space="0" w:color="000000"/>
            </w:tcBorders>
            <w:vAlign w:val="center"/>
          </w:tcPr>
          <w:p w:rsidR="00063B71" w:rsidRPr="00F1226F" w:rsidRDefault="00BE7D25" w:rsidP="00587E06">
            <w:pPr>
              <w:jc w:val="center"/>
              <w:rPr>
                <w:rFonts w:ascii="Times New Roman" w:hAnsi="Times New Roman" w:cs="Times New Roman"/>
                <w:sz w:val="24"/>
                <w:szCs w:val="24"/>
              </w:rPr>
            </w:pPr>
            <w:r>
              <w:rPr>
                <w:rFonts w:ascii="Times New Roman" w:hAnsi="Times New Roman" w:cs="Times New Roman"/>
                <w:sz w:val="24"/>
                <w:szCs w:val="24"/>
              </w:rPr>
              <w:t>8</w:t>
            </w:r>
          </w:p>
        </w:tc>
        <w:tc>
          <w:tcPr>
            <w:tcW w:w="643" w:type="dxa"/>
            <w:tcBorders>
              <w:top w:val="single" w:sz="4" w:space="0" w:color="auto"/>
              <w:left w:val="single" w:sz="4" w:space="0" w:color="000000"/>
              <w:bottom w:val="single" w:sz="4" w:space="0" w:color="000000"/>
              <w:right w:val="single" w:sz="4" w:space="0" w:color="000000"/>
            </w:tcBorders>
            <w:vAlign w:val="center"/>
          </w:tcPr>
          <w:p w:rsidR="00063B71" w:rsidRPr="00F1226F" w:rsidRDefault="00BE7D25" w:rsidP="00587E06">
            <w:pPr>
              <w:jc w:val="center"/>
              <w:rPr>
                <w:rFonts w:ascii="Times New Roman" w:hAnsi="Times New Roman" w:cs="Times New Roman"/>
                <w:sz w:val="24"/>
                <w:szCs w:val="24"/>
              </w:rPr>
            </w:pPr>
            <w:r>
              <w:rPr>
                <w:rFonts w:ascii="Times New Roman" w:hAnsi="Times New Roman" w:cs="Times New Roman"/>
                <w:sz w:val="24"/>
                <w:szCs w:val="24"/>
              </w:rPr>
              <w:t>1</w:t>
            </w:r>
          </w:p>
        </w:tc>
        <w:tc>
          <w:tcPr>
            <w:tcW w:w="643" w:type="dxa"/>
            <w:tcBorders>
              <w:top w:val="single" w:sz="4" w:space="0" w:color="auto"/>
              <w:left w:val="single" w:sz="4" w:space="0" w:color="000000"/>
              <w:bottom w:val="single" w:sz="4" w:space="0" w:color="000000"/>
              <w:right w:val="single" w:sz="4" w:space="0" w:color="000000"/>
            </w:tcBorders>
            <w:vAlign w:val="center"/>
          </w:tcPr>
          <w:p w:rsidR="00063B71" w:rsidRPr="00F1226F" w:rsidRDefault="00BE7D25" w:rsidP="00587E06">
            <w:pPr>
              <w:suppressAutoHyphens/>
              <w:snapToGrid w:val="0"/>
              <w:jc w:val="center"/>
              <w:rPr>
                <w:rFonts w:ascii="Times New Roman" w:hAnsi="Times New Roman" w:cs="Times New Roman"/>
                <w:sz w:val="24"/>
                <w:szCs w:val="24"/>
                <w:lang w:eastAsia="ar-SA"/>
              </w:rPr>
            </w:pPr>
            <w:r>
              <w:rPr>
                <w:rFonts w:ascii="Times New Roman" w:hAnsi="Times New Roman" w:cs="Times New Roman"/>
                <w:sz w:val="24"/>
                <w:szCs w:val="24"/>
                <w:lang w:eastAsia="ar-SA"/>
              </w:rPr>
              <w:t>4</w:t>
            </w:r>
          </w:p>
        </w:tc>
        <w:tc>
          <w:tcPr>
            <w:tcW w:w="643" w:type="dxa"/>
            <w:tcBorders>
              <w:top w:val="single" w:sz="4" w:space="0" w:color="auto"/>
              <w:left w:val="single" w:sz="4" w:space="0" w:color="000000"/>
              <w:bottom w:val="single" w:sz="4" w:space="0" w:color="000000"/>
              <w:right w:val="single" w:sz="4" w:space="0" w:color="000000"/>
            </w:tcBorders>
            <w:vAlign w:val="center"/>
          </w:tcPr>
          <w:p w:rsidR="00063B71" w:rsidRPr="00F1226F" w:rsidRDefault="00BE7D25" w:rsidP="00587E06">
            <w:pPr>
              <w:suppressAutoHyphens/>
              <w:snapToGrid w:val="0"/>
              <w:jc w:val="center"/>
              <w:rPr>
                <w:rFonts w:ascii="Times New Roman" w:hAnsi="Times New Roman" w:cs="Times New Roman"/>
                <w:sz w:val="24"/>
                <w:szCs w:val="24"/>
                <w:lang w:eastAsia="ar-SA"/>
              </w:rPr>
            </w:pPr>
            <w:r>
              <w:rPr>
                <w:rFonts w:ascii="Times New Roman" w:hAnsi="Times New Roman" w:cs="Times New Roman"/>
                <w:sz w:val="24"/>
                <w:szCs w:val="24"/>
                <w:lang w:eastAsia="ar-SA"/>
              </w:rPr>
              <w:t>3</w:t>
            </w:r>
          </w:p>
        </w:tc>
        <w:tc>
          <w:tcPr>
            <w:tcW w:w="643" w:type="dxa"/>
            <w:tcBorders>
              <w:top w:val="single" w:sz="4" w:space="0" w:color="auto"/>
              <w:left w:val="single" w:sz="4" w:space="0" w:color="000000"/>
              <w:bottom w:val="single" w:sz="4" w:space="0" w:color="000000"/>
              <w:right w:val="single" w:sz="4" w:space="0" w:color="000000"/>
            </w:tcBorders>
            <w:vAlign w:val="center"/>
          </w:tcPr>
          <w:p w:rsidR="00063B71" w:rsidRPr="00F1226F" w:rsidRDefault="00063B71" w:rsidP="00587E06">
            <w:pPr>
              <w:suppressAutoHyphens/>
              <w:snapToGrid w:val="0"/>
              <w:jc w:val="center"/>
              <w:rPr>
                <w:rFonts w:ascii="Times New Roman" w:hAnsi="Times New Roman" w:cs="Times New Roman"/>
                <w:sz w:val="24"/>
                <w:szCs w:val="24"/>
                <w:lang w:eastAsia="ar-SA"/>
              </w:rPr>
            </w:pPr>
          </w:p>
        </w:tc>
      </w:tr>
      <w:tr w:rsidR="00063B71" w:rsidRPr="00F1226F" w:rsidTr="00063B71">
        <w:trPr>
          <w:trHeight w:val="303"/>
        </w:trPr>
        <w:tc>
          <w:tcPr>
            <w:tcW w:w="2634" w:type="dxa"/>
            <w:tcBorders>
              <w:left w:val="single" w:sz="4" w:space="0" w:color="000000"/>
              <w:bottom w:val="single" w:sz="4" w:space="0" w:color="000000"/>
            </w:tcBorders>
            <w:shd w:val="clear" w:color="auto" w:fill="auto"/>
            <w:vAlign w:val="center"/>
          </w:tcPr>
          <w:p w:rsidR="00063B71" w:rsidRPr="00F1226F" w:rsidRDefault="00063B71" w:rsidP="00587E06">
            <w:pPr>
              <w:suppressAutoHyphens/>
              <w:snapToGrid w:val="0"/>
              <w:jc w:val="center"/>
              <w:rPr>
                <w:rFonts w:ascii="Times New Roman" w:hAnsi="Times New Roman" w:cs="Times New Roman"/>
                <w:sz w:val="24"/>
                <w:szCs w:val="24"/>
                <w:lang w:eastAsia="ar-SA"/>
              </w:rPr>
            </w:pPr>
            <w:r w:rsidRPr="00F1226F">
              <w:rPr>
                <w:rFonts w:ascii="Times New Roman" w:hAnsi="Times New Roman" w:cs="Times New Roman"/>
                <w:sz w:val="24"/>
                <w:szCs w:val="24"/>
                <w:lang w:eastAsia="ar-SA"/>
              </w:rPr>
              <w:t>число умерших</w:t>
            </w:r>
          </w:p>
        </w:tc>
        <w:tc>
          <w:tcPr>
            <w:tcW w:w="779" w:type="dxa"/>
            <w:tcBorders>
              <w:left w:val="single" w:sz="4" w:space="0" w:color="000000"/>
              <w:bottom w:val="single" w:sz="4" w:space="0" w:color="000000"/>
            </w:tcBorders>
            <w:shd w:val="clear" w:color="auto" w:fill="auto"/>
            <w:vAlign w:val="center"/>
          </w:tcPr>
          <w:p w:rsidR="00063B71" w:rsidRPr="00F1226F" w:rsidRDefault="00063B71" w:rsidP="00587E06">
            <w:pPr>
              <w:suppressAutoHyphens/>
              <w:snapToGrid w:val="0"/>
              <w:jc w:val="center"/>
              <w:rPr>
                <w:rFonts w:ascii="Times New Roman" w:hAnsi="Times New Roman" w:cs="Times New Roman"/>
                <w:sz w:val="24"/>
                <w:szCs w:val="24"/>
                <w:lang w:eastAsia="ar-SA"/>
              </w:rPr>
            </w:pPr>
            <w:r w:rsidRPr="00F1226F">
              <w:rPr>
                <w:rFonts w:ascii="Times New Roman" w:hAnsi="Times New Roman" w:cs="Times New Roman"/>
                <w:sz w:val="24"/>
                <w:szCs w:val="24"/>
                <w:lang w:eastAsia="ar-SA"/>
              </w:rPr>
              <w:t>чел.</w:t>
            </w:r>
          </w:p>
        </w:tc>
        <w:tc>
          <w:tcPr>
            <w:tcW w:w="643" w:type="dxa"/>
            <w:tcBorders>
              <w:left w:val="single" w:sz="4" w:space="0" w:color="000000"/>
              <w:bottom w:val="single" w:sz="4" w:space="0" w:color="000000"/>
              <w:right w:val="single" w:sz="4" w:space="0" w:color="000000"/>
            </w:tcBorders>
            <w:vAlign w:val="center"/>
          </w:tcPr>
          <w:p w:rsidR="00063B71" w:rsidRPr="00F1226F" w:rsidRDefault="00063B71" w:rsidP="00587E06">
            <w:pPr>
              <w:suppressAutoHyphens/>
              <w:snapToGrid w:val="0"/>
              <w:jc w:val="center"/>
              <w:rPr>
                <w:rFonts w:ascii="Times New Roman" w:hAnsi="Times New Roman" w:cs="Times New Roman"/>
                <w:sz w:val="24"/>
                <w:szCs w:val="24"/>
                <w:lang w:eastAsia="ar-SA"/>
              </w:rPr>
            </w:pPr>
          </w:p>
        </w:tc>
        <w:tc>
          <w:tcPr>
            <w:tcW w:w="643" w:type="dxa"/>
            <w:tcBorders>
              <w:left w:val="single" w:sz="4" w:space="0" w:color="000000"/>
              <w:bottom w:val="single" w:sz="4" w:space="0" w:color="000000"/>
              <w:right w:val="single" w:sz="4" w:space="0" w:color="000000"/>
            </w:tcBorders>
            <w:vAlign w:val="center"/>
          </w:tcPr>
          <w:p w:rsidR="00063B71" w:rsidRPr="00F1226F" w:rsidRDefault="00063B71" w:rsidP="00587E06">
            <w:pPr>
              <w:suppressAutoHyphens/>
              <w:snapToGrid w:val="0"/>
              <w:jc w:val="center"/>
              <w:rPr>
                <w:rFonts w:ascii="Times New Roman" w:hAnsi="Times New Roman" w:cs="Times New Roman"/>
                <w:sz w:val="24"/>
                <w:szCs w:val="24"/>
                <w:lang w:eastAsia="ar-SA"/>
              </w:rPr>
            </w:pPr>
          </w:p>
        </w:tc>
        <w:tc>
          <w:tcPr>
            <w:tcW w:w="643" w:type="dxa"/>
            <w:tcBorders>
              <w:left w:val="single" w:sz="4" w:space="0" w:color="000000"/>
              <w:bottom w:val="single" w:sz="4" w:space="0" w:color="000000"/>
              <w:right w:val="single" w:sz="4" w:space="0" w:color="000000"/>
            </w:tcBorders>
            <w:vAlign w:val="center"/>
          </w:tcPr>
          <w:p w:rsidR="00063B71" w:rsidRPr="00F1226F" w:rsidRDefault="00063B71" w:rsidP="00587E06">
            <w:pPr>
              <w:suppressAutoHyphens/>
              <w:snapToGrid w:val="0"/>
              <w:jc w:val="center"/>
              <w:rPr>
                <w:rFonts w:ascii="Times New Roman" w:hAnsi="Times New Roman" w:cs="Times New Roman"/>
                <w:sz w:val="24"/>
                <w:szCs w:val="24"/>
                <w:lang w:eastAsia="ar-SA"/>
              </w:rPr>
            </w:pPr>
          </w:p>
        </w:tc>
        <w:tc>
          <w:tcPr>
            <w:tcW w:w="643" w:type="dxa"/>
            <w:tcBorders>
              <w:left w:val="single" w:sz="4" w:space="0" w:color="000000"/>
              <w:bottom w:val="single" w:sz="4" w:space="0" w:color="000000"/>
              <w:right w:val="single" w:sz="4" w:space="0" w:color="000000"/>
            </w:tcBorders>
            <w:vAlign w:val="center"/>
          </w:tcPr>
          <w:p w:rsidR="00063B71" w:rsidRPr="00F1226F" w:rsidRDefault="00BE7D25" w:rsidP="00587E06">
            <w:pPr>
              <w:jc w:val="center"/>
              <w:rPr>
                <w:rFonts w:ascii="Times New Roman" w:hAnsi="Times New Roman" w:cs="Times New Roman"/>
                <w:sz w:val="24"/>
                <w:szCs w:val="24"/>
              </w:rPr>
            </w:pPr>
            <w:r>
              <w:rPr>
                <w:rFonts w:ascii="Times New Roman" w:hAnsi="Times New Roman" w:cs="Times New Roman"/>
                <w:sz w:val="24"/>
                <w:szCs w:val="24"/>
              </w:rPr>
              <w:t>5</w:t>
            </w:r>
          </w:p>
        </w:tc>
        <w:tc>
          <w:tcPr>
            <w:tcW w:w="643" w:type="dxa"/>
            <w:tcBorders>
              <w:left w:val="single" w:sz="4" w:space="0" w:color="000000"/>
              <w:bottom w:val="single" w:sz="4" w:space="0" w:color="000000"/>
              <w:right w:val="single" w:sz="4" w:space="0" w:color="000000"/>
            </w:tcBorders>
            <w:vAlign w:val="center"/>
          </w:tcPr>
          <w:p w:rsidR="00063B71" w:rsidRPr="00F1226F" w:rsidRDefault="00BE7D25" w:rsidP="00587E06">
            <w:pPr>
              <w:jc w:val="center"/>
              <w:rPr>
                <w:rFonts w:ascii="Times New Roman" w:hAnsi="Times New Roman" w:cs="Times New Roman"/>
                <w:sz w:val="24"/>
                <w:szCs w:val="24"/>
              </w:rPr>
            </w:pPr>
            <w:r>
              <w:rPr>
                <w:rFonts w:ascii="Times New Roman" w:hAnsi="Times New Roman" w:cs="Times New Roman"/>
                <w:sz w:val="24"/>
                <w:szCs w:val="24"/>
              </w:rPr>
              <w:t>10</w:t>
            </w:r>
          </w:p>
        </w:tc>
        <w:tc>
          <w:tcPr>
            <w:tcW w:w="643" w:type="dxa"/>
            <w:tcBorders>
              <w:left w:val="single" w:sz="4" w:space="0" w:color="000000"/>
              <w:bottom w:val="single" w:sz="4" w:space="0" w:color="000000"/>
              <w:right w:val="single" w:sz="4" w:space="0" w:color="000000"/>
            </w:tcBorders>
            <w:vAlign w:val="center"/>
          </w:tcPr>
          <w:p w:rsidR="00063B71" w:rsidRPr="00F1226F" w:rsidRDefault="00BE7D25" w:rsidP="00587E06">
            <w:pPr>
              <w:jc w:val="center"/>
              <w:rPr>
                <w:rFonts w:ascii="Times New Roman" w:hAnsi="Times New Roman" w:cs="Times New Roman"/>
                <w:sz w:val="24"/>
                <w:szCs w:val="24"/>
              </w:rPr>
            </w:pPr>
            <w:r>
              <w:rPr>
                <w:rFonts w:ascii="Times New Roman" w:hAnsi="Times New Roman" w:cs="Times New Roman"/>
                <w:sz w:val="24"/>
                <w:szCs w:val="24"/>
              </w:rPr>
              <w:t>11</w:t>
            </w:r>
          </w:p>
        </w:tc>
        <w:tc>
          <w:tcPr>
            <w:tcW w:w="643" w:type="dxa"/>
            <w:tcBorders>
              <w:left w:val="single" w:sz="4" w:space="0" w:color="000000"/>
              <w:bottom w:val="single" w:sz="4" w:space="0" w:color="000000"/>
              <w:right w:val="single" w:sz="4" w:space="0" w:color="000000"/>
            </w:tcBorders>
            <w:vAlign w:val="center"/>
          </w:tcPr>
          <w:p w:rsidR="00063B71" w:rsidRPr="00F1226F" w:rsidRDefault="00BE7D25" w:rsidP="00587E06">
            <w:pPr>
              <w:suppressAutoHyphens/>
              <w:snapToGrid w:val="0"/>
              <w:jc w:val="center"/>
              <w:rPr>
                <w:rFonts w:ascii="Times New Roman" w:hAnsi="Times New Roman" w:cs="Times New Roman"/>
                <w:sz w:val="24"/>
                <w:szCs w:val="24"/>
                <w:lang w:eastAsia="ar-SA"/>
              </w:rPr>
            </w:pPr>
            <w:r>
              <w:rPr>
                <w:rFonts w:ascii="Times New Roman" w:hAnsi="Times New Roman" w:cs="Times New Roman"/>
                <w:sz w:val="24"/>
                <w:szCs w:val="24"/>
                <w:lang w:eastAsia="ar-SA"/>
              </w:rPr>
              <w:t>8</w:t>
            </w:r>
          </w:p>
        </w:tc>
        <w:tc>
          <w:tcPr>
            <w:tcW w:w="643" w:type="dxa"/>
            <w:tcBorders>
              <w:left w:val="single" w:sz="4" w:space="0" w:color="000000"/>
              <w:bottom w:val="single" w:sz="4" w:space="0" w:color="000000"/>
              <w:right w:val="single" w:sz="4" w:space="0" w:color="000000"/>
            </w:tcBorders>
            <w:vAlign w:val="center"/>
          </w:tcPr>
          <w:p w:rsidR="00063B71" w:rsidRPr="00F1226F" w:rsidRDefault="00BE7D25" w:rsidP="00587E06">
            <w:pPr>
              <w:suppressAutoHyphens/>
              <w:snapToGrid w:val="0"/>
              <w:jc w:val="center"/>
              <w:rPr>
                <w:rFonts w:ascii="Times New Roman" w:hAnsi="Times New Roman" w:cs="Times New Roman"/>
                <w:sz w:val="24"/>
                <w:szCs w:val="24"/>
                <w:lang w:eastAsia="ar-SA"/>
              </w:rPr>
            </w:pPr>
            <w:r>
              <w:rPr>
                <w:rFonts w:ascii="Times New Roman" w:hAnsi="Times New Roman" w:cs="Times New Roman"/>
                <w:sz w:val="24"/>
                <w:szCs w:val="24"/>
                <w:lang w:eastAsia="ar-SA"/>
              </w:rPr>
              <w:t>10</w:t>
            </w:r>
          </w:p>
        </w:tc>
        <w:tc>
          <w:tcPr>
            <w:tcW w:w="643" w:type="dxa"/>
            <w:tcBorders>
              <w:left w:val="single" w:sz="4" w:space="0" w:color="000000"/>
              <w:bottom w:val="single" w:sz="4" w:space="0" w:color="000000"/>
              <w:right w:val="single" w:sz="4" w:space="0" w:color="000000"/>
            </w:tcBorders>
            <w:vAlign w:val="center"/>
          </w:tcPr>
          <w:p w:rsidR="00063B71" w:rsidRPr="00F1226F" w:rsidRDefault="00063B71" w:rsidP="00587E06">
            <w:pPr>
              <w:suppressAutoHyphens/>
              <w:snapToGrid w:val="0"/>
              <w:jc w:val="center"/>
              <w:rPr>
                <w:rFonts w:ascii="Times New Roman" w:hAnsi="Times New Roman" w:cs="Times New Roman"/>
                <w:sz w:val="24"/>
                <w:szCs w:val="24"/>
                <w:lang w:eastAsia="ar-SA"/>
              </w:rPr>
            </w:pPr>
          </w:p>
        </w:tc>
      </w:tr>
      <w:tr w:rsidR="00063B71" w:rsidRPr="00F1226F" w:rsidTr="00063B71">
        <w:trPr>
          <w:trHeight w:val="310"/>
        </w:trPr>
        <w:tc>
          <w:tcPr>
            <w:tcW w:w="2634" w:type="dxa"/>
            <w:tcBorders>
              <w:left w:val="single" w:sz="4" w:space="0" w:color="000000"/>
              <w:bottom w:val="single" w:sz="4" w:space="0" w:color="000000"/>
            </w:tcBorders>
            <w:shd w:val="clear" w:color="auto" w:fill="auto"/>
            <w:vAlign w:val="center"/>
          </w:tcPr>
          <w:p w:rsidR="00063B71" w:rsidRPr="00F1226F" w:rsidRDefault="00063B71" w:rsidP="00587E06">
            <w:pPr>
              <w:suppressAutoHyphens/>
              <w:snapToGrid w:val="0"/>
              <w:jc w:val="center"/>
              <w:rPr>
                <w:rFonts w:ascii="Times New Roman" w:hAnsi="Times New Roman" w:cs="Times New Roman"/>
                <w:sz w:val="24"/>
                <w:szCs w:val="24"/>
                <w:lang w:eastAsia="ar-SA"/>
              </w:rPr>
            </w:pPr>
            <w:r w:rsidRPr="00F1226F">
              <w:rPr>
                <w:rFonts w:ascii="Times New Roman" w:hAnsi="Times New Roman" w:cs="Times New Roman"/>
                <w:sz w:val="24"/>
                <w:szCs w:val="24"/>
                <w:lang w:eastAsia="ar-SA"/>
              </w:rPr>
              <w:t>естественный прирост (убыль) населения (+,-)</w:t>
            </w:r>
          </w:p>
        </w:tc>
        <w:tc>
          <w:tcPr>
            <w:tcW w:w="779" w:type="dxa"/>
            <w:tcBorders>
              <w:left w:val="single" w:sz="4" w:space="0" w:color="000000"/>
              <w:bottom w:val="single" w:sz="4" w:space="0" w:color="000000"/>
            </w:tcBorders>
            <w:shd w:val="clear" w:color="auto" w:fill="auto"/>
            <w:vAlign w:val="center"/>
          </w:tcPr>
          <w:p w:rsidR="00063B71" w:rsidRPr="00F1226F" w:rsidRDefault="00063B71" w:rsidP="00587E06">
            <w:pPr>
              <w:suppressAutoHyphens/>
              <w:snapToGrid w:val="0"/>
              <w:jc w:val="center"/>
              <w:rPr>
                <w:rFonts w:ascii="Times New Roman" w:hAnsi="Times New Roman" w:cs="Times New Roman"/>
                <w:sz w:val="24"/>
                <w:szCs w:val="24"/>
                <w:lang w:eastAsia="ar-SA"/>
              </w:rPr>
            </w:pPr>
            <w:r w:rsidRPr="00F1226F">
              <w:rPr>
                <w:rFonts w:ascii="Times New Roman" w:hAnsi="Times New Roman" w:cs="Times New Roman"/>
                <w:sz w:val="24"/>
                <w:szCs w:val="24"/>
                <w:lang w:eastAsia="ar-SA"/>
              </w:rPr>
              <w:t>чел.</w:t>
            </w:r>
          </w:p>
        </w:tc>
        <w:tc>
          <w:tcPr>
            <w:tcW w:w="643" w:type="dxa"/>
            <w:tcBorders>
              <w:left w:val="single" w:sz="4" w:space="0" w:color="000000"/>
              <w:bottom w:val="single" w:sz="4" w:space="0" w:color="000000"/>
              <w:right w:val="single" w:sz="4" w:space="0" w:color="000000"/>
            </w:tcBorders>
            <w:vAlign w:val="center"/>
          </w:tcPr>
          <w:p w:rsidR="00063B71" w:rsidRPr="00F1226F" w:rsidRDefault="00063B71" w:rsidP="00587E06">
            <w:pPr>
              <w:suppressAutoHyphens/>
              <w:snapToGrid w:val="0"/>
              <w:jc w:val="center"/>
              <w:rPr>
                <w:rFonts w:ascii="Times New Roman" w:hAnsi="Times New Roman" w:cs="Times New Roman"/>
                <w:sz w:val="24"/>
                <w:szCs w:val="24"/>
                <w:lang w:eastAsia="ar-SA"/>
              </w:rPr>
            </w:pPr>
          </w:p>
        </w:tc>
        <w:tc>
          <w:tcPr>
            <w:tcW w:w="643" w:type="dxa"/>
            <w:tcBorders>
              <w:left w:val="single" w:sz="4" w:space="0" w:color="000000"/>
              <w:bottom w:val="single" w:sz="4" w:space="0" w:color="000000"/>
              <w:right w:val="single" w:sz="4" w:space="0" w:color="000000"/>
            </w:tcBorders>
            <w:vAlign w:val="center"/>
          </w:tcPr>
          <w:p w:rsidR="00063B71" w:rsidRPr="00F1226F" w:rsidRDefault="00063B71" w:rsidP="00587E06">
            <w:pPr>
              <w:suppressAutoHyphens/>
              <w:snapToGrid w:val="0"/>
              <w:jc w:val="center"/>
              <w:rPr>
                <w:rFonts w:ascii="Times New Roman" w:hAnsi="Times New Roman" w:cs="Times New Roman"/>
                <w:sz w:val="24"/>
                <w:szCs w:val="24"/>
                <w:lang w:eastAsia="ar-SA"/>
              </w:rPr>
            </w:pPr>
          </w:p>
        </w:tc>
        <w:tc>
          <w:tcPr>
            <w:tcW w:w="643" w:type="dxa"/>
            <w:tcBorders>
              <w:left w:val="single" w:sz="4" w:space="0" w:color="000000"/>
              <w:bottom w:val="single" w:sz="4" w:space="0" w:color="000000"/>
              <w:right w:val="single" w:sz="4" w:space="0" w:color="000000"/>
            </w:tcBorders>
            <w:vAlign w:val="center"/>
          </w:tcPr>
          <w:p w:rsidR="00063B71" w:rsidRPr="00F1226F" w:rsidRDefault="00063B71" w:rsidP="00587E06">
            <w:pPr>
              <w:suppressAutoHyphens/>
              <w:snapToGrid w:val="0"/>
              <w:jc w:val="center"/>
              <w:rPr>
                <w:rFonts w:ascii="Times New Roman" w:hAnsi="Times New Roman" w:cs="Times New Roman"/>
                <w:sz w:val="24"/>
                <w:szCs w:val="24"/>
                <w:lang w:eastAsia="ar-SA"/>
              </w:rPr>
            </w:pPr>
          </w:p>
        </w:tc>
        <w:tc>
          <w:tcPr>
            <w:tcW w:w="643" w:type="dxa"/>
            <w:tcBorders>
              <w:left w:val="single" w:sz="4" w:space="0" w:color="000000"/>
              <w:bottom w:val="single" w:sz="4" w:space="0" w:color="000000"/>
              <w:right w:val="single" w:sz="4" w:space="0" w:color="000000"/>
            </w:tcBorders>
            <w:vAlign w:val="center"/>
          </w:tcPr>
          <w:p w:rsidR="00063B71" w:rsidRPr="00F1226F" w:rsidRDefault="00063B71" w:rsidP="00587E06">
            <w:pPr>
              <w:jc w:val="center"/>
              <w:rPr>
                <w:rFonts w:ascii="Times New Roman" w:hAnsi="Times New Roman" w:cs="Times New Roman"/>
                <w:sz w:val="24"/>
                <w:szCs w:val="24"/>
              </w:rPr>
            </w:pPr>
            <w:r>
              <w:rPr>
                <w:rFonts w:ascii="Times New Roman" w:hAnsi="Times New Roman" w:cs="Times New Roman"/>
                <w:sz w:val="24"/>
                <w:szCs w:val="24"/>
              </w:rPr>
              <w:t>3</w:t>
            </w:r>
          </w:p>
        </w:tc>
        <w:tc>
          <w:tcPr>
            <w:tcW w:w="643" w:type="dxa"/>
            <w:tcBorders>
              <w:left w:val="single" w:sz="4" w:space="0" w:color="000000"/>
              <w:bottom w:val="single" w:sz="4" w:space="0" w:color="000000"/>
              <w:right w:val="single" w:sz="4" w:space="0" w:color="000000"/>
            </w:tcBorders>
            <w:vAlign w:val="center"/>
          </w:tcPr>
          <w:p w:rsidR="00063B71" w:rsidRPr="00F1226F" w:rsidRDefault="00BE7D25" w:rsidP="00587E06">
            <w:pPr>
              <w:jc w:val="center"/>
              <w:rPr>
                <w:rFonts w:ascii="Times New Roman" w:hAnsi="Times New Roman" w:cs="Times New Roman"/>
                <w:sz w:val="24"/>
                <w:szCs w:val="24"/>
              </w:rPr>
            </w:pPr>
            <w:r>
              <w:rPr>
                <w:rFonts w:ascii="Times New Roman" w:hAnsi="Times New Roman" w:cs="Times New Roman"/>
                <w:sz w:val="24"/>
                <w:szCs w:val="24"/>
              </w:rPr>
              <w:t>-2</w:t>
            </w:r>
          </w:p>
        </w:tc>
        <w:tc>
          <w:tcPr>
            <w:tcW w:w="643" w:type="dxa"/>
            <w:tcBorders>
              <w:left w:val="single" w:sz="4" w:space="0" w:color="000000"/>
              <w:bottom w:val="single" w:sz="4" w:space="0" w:color="000000"/>
              <w:right w:val="single" w:sz="4" w:space="0" w:color="000000"/>
            </w:tcBorders>
            <w:vAlign w:val="center"/>
          </w:tcPr>
          <w:p w:rsidR="00063B71" w:rsidRPr="00F1226F" w:rsidRDefault="00BE7D25" w:rsidP="00587E06">
            <w:pPr>
              <w:jc w:val="center"/>
              <w:rPr>
                <w:rFonts w:ascii="Times New Roman" w:hAnsi="Times New Roman" w:cs="Times New Roman"/>
                <w:sz w:val="24"/>
                <w:szCs w:val="24"/>
              </w:rPr>
            </w:pPr>
            <w:r>
              <w:rPr>
                <w:rFonts w:ascii="Times New Roman" w:hAnsi="Times New Roman" w:cs="Times New Roman"/>
                <w:sz w:val="24"/>
                <w:szCs w:val="24"/>
              </w:rPr>
              <w:t>-10</w:t>
            </w:r>
          </w:p>
        </w:tc>
        <w:tc>
          <w:tcPr>
            <w:tcW w:w="643" w:type="dxa"/>
            <w:tcBorders>
              <w:left w:val="single" w:sz="4" w:space="0" w:color="000000"/>
              <w:bottom w:val="single" w:sz="4" w:space="0" w:color="000000"/>
              <w:right w:val="single" w:sz="4" w:space="0" w:color="000000"/>
            </w:tcBorders>
            <w:vAlign w:val="center"/>
          </w:tcPr>
          <w:p w:rsidR="00063B71" w:rsidRPr="00F1226F" w:rsidRDefault="00BE7D25" w:rsidP="00587E06">
            <w:pPr>
              <w:suppressAutoHyphens/>
              <w:snapToGrid w:val="0"/>
              <w:jc w:val="center"/>
              <w:rPr>
                <w:rFonts w:ascii="Times New Roman" w:hAnsi="Times New Roman" w:cs="Times New Roman"/>
                <w:sz w:val="24"/>
                <w:szCs w:val="24"/>
                <w:lang w:eastAsia="ar-SA"/>
              </w:rPr>
            </w:pPr>
            <w:r>
              <w:rPr>
                <w:rFonts w:ascii="Times New Roman" w:hAnsi="Times New Roman" w:cs="Times New Roman"/>
                <w:sz w:val="24"/>
                <w:szCs w:val="24"/>
                <w:lang w:eastAsia="ar-SA"/>
              </w:rPr>
              <w:t>-4</w:t>
            </w:r>
          </w:p>
        </w:tc>
        <w:tc>
          <w:tcPr>
            <w:tcW w:w="643" w:type="dxa"/>
            <w:tcBorders>
              <w:left w:val="single" w:sz="4" w:space="0" w:color="000000"/>
              <w:bottom w:val="single" w:sz="4" w:space="0" w:color="000000"/>
              <w:right w:val="single" w:sz="4" w:space="0" w:color="000000"/>
            </w:tcBorders>
            <w:vAlign w:val="center"/>
          </w:tcPr>
          <w:p w:rsidR="00063B71" w:rsidRPr="00F1226F" w:rsidRDefault="00BE7D25" w:rsidP="00587E06">
            <w:pPr>
              <w:suppressAutoHyphens/>
              <w:snapToGrid w:val="0"/>
              <w:jc w:val="center"/>
              <w:rPr>
                <w:rFonts w:ascii="Times New Roman" w:hAnsi="Times New Roman" w:cs="Times New Roman"/>
                <w:sz w:val="24"/>
                <w:szCs w:val="24"/>
                <w:lang w:eastAsia="ar-SA"/>
              </w:rPr>
            </w:pPr>
            <w:r>
              <w:rPr>
                <w:rFonts w:ascii="Times New Roman" w:hAnsi="Times New Roman" w:cs="Times New Roman"/>
                <w:sz w:val="24"/>
                <w:szCs w:val="24"/>
                <w:lang w:eastAsia="ar-SA"/>
              </w:rPr>
              <w:t>-7</w:t>
            </w:r>
          </w:p>
        </w:tc>
        <w:tc>
          <w:tcPr>
            <w:tcW w:w="643" w:type="dxa"/>
            <w:tcBorders>
              <w:left w:val="single" w:sz="4" w:space="0" w:color="000000"/>
              <w:bottom w:val="single" w:sz="4" w:space="0" w:color="000000"/>
              <w:right w:val="single" w:sz="4" w:space="0" w:color="000000"/>
            </w:tcBorders>
            <w:vAlign w:val="center"/>
          </w:tcPr>
          <w:p w:rsidR="00063B71" w:rsidRPr="00F1226F" w:rsidRDefault="00063B71" w:rsidP="00587E06">
            <w:pPr>
              <w:suppressAutoHyphens/>
              <w:snapToGrid w:val="0"/>
              <w:jc w:val="center"/>
              <w:rPr>
                <w:rFonts w:ascii="Times New Roman" w:hAnsi="Times New Roman" w:cs="Times New Roman"/>
                <w:sz w:val="24"/>
                <w:szCs w:val="24"/>
                <w:lang w:eastAsia="ar-SA"/>
              </w:rPr>
            </w:pPr>
          </w:p>
        </w:tc>
      </w:tr>
      <w:tr w:rsidR="00063B71" w:rsidRPr="00F1226F" w:rsidTr="00063B71">
        <w:trPr>
          <w:trHeight w:val="340"/>
        </w:trPr>
        <w:tc>
          <w:tcPr>
            <w:tcW w:w="2634" w:type="dxa"/>
            <w:tcBorders>
              <w:left w:val="single" w:sz="4" w:space="0" w:color="000000"/>
              <w:bottom w:val="single" w:sz="4" w:space="0" w:color="000000"/>
            </w:tcBorders>
            <w:shd w:val="clear" w:color="auto" w:fill="auto"/>
            <w:vAlign w:val="center"/>
          </w:tcPr>
          <w:p w:rsidR="00063B71" w:rsidRPr="00F1226F" w:rsidRDefault="00063B71" w:rsidP="00587E06">
            <w:pPr>
              <w:suppressAutoHyphens/>
              <w:snapToGrid w:val="0"/>
              <w:jc w:val="center"/>
              <w:rPr>
                <w:rFonts w:ascii="Times New Roman" w:hAnsi="Times New Roman" w:cs="Times New Roman"/>
                <w:b/>
                <w:i/>
                <w:iCs/>
                <w:sz w:val="24"/>
                <w:szCs w:val="24"/>
                <w:lang w:eastAsia="ar-SA"/>
              </w:rPr>
            </w:pPr>
            <w:r w:rsidRPr="00F1226F">
              <w:rPr>
                <w:rFonts w:ascii="Times New Roman" w:hAnsi="Times New Roman" w:cs="Times New Roman"/>
                <w:b/>
                <w:i/>
                <w:iCs/>
                <w:sz w:val="24"/>
                <w:szCs w:val="24"/>
                <w:lang w:eastAsia="ar-SA"/>
              </w:rPr>
              <w:t>Миграция:</w:t>
            </w:r>
          </w:p>
        </w:tc>
        <w:tc>
          <w:tcPr>
            <w:tcW w:w="779" w:type="dxa"/>
            <w:tcBorders>
              <w:left w:val="single" w:sz="4" w:space="0" w:color="000000"/>
              <w:bottom w:val="single" w:sz="4" w:space="0" w:color="000000"/>
            </w:tcBorders>
            <w:shd w:val="clear" w:color="auto" w:fill="auto"/>
            <w:vAlign w:val="center"/>
          </w:tcPr>
          <w:p w:rsidR="00063B71" w:rsidRPr="00F1226F" w:rsidRDefault="00063B71" w:rsidP="00587E06">
            <w:pPr>
              <w:suppressAutoHyphens/>
              <w:snapToGrid w:val="0"/>
              <w:jc w:val="center"/>
              <w:rPr>
                <w:rFonts w:ascii="Times New Roman" w:hAnsi="Times New Roman" w:cs="Times New Roman"/>
                <w:sz w:val="24"/>
                <w:szCs w:val="24"/>
                <w:lang w:eastAsia="ar-SA"/>
              </w:rPr>
            </w:pPr>
          </w:p>
        </w:tc>
        <w:tc>
          <w:tcPr>
            <w:tcW w:w="643" w:type="dxa"/>
            <w:tcBorders>
              <w:top w:val="single" w:sz="4" w:space="0" w:color="auto"/>
              <w:left w:val="single" w:sz="4" w:space="0" w:color="000000"/>
              <w:bottom w:val="single" w:sz="4" w:space="0" w:color="auto"/>
              <w:right w:val="single" w:sz="4" w:space="0" w:color="000000"/>
            </w:tcBorders>
            <w:vAlign w:val="center"/>
          </w:tcPr>
          <w:p w:rsidR="00063B71" w:rsidRPr="00F1226F" w:rsidRDefault="00063B71" w:rsidP="00587E06">
            <w:pPr>
              <w:suppressAutoHyphens/>
              <w:snapToGrid w:val="0"/>
              <w:jc w:val="center"/>
              <w:rPr>
                <w:rFonts w:ascii="Times New Roman" w:hAnsi="Times New Roman" w:cs="Times New Roman"/>
                <w:b/>
                <w:sz w:val="24"/>
                <w:szCs w:val="24"/>
                <w:lang w:eastAsia="ar-SA"/>
              </w:rPr>
            </w:pPr>
            <w:r w:rsidRPr="00F1226F">
              <w:rPr>
                <w:rFonts w:ascii="Times New Roman" w:hAnsi="Times New Roman" w:cs="Times New Roman"/>
                <w:b/>
                <w:sz w:val="24"/>
                <w:szCs w:val="24"/>
                <w:lang w:eastAsia="ar-SA"/>
              </w:rPr>
              <w:t>2013</w:t>
            </w:r>
          </w:p>
        </w:tc>
        <w:tc>
          <w:tcPr>
            <w:tcW w:w="643" w:type="dxa"/>
            <w:tcBorders>
              <w:top w:val="single" w:sz="4" w:space="0" w:color="auto"/>
              <w:left w:val="single" w:sz="4" w:space="0" w:color="000000"/>
              <w:bottom w:val="single" w:sz="4" w:space="0" w:color="auto"/>
              <w:right w:val="single" w:sz="4" w:space="0" w:color="000000"/>
            </w:tcBorders>
            <w:vAlign w:val="center"/>
          </w:tcPr>
          <w:p w:rsidR="00063B71" w:rsidRPr="00F1226F" w:rsidRDefault="00063B71" w:rsidP="00587E06">
            <w:pPr>
              <w:suppressAutoHyphens/>
              <w:snapToGrid w:val="0"/>
              <w:jc w:val="center"/>
              <w:rPr>
                <w:rFonts w:ascii="Times New Roman" w:hAnsi="Times New Roman" w:cs="Times New Roman"/>
                <w:b/>
                <w:sz w:val="24"/>
                <w:szCs w:val="24"/>
                <w:lang w:eastAsia="ar-SA"/>
              </w:rPr>
            </w:pPr>
            <w:r w:rsidRPr="00F1226F">
              <w:rPr>
                <w:rFonts w:ascii="Times New Roman" w:hAnsi="Times New Roman" w:cs="Times New Roman"/>
                <w:b/>
                <w:sz w:val="24"/>
                <w:szCs w:val="24"/>
                <w:lang w:eastAsia="ar-SA"/>
              </w:rPr>
              <w:t>2014</w:t>
            </w:r>
          </w:p>
        </w:tc>
        <w:tc>
          <w:tcPr>
            <w:tcW w:w="643" w:type="dxa"/>
            <w:tcBorders>
              <w:top w:val="single" w:sz="4" w:space="0" w:color="auto"/>
              <w:left w:val="single" w:sz="4" w:space="0" w:color="000000"/>
              <w:bottom w:val="single" w:sz="4" w:space="0" w:color="auto"/>
              <w:right w:val="single" w:sz="4" w:space="0" w:color="000000"/>
            </w:tcBorders>
            <w:vAlign w:val="center"/>
          </w:tcPr>
          <w:p w:rsidR="00063B71" w:rsidRPr="00F1226F" w:rsidRDefault="00063B71" w:rsidP="00587E06">
            <w:pPr>
              <w:suppressAutoHyphens/>
              <w:snapToGrid w:val="0"/>
              <w:jc w:val="center"/>
              <w:rPr>
                <w:rFonts w:ascii="Times New Roman" w:hAnsi="Times New Roman" w:cs="Times New Roman"/>
                <w:b/>
                <w:sz w:val="24"/>
                <w:szCs w:val="24"/>
                <w:lang w:eastAsia="ar-SA"/>
              </w:rPr>
            </w:pPr>
            <w:r w:rsidRPr="00F1226F">
              <w:rPr>
                <w:rFonts w:ascii="Times New Roman" w:hAnsi="Times New Roman" w:cs="Times New Roman"/>
                <w:b/>
                <w:sz w:val="24"/>
                <w:szCs w:val="24"/>
                <w:lang w:eastAsia="ar-SA"/>
              </w:rPr>
              <w:t>2015</w:t>
            </w:r>
          </w:p>
        </w:tc>
        <w:tc>
          <w:tcPr>
            <w:tcW w:w="643" w:type="dxa"/>
            <w:tcBorders>
              <w:top w:val="single" w:sz="4" w:space="0" w:color="auto"/>
              <w:left w:val="single" w:sz="4" w:space="0" w:color="000000"/>
              <w:bottom w:val="single" w:sz="4" w:space="0" w:color="auto"/>
              <w:right w:val="single" w:sz="4" w:space="0" w:color="000000"/>
            </w:tcBorders>
            <w:vAlign w:val="center"/>
          </w:tcPr>
          <w:p w:rsidR="00063B71" w:rsidRPr="00F1226F" w:rsidRDefault="00063B71" w:rsidP="00587E06">
            <w:pPr>
              <w:suppressAutoHyphens/>
              <w:snapToGrid w:val="0"/>
              <w:jc w:val="center"/>
              <w:rPr>
                <w:rFonts w:ascii="Times New Roman" w:hAnsi="Times New Roman" w:cs="Times New Roman"/>
                <w:b/>
                <w:sz w:val="24"/>
                <w:szCs w:val="24"/>
                <w:lang w:eastAsia="ar-SA"/>
              </w:rPr>
            </w:pPr>
            <w:r w:rsidRPr="00F1226F">
              <w:rPr>
                <w:rFonts w:ascii="Times New Roman" w:hAnsi="Times New Roman" w:cs="Times New Roman"/>
                <w:b/>
                <w:sz w:val="24"/>
                <w:szCs w:val="24"/>
                <w:lang w:eastAsia="ar-SA"/>
              </w:rPr>
              <w:t>2016</w:t>
            </w:r>
          </w:p>
        </w:tc>
        <w:tc>
          <w:tcPr>
            <w:tcW w:w="643" w:type="dxa"/>
            <w:tcBorders>
              <w:top w:val="single" w:sz="4" w:space="0" w:color="auto"/>
              <w:left w:val="single" w:sz="4" w:space="0" w:color="000000"/>
              <w:bottom w:val="single" w:sz="4" w:space="0" w:color="auto"/>
              <w:right w:val="single" w:sz="4" w:space="0" w:color="000000"/>
            </w:tcBorders>
            <w:vAlign w:val="center"/>
          </w:tcPr>
          <w:p w:rsidR="00063B71" w:rsidRPr="00F1226F" w:rsidRDefault="00063B71" w:rsidP="00587E06">
            <w:pPr>
              <w:suppressAutoHyphens/>
              <w:snapToGrid w:val="0"/>
              <w:jc w:val="center"/>
              <w:rPr>
                <w:rFonts w:ascii="Times New Roman" w:hAnsi="Times New Roman" w:cs="Times New Roman"/>
                <w:b/>
                <w:sz w:val="24"/>
                <w:szCs w:val="24"/>
                <w:lang w:eastAsia="ar-SA"/>
              </w:rPr>
            </w:pPr>
            <w:r w:rsidRPr="00F1226F">
              <w:rPr>
                <w:rFonts w:ascii="Times New Roman" w:hAnsi="Times New Roman" w:cs="Times New Roman"/>
                <w:b/>
                <w:sz w:val="24"/>
                <w:szCs w:val="24"/>
                <w:lang w:eastAsia="ar-SA"/>
              </w:rPr>
              <w:t>2017</w:t>
            </w:r>
          </w:p>
        </w:tc>
        <w:tc>
          <w:tcPr>
            <w:tcW w:w="643" w:type="dxa"/>
            <w:tcBorders>
              <w:top w:val="single" w:sz="4" w:space="0" w:color="auto"/>
              <w:left w:val="single" w:sz="4" w:space="0" w:color="000000"/>
              <w:bottom w:val="single" w:sz="4" w:space="0" w:color="auto"/>
              <w:right w:val="single" w:sz="4" w:space="0" w:color="000000"/>
            </w:tcBorders>
            <w:vAlign w:val="center"/>
          </w:tcPr>
          <w:p w:rsidR="00063B71" w:rsidRPr="00F1226F" w:rsidRDefault="00063B71" w:rsidP="00587E06">
            <w:pPr>
              <w:suppressAutoHyphens/>
              <w:snapToGrid w:val="0"/>
              <w:jc w:val="center"/>
              <w:rPr>
                <w:rFonts w:ascii="Times New Roman" w:hAnsi="Times New Roman" w:cs="Times New Roman"/>
                <w:b/>
                <w:sz w:val="24"/>
                <w:szCs w:val="24"/>
                <w:lang w:eastAsia="ar-SA"/>
              </w:rPr>
            </w:pPr>
            <w:r w:rsidRPr="00F1226F">
              <w:rPr>
                <w:rFonts w:ascii="Times New Roman" w:hAnsi="Times New Roman" w:cs="Times New Roman"/>
                <w:b/>
                <w:sz w:val="24"/>
                <w:szCs w:val="24"/>
                <w:lang w:eastAsia="ar-SA"/>
              </w:rPr>
              <w:t>2018</w:t>
            </w:r>
          </w:p>
        </w:tc>
        <w:tc>
          <w:tcPr>
            <w:tcW w:w="643" w:type="dxa"/>
            <w:tcBorders>
              <w:top w:val="single" w:sz="4" w:space="0" w:color="auto"/>
              <w:left w:val="single" w:sz="4" w:space="0" w:color="000000"/>
              <w:bottom w:val="single" w:sz="4" w:space="0" w:color="auto"/>
              <w:right w:val="single" w:sz="4" w:space="0" w:color="000000"/>
            </w:tcBorders>
            <w:vAlign w:val="center"/>
          </w:tcPr>
          <w:p w:rsidR="00063B71" w:rsidRPr="00F1226F" w:rsidRDefault="00063B71" w:rsidP="00587E06">
            <w:pPr>
              <w:suppressAutoHyphens/>
              <w:snapToGrid w:val="0"/>
              <w:jc w:val="center"/>
              <w:rPr>
                <w:rFonts w:ascii="Times New Roman" w:hAnsi="Times New Roman" w:cs="Times New Roman"/>
                <w:b/>
                <w:sz w:val="24"/>
                <w:szCs w:val="24"/>
                <w:lang w:eastAsia="ar-SA"/>
              </w:rPr>
            </w:pPr>
            <w:r w:rsidRPr="00F1226F">
              <w:rPr>
                <w:rFonts w:ascii="Times New Roman" w:hAnsi="Times New Roman" w:cs="Times New Roman"/>
                <w:b/>
                <w:sz w:val="24"/>
                <w:szCs w:val="24"/>
                <w:lang w:eastAsia="ar-SA"/>
              </w:rPr>
              <w:t>2019</w:t>
            </w:r>
          </w:p>
        </w:tc>
        <w:tc>
          <w:tcPr>
            <w:tcW w:w="643" w:type="dxa"/>
            <w:tcBorders>
              <w:top w:val="single" w:sz="4" w:space="0" w:color="auto"/>
              <w:left w:val="single" w:sz="4" w:space="0" w:color="000000"/>
              <w:bottom w:val="single" w:sz="4" w:space="0" w:color="auto"/>
              <w:right w:val="single" w:sz="4" w:space="0" w:color="000000"/>
            </w:tcBorders>
            <w:vAlign w:val="center"/>
          </w:tcPr>
          <w:p w:rsidR="00063B71" w:rsidRPr="00F1226F" w:rsidRDefault="00063B71" w:rsidP="00587E06">
            <w:pPr>
              <w:suppressAutoHyphens/>
              <w:snapToGrid w:val="0"/>
              <w:jc w:val="center"/>
              <w:rPr>
                <w:rFonts w:ascii="Times New Roman" w:hAnsi="Times New Roman" w:cs="Times New Roman"/>
                <w:b/>
                <w:sz w:val="24"/>
                <w:szCs w:val="24"/>
                <w:lang w:eastAsia="ar-SA"/>
              </w:rPr>
            </w:pPr>
            <w:r w:rsidRPr="00F1226F">
              <w:rPr>
                <w:rFonts w:ascii="Times New Roman" w:hAnsi="Times New Roman" w:cs="Times New Roman"/>
                <w:b/>
                <w:sz w:val="24"/>
                <w:szCs w:val="24"/>
                <w:lang w:eastAsia="ar-SA"/>
              </w:rPr>
              <w:t>2020</w:t>
            </w:r>
          </w:p>
        </w:tc>
        <w:tc>
          <w:tcPr>
            <w:tcW w:w="643" w:type="dxa"/>
            <w:tcBorders>
              <w:top w:val="single" w:sz="4" w:space="0" w:color="auto"/>
              <w:left w:val="single" w:sz="4" w:space="0" w:color="000000"/>
              <w:bottom w:val="single" w:sz="4" w:space="0" w:color="auto"/>
              <w:right w:val="single" w:sz="4" w:space="0" w:color="000000"/>
            </w:tcBorders>
            <w:vAlign w:val="center"/>
          </w:tcPr>
          <w:p w:rsidR="00063B71" w:rsidRPr="00F1226F" w:rsidRDefault="00063B71" w:rsidP="00587E06">
            <w:pPr>
              <w:suppressAutoHyphens/>
              <w:snapToGrid w:val="0"/>
              <w:jc w:val="center"/>
              <w:rPr>
                <w:rFonts w:ascii="Times New Roman" w:hAnsi="Times New Roman" w:cs="Times New Roman"/>
                <w:b/>
                <w:sz w:val="24"/>
                <w:szCs w:val="24"/>
                <w:lang w:eastAsia="ar-SA"/>
              </w:rPr>
            </w:pPr>
          </w:p>
        </w:tc>
      </w:tr>
      <w:tr w:rsidR="00063B71" w:rsidRPr="00F1226F" w:rsidTr="00063B71">
        <w:trPr>
          <w:trHeight w:val="303"/>
        </w:trPr>
        <w:tc>
          <w:tcPr>
            <w:tcW w:w="2634" w:type="dxa"/>
            <w:tcBorders>
              <w:left w:val="single" w:sz="4" w:space="0" w:color="000000"/>
              <w:bottom w:val="single" w:sz="4" w:space="0" w:color="000000"/>
            </w:tcBorders>
            <w:shd w:val="clear" w:color="auto" w:fill="auto"/>
            <w:vAlign w:val="center"/>
          </w:tcPr>
          <w:p w:rsidR="00063B71" w:rsidRPr="00F1226F" w:rsidRDefault="00063B71" w:rsidP="00587E06">
            <w:pPr>
              <w:suppressAutoHyphens/>
              <w:snapToGrid w:val="0"/>
              <w:jc w:val="center"/>
              <w:rPr>
                <w:rFonts w:ascii="Times New Roman" w:hAnsi="Times New Roman" w:cs="Times New Roman"/>
                <w:sz w:val="24"/>
                <w:szCs w:val="24"/>
                <w:lang w:eastAsia="ar-SA"/>
              </w:rPr>
            </w:pPr>
            <w:r w:rsidRPr="00F1226F">
              <w:rPr>
                <w:rFonts w:ascii="Times New Roman" w:hAnsi="Times New Roman" w:cs="Times New Roman"/>
                <w:sz w:val="24"/>
                <w:szCs w:val="24"/>
                <w:lang w:eastAsia="ar-SA"/>
              </w:rPr>
              <w:t>число прибывших</w:t>
            </w:r>
          </w:p>
        </w:tc>
        <w:tc>
          <w:tcPr>
            <w:tcW w:w="779" w:type="dxa"/>
            <w:tcBorders>
              <w:left w:val="single" w:sz="4" w:space="0" w:color="000000"/>
              <w:bottom w:val="single" w:sz="4" w:space="0" w:color="000000"/>
            </w:tcBorders>
            <w:shd w:val="clear" w:color="auto" w:fill="auto"/>
            <w:vAlign w:val="center"/>
          </w:tcPr>
          <w:p w:rsidR="00063B71" w:rsidRPr="00F1226F" w:rsidRDefault="00063B71" w:rsidP="00587E06">
            <w:pPr>
              <w:suppressAutoHyphens/>
              <w:snapToGrid w:val="0"/>
              <w:jc w:val="center"/>
              <w:rPr>
                <w:rFonts w:ascii="Times New Roman" w:hAnsi="Times New Roman" w:cs="Times New Roman"/>
                <w:sz w:val="24"/>
                <w:szCs w:val="24"/>
                <w:lang w:eastAsia="ar-SA"/>
              </w:rPr>
            </w:pPr>
            <w:r w:rsidRPr="00F1226F">
              <w:rPr>
                <w:rFonts w:ascii="Times New Roman" w:hAnsi="Times New Roman" w:cs="Times New Roman"/>
                <w:sz w:val="24"/>
                <w:szCs w:val="24"/>
                <w:lang w:eastAsia="ar-SA"/>
              </w:rPr>
              <w:t>чел.</w:t>
            </w:r>
          </w:p>
        </w:tc>
        <w:tc>
          <w:tcPr>
            <w:tcW w:w="643" w:type="dxa"/>
            <w:tcBorders>
              <w:left w:val="single" w:sz="4" w:space="0" w:color="000000"/>
              <w:bottom w:val="single" w:sz="4" w:space="0" w:color="000000"/>
              <w:right w:val="single" w:sz="4" w:space="0" w:color="000000"/>
            </w:tcBorders>
            <w:vAlign w:val="center"/>
          </w:tcPr>
          <w:p w:rsidR="00063B71" w:rsidRPr="00F1226F" w:rsidRDefault="00063B71" w:rsidP="00587E06">
            <w:pPr>
              <w:jc w:val="center"/>
              <w:rPr>
                <w:rFonts w:ascii="Times New Roman" w:hAnsi="Times New Roman" w:cs="Times New Roman"/>
                <w:sz w:val="24"/>
                <w:szCs w:val="24"/>
              </w:rPr>
            </w:pPr>
          </w:p>
        </w:tc>
        <w:tc>
          <w:tcPr>
            <w:tcW w:w="643" w:type="dxa"/>
            <w:tcBorders>
              <w:left w:val="single" w:sz="4" w:space="0" w:color="000000"/>
              <w:bottom w:val="single" w:sz="4" w:space="0" w:color="000000"/>
              <w:right w:val="single" w:sz="4" w:space="0" w:color="000000"/>
            </w:tcBorders>
            <w:vAlign w:val="center"/>
          </w:tcPr>
          <w:p w:rsidR="00063B71" w:rsidRPr="00F1226F" w:rsidRDefault="00BE7D25" w:rsidP="00587E06">
            <w:pPr>
              <w:jc w:val="center"/>
              <w:rPr>
                <w:rFonts w:ascii="Times New Roman" w:hAnsi="Times New Roman" w:cs="Times New Roman"/>
                <w:sz w:val="24"/>
                <w:szCs w:val="24"/>
              </w:rPr>
            </w:pPr>
            <w:r>
              <w:rPr>
                <w:rFonts w:ascii="Times New Roman" w:hAnsi="Times New Roman" w:cs="Times New Roman"/>
                <w:sz w:val="24"/>
                <w:szCs w:val="24"/>
              </w:rPr>
              <w:t>15</w:t>
            </w:r>
          </w:p>
        </w:tc>
        <w:tc>
          <w:tcPr>
            <w:tcW w:w="643" w:type="dxa"/>
            <w:tcBorders>
              <w:left w:val="single" w:sz="4" w:space="0" w:color="000000"/>
              <w:bottom w:val="single" w:sz="4" w:space="0" w:color="000000"/>
              <w:right w:val="single" w:sz="4" w:space="0" w:color="000000"/>
            </w:tcBorders>
            <w:vAlign w:val="center"/>
          </w:tcPr>
          <w:p w:rsidR="00063B71" w:rsidRPr="00F1226F" w:rsidRDefault="00BE7D25" w:rsidP="00587E06">
            <w:pPr>
              <w:jc w:val="center"/>
              <w:rPr>
                <w:rFonts w:ascii="Times New Roman" w:hAnsi="Times New Roman" w:cs="Times New Roman"/>
                <w:sz w:val="24"/>
                <w:szCs w:val="24"/>
              </w:rPr>
            </w:pPr>
            <w:r>
              <w:rPr>
                <w:rFonts w:ascii="Times New Roman" w:hAnsi="Times New Roman" w:cs="Times New Roman"/>
                <w:sz w:val="24"/>
                <w:szCs w:val="24"/>
              </w:rPr>
              <w:t>16</w:t>
            </w:r>
          </w:p>
        </w:tc>
        <w:tc>
          <w:tcPr>
            <w:tcW w:w="643" w:type="dxa"/>
            <w:tcBorders>
              <w:left w:val="single" w:sz="4" w:space="0" w:color="000000"/>
              <w:bottom w:val="single" w:sz="4" w:space="0" w:color="000000"/>
              <w:right w:val="single" w:sz="4" w:space="0" w:color="000000"/>
            </w:tcBorders>
            <w:vAlign w:val="center"/>
          </w:tcPr>
          <w:p w:rsidR="00063B71" w:rsidRPr="00F1226F" w:rsidRDefault="00BE7D25" w:rsidP="00587E06">
            <w:pPr>
              <w:jc w:val="center"/>
              <w:rPr>
                <w:rFonts w:ascii="Times New Roman" w:hAnsi="Times New Roman" w:cs="Times New Roman"/>
                <w:sz w:val="24"/>
                <w:szCs w:val="24"/>
              </w:rPr>
            </w:pPr>
            <w:r>
              <w:rPr>
                <w:rFonts w:ascii="Times New Roman" w:hAnsi="Times New Roman" w:cs="Times New Roman"/>
                <w:sz w:val="24"/>
                <w:szCs w:val="24"/>
              </w:rPr>
              <w:t>15</w:t>
            </w:r>
          </w:p>
        </w:tc>
        <w:tc>
          <w:tcPr>
            <w:tcW w:w="643" w:type="dxa"/>
            <w:tcBorders>
              <w:left w:val="single" w:sz="4" w:space="0" w:color="000000"/>
              <w:bottom w:val="single" w:sz="4" w:space="0" w:color="000000"/>
              <w:right w:val="single" w:sz="4" w:space="0" w:color="000000"/>
            </w:tcBorders>
            <w:vAlign w:val="center"/>
          </w:tcPr>
          <w:p w:rsidR="00063B71" w:rsidRPr="00F1226F" w:rsidRDefault="00BE7D25" w:rsidP="00587E06">
            <w:pPr>
              <w:jc w:val="center"/>
              <w:rPr>
                <w:rFonts w:ascii="Times New Roman" w:hAnsi="Times New Roman" w:cs="Times New Roman"/>
                <w:sz w:val="24"/>
                <w:szCs w:val="24"/>
              </w:rPr>
            </w:pPr>
            <w:r>
              <w:rPr>
                <w:rFonts w:ascii="Times New Roman" w:hAnsi="Times New Roman" w:cs="Times New Roman"/>
                <w:sz w:val="24"/>
                <w:szCs w:val="24"/>
              </w:rPr>
              <w:t>16</w:t>
            </w:r>
          </w:p>
        </w:tc>
        <w:tc>
          <w:tcPr>
            <w:tcW w:w="643" w:type="dxa"/>
            <w:tcBorders>
              <w:left w:val="single" w:sz="4" w:space="0" w:color="000000"/>
              <w:bottom w:val="single" w:sz="4" w:space="0" w:color="000000"/>
              <w:right w:val="single" w:sz="4" w:space="0" w:color="000000"/>
            </w:tcBorders>
            <w:vAlign w:val="center"/>
          </w:tcPr>
          <w:p w:rsidR="00063B71" w:rsidRPr="00F1226F" w:rsidRDefault="00BE7D25" w:rsidP="00587E06">
            <w:pPr>
              <w:jc w:val="center"/>
              <w:rPr>
                <w:rFonts w:ascii="Times New Roman" w:hAnsi="Times New Roman" w:cs="Times New Roman"/>
                <w:sz w:val="24"/>
                <w:szCs w:val="24"/>
              </w:rPr>
            </w:pPr>
            <w:r>
              <w:rPr>
                <w:rFonts w:ascii="Times New Roman" w:hAnsi="Times New Roman" w:cs="Times New Roman"/>
                <w:sz w:val="24"/>
                <w:szCs w:val="24"/>
              </w:rPr>
              <w:t>24</w:t>
            </w:r>
          </w:p>
        </w:tc>
        <w:tc>
          <w:tcPr>
            <w:tcW w:w="643" w:type="dxa"/>
            <w:tcBorders>
              <w:left w:val="single" w:sz="4" w:space="0" w:color="000000"/>
              <w:bottom w:val="single" w:sz="4" w:space="0" w:color="000000"/>
              <w:right w:val="single" w:sz="4" w:space="0" w:color="000000"/>
            </w:tcBorders>
            <w:vAlign w:val="center"/>
          </w:tcPr>
          <w:p w:rsidR="00063B71" w:rsidRPr="00F1226F" w:rsidRDefault="00BE7D25" w:rsidP="00587E06">
            <w:pPr>
              <w:jc w:val="center"/>
              <w:rPr>
                <w:rFonts w:ascii="Times New Roman" w:hAnsi="Times New Roman" w:cs="Times New Roman"/>
                <w:sz w:val="24"/>
                <w:szCs w:val="24"/>
              </w:rPr>
            </w:pPr>
            <w:r>
              <w:rPr>
                <w:rFonts w:ascii="Times New Roman" w:hAnsi="Times New Roman" w:cs="Times New Roman"/>
                <w:sz w:val="24"/>
                <w:szCs w:val="24"/>
              </w:rPr>
              <w:t>18</w:t>
            </w:r>
          </w:p>
        </w:tc>
        <w:tc>
          <w:tcPr>
            <w:tcW w:w="643" w:type="dxa"/>
            <w:tcBorders>
              <w:left w:val="single" w:sz="4" w:space="0" w:color="000000"/>
              <w:bottom w:val="single" w:sz="4" w:space="0" w:color="000000"/>
              <w:right w:val="single" w:sz="4" w:space="0" w:color="000000"/>
            </w:tcBorders>
            <w:vAlign w:val="center"/>
          </w:tcPr>
          <w:p w:rsidR="00063B71" w:rsidRPr="00F1226F" w:rsidRDefault="00BE7D25" w:rsidP="00587E06">
            <w:pPr>
              <w:jc w:val="center"/>
              <w:rPr>
                <w:rFonts w:ascii="Times New Roman" w:hAnsi="Times New Roman" w:cs="Times New Roman"/>
                <w:sz w:val="24"/>
                <w:szCs w:val="24"/>
              </w:rPr>
            </w:pPr>
            <w:r>
              <w:rPr>
                <w:rFonts w:ascii="Times New Roman" w:hAnsi="Times New Roman" w:cs="Times New Roman"/>
                <w:sz w:val="24"/>
                <w:szCs w:val="24"/>
              </w:rPr>
              <w:t>16</w:t>
            </w:r>
          </w:p>
        </w:tc>
        <w:tc>
          <w:tcPr>
            <w:tcW w:w="643" w:type="dxa"/>
            <w:tcBorders>
              <w:left w:val="single" w:sz="4" w:space="0" w:color="000000"/>
              <w:bottom w:val="single" w:sz="4" w:space="0" w:color="000000"/>
              <w:right w:val="single" w:sz="4" w:space="0" w:color="000000"/>
            </w:tcBorders>
            <w:vAlign w:val="center"/>
          </w:tcPr>
          <w:p w:rsidR="00063B71" w:rsidRPr="00F1226F" w:rsidRDefault="00063B71" w:rsidP="00587E06">
            <w:pPr>
              <w:jc w:val="center"/>
              <w:rPr>
                <w:rFonts w:ascii="Times New Roman" w:hAnsi="Times New Roman" w:cs="Times New Roman"/>
                <w:sz w:val="24"/>
                <w:szCs w:val="24"/>
              </w:rPr>
            </w:pPr>
          </w:p>
        </w:tc>
      </w:tr>
      <w:tr w:rsidR="00063B71" w:rsidRPr="00F1226F" w:rsidTr="00063B71">
        <w:trPr>
          <w:trHeight w:val="303"/>
        </w:trPr>
        <w:tc>
          <w:tcPr>
            <w:tcW w:w="2634" w:type="dxa"/>
            <w:tcBorders>
              <w:left w:val="single" w:sz="4" w:space="0" w:color="000000"/>
              <w:bottom w:val="single" w:sz="4" w:space="0" w:color="000000"/>
            </w:tcBorders>
            <w:shd w:val="clear" w:color="auto" w:fill="auto"/>
            <w:vAlign w:val="center"/>
          </w:tcPr>
          <w:p w:rsidR="00063B71" w:rsidRPr="00F1226F" w:rsidRDefault="00063B71" w:rsidP="00587E06">
            <w:pPr>
              <w:suppressAutoHyphens/>
              <w:snapToGrid w:val="0"/>
              <w:jc w:val="center"/>
              <w:rPr>
                <w:rFonts w:ascii="Times New Roman" w:hAnsi="Times New Roman" w:cs="Times New Roman"/>
                <w:sz w:val="24"/>
                <w:szCs w:val="24"/>
                <w:lang w:eastAsia="ar-SA"/>
              </w:rPr>
            </w:pPr>
            <w:r w:rsidRPr="00F1226F">
              <w:rPr>
                <w:rFonts w:ascii="Times New Roman" w:hAnsi="Times New Roman" w:cs="Times New Roman"/>
                <w:sz w:val="24"/>
                <w:szCs w:val="24"/>
                <w:lang w:eastAsia="ar-SA"/>
              </w:rPr>
              <w:t>число выбывших</w:t>
            </w:r>
          </w:p>
        </w:tc>
        <w:tc>
          <w:tcPr>
            <w:tcW w:w="779" w:type="dxa"/>
            <w:tcBorders>
              <w:left w:val="single" w:sz="4" w:space="0" w:color="000000"/>
              <w:bottom w:val="single" w:sz="4" w:space="0" w:color="000000"/>
            </w:tcBorders>
            <w:shd w:val="clear" w:color="auto" w:fill="auto"/>
            <w:vAlign w:val="center"/>
          </w:tcPr>
          <w:p w:rsidR="00063B71" w:rsidRPr="00F1226F" w:rsidRDefault="00063B71" w:rsidP="00587E06">
            <w:pPr>
              <w:suppressAutoHyphens/>
              <w:snapToGrid w:val="0"/>
              <w:jc w:val="center"/>
              <w:rPr>
                <w:rFonts w:ascii="Times New Roman" w:hAnsi="Times New Roman" w:cs="Times New Roman"/>
                <w:sz w:val="24"/>
                <w:szCs w:val="24"/>
                <w:lang w:eastAsia="ar-SA"/>
              </w:rPr>
            </w:pPr>
            <w:r w:rsidRPr="00F1226F">
              <w:rPr>
                <w:rFonts w:ascii="Times New Roman" w:hAnsi="Times New Roman" w:cs="Times New Roman"/>
                <w:sz w:val="24"/>
                <w:szCs w:val="24"/>
                <w:lang w:eastAsia="ar-SA"/>
              </w:rPr>
              <w:t>чел.</w:t>
            </w:r>
          </w:p>
        </w:tc>
        <w:tc>
          <w:tcPr>
            <w:tcW w:w="643" w:type="dxa"/>
            <w:tcBorders>
              <w:left w:val="single" w:sz="4" w:space="0" w:color="000000"/>
              <w:bottom w:val="single" w:sz="4" w:space="0" w:color="000000"/>
              <w:right w:val="single" w:sz="4" w:space="0" w:color="000000"/>
            </w:tcBorders>
            <w:vAlign w:val="center"/>
          </w:tcPr>
          <w:p w:rsidR="00063B71" w:rsidRPr="00F1226F" w:rsidRDefault="00063B71" w:rsidP="00587E06">
            <w:pPr>
              <w:jc w:val="center"/>
              <w:rPr>
                <w:rFonts w:ascii="Times New Roman" w:hAnsi="Times New Roman" w:cs="Times New Roman"/>
                <w:sz w:val="24"/>
                <w:szCs w:val="24"/>
              </w:rPr>
            </w:pPr>
          </w:p>
        </w:tc>
        <w:tc>
          <w:tcPr>
            <w:tcW w:w="643" w:type="dxa"/>
            <w:tcBorders>
              <w:left w:val="single" w:sz="4" w:space="0" w:color="000000"/>
              <w:bottom w:val="single" w:sz="4" w:space="0" w:color="000000"/>
              <w:right w:val="single" w:sz="4" w:space="0" w:color="000000"/>
            </w:tcBorders>
            <w:vAlign w:val="center"/>
          </w:tcPr>
          <w:p w:rsidR="00063B71" w:rsidRPr="00F1226F" w:rsidRDefault="00BE7D25" w:rsidP="00587E06">
            <w:pPr>
              <w:jc w:val="center"/>
              <w:rPr>
                <w:rFonts w:ascii="Times New Roman" w:hAnsi="Times New Roman" w:cs="Times New Roman"/>
                <w:sz w:val="24"/>
                <w:szCs w:val="24"/>
              </w:rPr>
            </w:pPr>
            <w:r>
              <w:rPr>
                <w:rFonts w:ascii="Times New Roman" w:hAnsi="Times New Roman" w:cs="Times New Roman"/>
                <w:sz w:val="24"/>
                <w:szCs w:val="24"/>
              </w:rPr>
              <w:t>21</w:t>
            </w:r>
          </w:p>
        </w:tc>
        <w:tc>
          <w:tcPr>
            <w:tcW w:w="643" w:type="dxa"/>
            <w:tcBorders>
              <w:left w:val="single" w:sz="4" w:space="0" w:color="000000"/>
              <w:bottom w:val="single" w:sz="4" w:space="0" w:color="000000"/>
              <w:right w:val="single" w:sz="4" w:space="0" w:color="000000"/>
            </w:tcBorders>
            <w:vAlign w:val="center"/>
          </w:tcPr>
          <w:p w:rsidR="00063B71" w:rsidRPr="00F1226F" w:rsidRDefault="00BE7D25" w:rsidP="00587E06">
            <w:pPr>
              <w:jc w:val="center"/>
              <w:rPr>
                <w:rFonts w:ascii="Times New Roman" w:hAnsi="Times New Roman" w:cs="Times New Roman"/>
                <w:sz w:val="24"/>
                <w:szCs w:val="24"/>
              </w:rPr>
            </w:pPr>
            <w:r>
              <w:rPr>
                <w:rFonts w:ascii="Times New Roman" w:hAnsi="Times New Roman" w:cs="Times New Roman"/>
                <w:sz w:val="24"/>
                <w:szCs w:val="24"/>
              </w:rPr>
              <w:t>36</w:t>
            </w:r>
          </w:p>
        </w:tc>
        <w:tc>
          <w:tcPr>
            <w:tcW w:w="643" w:type="dxa"/>
            <w:tcBorders>
              <w:left w:val="single" w:sz="4" w:space="0" w:color="000000"/>
              <w:bottom w:val="single" w:sz="4" w:space="0" w:color="000000"/>
              <w:right w:val="single" w:sz="4" w:space="0" w:color="000000"/>
            </w:tcBorders>
            <w:vAlign w:val="center"/>
          </w:tcPr>
          <w:p w:rsidR="00063B71" w:rsidRPr="00F1226F" w:rsidRDefault="00BE7D25" w:rsidP="00587E06">
            <w:pPr>
              <w:jc w:val="center"/>
              <w:rPr>
                <w:rFonts w:ascii="Times New Roman" w:hAnsi="Times New Roman" w:cs="Times New Roman"/>
                <w:sz w:val="24"/>
                <w:szCs w:val="24"/>
              </w:rPr>
            </w:pPr>
            <w:r>
              <w:rPr>
                <w:rFonts w:ascii="Times New Roman" w:hAnsi="Times New Roman" w:cs="Times New Roman"/>
                <w:sz w:val="24"/>
                <w:szCs w:val="24"/>
              </w:rPr>
              <w:t>20</w:t>
            </w:r>
          </w:p>
        </w:tc>
        <w:tc>
          <w:tcPr>
            <w:tcW w:w="643" w:type="dxa"/>
            <w:tcBorders>
              <w:left w:val="single" w:sz="4" w:space="0" w:color="000000"/>
              <w:bottom w:val="single" w:sz="4" w:space="0" w:color="000000"/>
              <w:right w:val="single" w:sz="4" w:space="0" w:color="000000"/>
            </w:tcBorders>
            <w:vAlign w:val="center"/>
          </w:tcPr>
          <w:p w:rsidR="00063B71" w:rsidRPr="00F1226F" w:rsidRDefault="00BE7D25" w:rsidP="00587E06">
            <w:pPr>
              <w:jc w:val="center"/>
              <w:rPr>
                <w:rFonts w:ascii="Times New Roman" w:hAnsi="Times New Roman" w:cs="Times New Roman"/>
                <w:sz w:val="24"/>
                <w:szCs w:val="24"/>
              </w:rPr>
            </w:pPr>
            <w:r>
              <w:rPr>
                <w:rFonts w:ascii="Times New Roman" w:hAnsi="Times New Roman" w:cs="Times New Roman"/>
                <w:sz w:val="24"/>
                <w:szCs w:val="24"/>
              </w:rPr>
              <w:t>30</w:t>
            </w:r>
          </w:p>
        </w:tc>
        <w:tc>
          <w:tcPr>
            <w:tcW w:w="643" w:type="dxa"/>
            <w:tcBorders>
              <w:left w:val="single" w:sz="4" w:space="0" w:color="000000"/>
              <w:bottom w:val="single" w:sz="4" w:space="0" w:color="000000"/>
              <w:right w:val="single" w:sz="4" w:space="0" w:color="000000"/>
            </w:tcBorders>
            <w:vAlign w:val="center"/>
          </w:tcPr>
          <w:p w:rsidR="00063B71" w:rsidRPr="00F1226F" w:rsidRDefault="00BE7D25" w:rsidP="00587E06">
            <w:pPr>
              <w:jc w:val="center"/>
              <w:rPr>
                <w:rFonts w:ascii="Times New Roman" w:hAnsi="Times New Roman" w:cs="Times New Roman"/>
                <w:sz w:val="24"/>
                <w:szCs w:val="24"/>
              </w:rPr>
            </w:pPr>
            <w:r>
              <w:rPr>
                <w:rFonts w:ascii="Times New Roman" w:hAnsi="Times New Roman" w:cs="Times New Roman"/>
                <w:sz w:val="24"/>
                <w:szCs w:val="24"/>
              </w:rPr>
              <w:t>31</w:t>
            </w:r>
          </w:p>
        </w:tc>
        <w:tc>
          <w:tcPr>
            <w:tcW w:w="643" w:type="dxa"/>
            <w:tcBorders>
              <w:left w:val="single" w:sz="4" w:space="0" w:color="000000"/>
              <w:bottom w:val="single" w:sz="4" w:space="0" w:color="000000"/>
              <w:right w:val="single" w:sz="4" w:space="0" w:color="000000"/>
            </w:tcBorders>
            <w:vAlign w:val="center"/>
          </w:tcPr>
          <w:p w:rsidR="00063B71" w:rsidRPr="00F1226F" w:rsidRDefault="00BE7D25" w:rsidP="00587E06">
            <w:pPr>
              <w:jc w:val="center"/>
              <w:rPr>
                <w:rFonts w:ascii="Times New Roman" w:hAnsi="Times New Roman" w:cs="Times New Roman"/>
                <w:sz w:val="24"/>
                <w:szCs w:val="24"/>
              </w:rPr>
            </w:pPr>
            <w:r>
              <w:rPr>
                <w:rFonts w:ascii="Times New Roman" w:hAnsi="Times New Roman" w:cs="Times New Roman"/>
                <w:sz w:val="24"/>
                <w:szCs w:val="24"/>
              </w:rPr>
              <w:t>33</w:t>
            </w:r>
          </w:p>
        </w:tc>
        <w:tc>
          <w:tcPr>
            <w:tcW w:w="643" w:type="dxa"/>
            <w:tcBorders>
              <w:left w:val="single" w:sz="4" w:space="0" w:color="000000"/>
              <w:bottom w:val="single" w:sz="4" w:space="0" w:color="000000"/>
              <w:right w:val="single" w:sz="4" w:space="0" w:color="000000"/>
            </w:tcBorders>
            <w:vAlign w:val="center"/>
          </w:tcPr>
          <w:p w:rsidR="00063B71" w:rsidRPr="00F1226F" w:rsidRDefault="00BE7D25" w:rsidP="00587E06">
            <w:pPr>
              <w:jc w:val="center"/>
              <w:rPr>
                <w:rFonts w:ascii="Times New Roman" w:hAnsi="Times New Roman" w:cs="Times New Roman"/>
                <w:sz w:val="24"/>
                <w:szCs w:val="24"/>
              </w:rPr>
            </w:pPr>
            <w:r>
              <w:rPr>
                <w:rFonts w:ascii="Times New Roman" w:hAnsi="Times New Roman" w:cs="Times New Roman"/>
                <w:sz w:val="24"/>
                <w:szCs w:val="24"/>
              </w:rPr>
              <w:t>15</w:t>
            </w:r>
          </w:p>
        </w:tc>
        <w:tc>
          <w:tcPr>
            <w:tcW w:w="643" w:type="dxa"/>
            <w:tcBorders>
              <w:left w:val="single" w:sz="4" w:space="0" w:color="000000"/>
              <w:bottom w:val="single" w:sz="4" w:space="0" w:color="000000"/>
              <w:right w:val="single" w:sz="4" w:space="0" w:color="000000"/>
            </w:tcBorders>
            <w:vAlign w:val="center"/>
          </w:tcPr>
          <w:p w:rsidR="00063B71" w:rsidRPr="00F1226F" w:rsidRDefault="00063B71" w:rsidP="00587E06">
            <w:pPr>
              <w:jc w:val="center"/>
              <w:rPr>
                <w:rFonts w:ascii="Times New Roman" w:hAnsi="Times New Roman" w:cs="Times New Roman"/>
                <w:sz w:val="24"/>
                <w:szCs w:val="24"/>
              </w:rPr>
            </w:pPr>
          </w:p>
        </w:tc>
      </w:tr>
      <w:tr w:rsidR="00063B71" w:rsidRPr="00F1226F" w:rsidTr="00063B71">
        <w:trPr>
          <w:trHeight w:val="260"/>
        </w:trPr>
        <w:tc>
          <w:tcPr>
            <w:tcW w:w="2634" w:type="dxa"/>
            <w:tcBorders>
              <w:top w:val="single" w:sz="4" w:space="0" w:color="000000"/>
              <w:left w:val="single" w:sz="4" w:space="0" w:color="000000"/>
              <w:bottom w:val="single" w:sz="4" w:space="0" w:color="000000"/>
            </w:tcBorders>
            <w:shd w:val="clear" w:color="auto" w:fill="auto"/>
            <w:vAlign w:val="center"/>
          </w:tcPr>
          <w:p w:rsidR="00063B71" w:rsidRPr="00F1226F" w:rsidRDefault="00063B71" w:rsidP="00587E06">
            <w:pPr>
              <w:suppressAutoHyphens/>
              <w:snapToGrid w:val="0"/>
              <w:jc w:val="center"/>
              <w:rPr>
                <w:rFonts w:ascii="Times New Roman" w:hAnsi="Times New Roman" w:cs="Times New Roman"/>
                <w:sz w:val="24"/>
                <w:szCs w:val="24"/>
                <w:lang w:eastAsia="ar-SA"/>
              </w:rPr>
            </w:pPr>
            <w:r w:rsidRPr="00F1226F">
              <w:rPr>
                <w:rFonts w:ascii="Times New Roman" w:hAnsi="Times New Roman" w:cs="Times New Roman"/>
                <w:sz w:val="24"/>
                <w:szCs w:val="24"/>
                <w:lang w:eastAsia="ar-SA"/>
              </w:rPr>
              <w:t>миграционный прирост (убыль) населения (+,-)</w:t>
            </w:r>
          </w:p>
        </w:tc>
        <w:tc>
          <w:tcPr>
            <w:tcW w:w="779" w:type="dxa"/>
            <w:tcBorders>
              <w:top w:val="single" w:sz="4" w:space="0" w:color="000000"/>
              <w:left w:val="single" w:sz="4" w:space="0" w:color="000000"/>
              <w:bottom w:val="single" w:sz="4" w:space="0" w:color="000000"/>
            </w:tcBorders>
            <w:shd w:val="clear" w:color="auto" w:fill="auto"/>
            <w:vAlign w:val="center"/>
          </w:tcPr>
          <w:p w:rsidR="00063B71" w:rsidRPr="00F1226F" w:rsidRDefault="00063B71" w:rsidP="00587E06">
            <w:pPr>
              <w:suppressAutoHyphens/>
              <w:snapToGrid w:val="0"/>
              <w:jc w:val="center"/>
              <w:rPr>
                <w:rFonts w:ascii="Times New Roman" w:hAnsi="Times New Roman" w:cs="Times New Roman"/>
                <w:sz w:val="24"/>
                <w:szCs w:val="24"/>
                <w:lang w:eastAsia="ar-SA"/>
              </w:rPr>
            </w:pPr>
            <w:r w:rsidRPr="00F1226F">
              <w:rPr>
                <w:rFonts w:ascii="Times New Roman" w:hAnsi="Times New Roman" w:cs="Times New Roman"/>
                <w:sz w:val="24"/>
                <w:szCs w:val="24"/>
                <w:lang w:eastAsia="ar-SA"/>
              </w:rPr>
              <w:t>чел.</w:t>
            </w:r>
          </w:p>
        </w:tc>
        <w:tc>
          <w:tcPr>
            <w:tcW w:w="643" w:type="dxa"/>
            <w:tcBorders>
              <w:top w:val="single" w:sz="4" w:space="0" w:color="000000"/>
              <w:left w:val="single" w:sz="4" w:space="0" w:color="000000"/>
              <w:bottom w:val="single" w:sz="4" w:space="0" w:color="000000"/>
              <w:right w:val="single" w:sz="4" w:space="0" w:color="000000"/>
            </w:tcBorders>
            <w:vAlign w:val="center"/>
          </w:tcPr>
          <w:p w:rsidR="00063B71" w:rsidRPr="00F1226F" w:rsidRDefault="00063B71" w:rsidP="00587E06">
            <w:pPr>
              <w:jc w:val="center"/>
              <w:rPr>
                <w:rFonts w:ascii="Times New Roman" w:hAnsi="Times New Roman" w:cs="Times New Roman"/>
                <w:sz w:val="24"/>
                <w:szCs w:val="24"/>
              </w:rPr>
            </w:pPr>
          </w:p>
        </w:tc>
        <w:tc>
          <w:tcPr>
            <w:tcW w:w="643" w:type="dxa"/>
            <w:tcBorders>
              <w:top w:val="single" w:sz="4" w:space="0" w:color="000000"/>
              <w:left w:val="single" w:sz="4" w:space="0" w:color="000000"/>
              <w:bottom w:val="single" w:sz="4" w:space="0" w:color="000000"/>
              <w:right w:val="single" w:sz="4" w:space="0" w:color="000000"/>
            </w:tcBorders>
            <w:vAlign w:val="center"/>
          </w:tcPr>
          <w:p w:rsidR="00063B71" w:rsidRPr="00F1226F" w:rsidRDefault="00BE7D25" w:rsidP="00587E06">
            <w:pPr>
              <w:jc w:val="center"/>
              <w:rPr>
                <w:rFonts w:ascii="Times New Roman" w:hAnsi="Times New Roman" w:cs="Times New Roman"/>
                <w:sz w:val="24"/>
                <w:szCs w:val="24"/>
              </w:rPr>
            </w:pPr>
            <w:r>
              <w:rPr>
                <w:rFonts w:ascii="Times New Roman" w:hAnsi="Times New Roman" w:cs="Times New Roman"/>
                <w:sz w:val="24"/>
                <w:szCs w:val="24"/>
              </w:rPr>
              <w:t>-6</w:t>
            </w:r>
          </w:p>
        </w:tc>
        <w:tc>
          <w:tcPr>
            <w:tcW w:w="643" w:type="dxa"/>
            <w:tcBorders>
              <w:top w:val="single" w:sz="4" w:space="0" w:color="000000"/>
              <w:left w:val="single" w:sz="4" w:space="0" w:color="000000"/>
              <w:bottom w:val="single" w:sz="4" w:space="0" w:color="000000"/>
              <w:right w:val="single" w:sz="4" w:space="0" w:color="000000"/>
            </w:tcBorders>
            <w:vAlign w:val="center"/>
          </w:tcPr>
          <w:p w:rsidR="00063B71" w:rsidRPr="00F1226F" w:rsidRDefault="00BE7D25" w:rsidP="00587E06">
            <w:pPr>
              <w:jc w:val="center"/>
              <w:rPr>
                <w:rFonts w:ascii="Times New Roman" w:hAnsi="Times New Roman" w:cs="Times New Roman"/>
                <w:sz w:val="24"/>
                <w:szCs w:val="24"/>
              </w:rPr>
            </w:pPr>
            <w:r>
              <w:rPr>
                <w:rFonts w:ascii="Times New Roman" w:hAnsi="Times New Roman" w:cs="Times New Roman"/>
                <w:sz w:val="24"/>
                <w:szCs w:val="24"/>
              </w:rPr>
              <w:t>-20</w:t>
            </w:r>
          </w:p>
        </w:tc>
        <w:tc>
          <w:tcPr>
            <w:tcW w:w="643" w:type="dxa"/>
            <w:tcBorders>
              <w:top w:val="single" w:sz="4" w:space="0" w:color="000000"/>
              <w:left w:val="single" w:sz="4" w:space="0" w:color="000000"/>
              <w:bottom w:val="single" w:sz="4" w:space="0" w:color="000000"/>
              <w:right w:val="single" w:sz="4" w:space="0" w:color="000000"/>
            </w:tcBorders>
            <w:vAlign w:val="center"/>
          </w:tcPr>
          <w:p w:rsidR="00063B71" w:rsidRPr="00F1226F" w:rsidRDefault="00BE7D25" w:rsidP="00587E06">
            <w:pPr>
              <w:jc w:val="center"/>
              <w:rPr>
                <w:rFonts w:ascii="Times New Roman" w:hAnsi="Times New Roman" w:cs="Times New Roman"/>
                <w:sz w:val="24"/>
                <w:szCs w:val="24"/>
              </w:rPr>
            </w:pPr>
            <w:r>
              <w:rPr>
                <w:rFonts w:ascii="Times New Roman" w:hAnsi="Times New Roman" w:cs="Times New Roman"/>
                <w:sz w:val="24"/>
                <w:szCs w:val="24"/>
              </w:rPr>
              <w:t>-5</w:t>
            </w:r>
          </w:p>
        </w:tc>
        <w:tc>
          <w:tcPr>
            <w:tcW w:w="643" w:type="dxa"/>
            <w:tcBorders>
              <w:top w:val="single" w:sz="4" w:space="0" w:color="000000"/>
              <w:left w:val="single" w:sz="4" w:space="0" w:color="000000"/>
              <w:bottom w:val="single" w:sz="4" w:space="0" w:color="000000"/>
              <w:right w:val="single" w:sz="4" w:space="0" w:color="000000"/>
            </w:tcBorders>
            <w:vAlign w:val="center"/>
          </w:tcPr>
          <w:p w:rsidR="00063B71" w:rsidRPr="00F1226F" w:rsidRDefault="00BE7D25" w:rsidP="00587E06">
            <w:pPr>
              <w:jc w:val="center"/>
              <w:rPr>
                <w:rFonts w:ascii="Times New Roman" w:hAnsi="Times New Roman" w:cs="Times New Roman"/>
                <w:sz w:val="24"/>
                <w:szCs w:val="24"/>
              </w:rPr>
            </w:pPr>
            <w:r>
              <w:rPr>
                <w:rFonts w:ascii="Times New Roman" w:hAnsi="Times New Roman" w:cs="Times New Roman"/>
                <w:sz w:val="24"/>
                <w:szCs w:val="24"/>
              </w:rPr>
              <w:t>-14</w:t>
            </w:r>
          </w:p>
        </w:tc>
        <w:tc>
          <w:tcPr>
            <w:tcW w:w="643" w:type="dxa"/>
            <w:tcBorders>
              <w:top w:val="single" w:sz="4" w:space="0" w:color="000000"/>
              <w:left w:val="single" w:sz="4" w:space="0" w:color="000000"/>
              <w:bottom w:val="single" w:sz="4" w:space="0" w:color="000000"/>
              <w:right w:val="single" w:sz="4" w:space="0" w:color="000000"/>
            </w:tcBorders>
            <w:vAlign w:val="center"/>
          </w:tcPr>
          <w:p w:rsidR="00063B71" w:rsidRPr="00F1226F" w:rsidRDefault="00BE7D25" w:rsidP="00587E06">
            <w:pPr>
              <w:jc w:val="center"/>
              <w:rPr>
                <w:rFonts w:ascii="Times New Roman" w:hAnsi="Times New Roman" w:cs="Times New Roman"/>
                <w:sz w:val="24"/>
                <w:szCs w:val="24"/>
              </w:rPr>
            </w:pPr>
            <w:r>
              <w:rPr>
                <w:rFonts w:ascii="Times New Roman" w:hAnsi="Times New Roman" w:cs="Times New Roman"/>
                <w:sz w:val="24"/>
                <w:szCs w:val="24"/>
              </w:rPr>
              <w:t>-7</w:t>
            </w:r>
          </w:p>
        </w:tc>
        <w:tc>
          <w:tcPr>
            <w:tcW w:w="643" w:type="dxa"/>
            <w:tcBorders>
              <w:top w:val="single" w:sz="4" w:space="0" w:color="000000"/>
              <w:left w:val="single" w:sz="4" w:space="0" w:color="000000"/>
              <w:bottom w:val="single" w:sz="4" w:space="0" w:color="000000"/>
              <w:right w:val="single" w:sz="4" w:space="0" w:color="000000"/>
            </w:tcBorders>
            <w:vAlign w:val="center"/>
          </w:tcPr>
          <w:p w:rsidR="00063B71" w:rsidRPr="00F1226F" w:rsidRDefault="00BE7D25" w:rsidP="00587E06">
            <w:pPr>
              <w:jc w:val="center"/>
              <w:rPr>
                <w:rFonts w:ascii="Times New Roman" w:hAnsi="Times New Roman" w:cs="Times New Roman"/>
                <w:sz w:val="24"/>
                <w:szCs w:val="24"/>
              </w:rPr>
            </w:pPr>
            <w:r>
              <w:rPr>
                <w:rFonts w:ascii="Times New Roman" w:hAnsi="Times New Roman" w:cs="Times New Roman"/>
                <w:sz w:val="24"/>
                <w:szCs w:val="24"/>
              </w:rPr>
              <w:t>-15</w:t>
            </w:r>
          </w:p>
        </w:tc>
        <w:tc>
          <w:tcPr>
            <w:tcW w:w="643" w:type="dxa"/>
            <w:tcBorders>
              <w:top w:val="single" w:sz="4" w:space="0" w:color="000000"/>
              <w:left w:val="single" w:sz="4" w:space="0" w:color="000000"/>
              <w:bottom w:val="single" w:sz="4" w:space="0" w:color="000000"/>
              <w:right w:val="single" w:sz="4" w:space="0" w:color="000000"/>
            </w:tcBorders>
            <w:vAlign w:val="center"/>
          </w:tcPr>
          <w:p w:rsidR="00063B71" w:rsidRPr="00F1226F" w:rsidRDefault="00BE7D25" w:rsidP="00587E06">
            <w:pPr>
              <w:jc w:val="center"/>
              <w:rPr>
                <w:rFonts w:ascii="Times New Roman" w:hAnsi="Times New Roman" w:cs="Times New Roman"/>
                <w:sz w:val="24"/>
                <w:szCs w:val="24"/>
              </w:rPr>
            </w:pPr>
            <w:r>
              <w:rPr>
                <w:rFonts w:ascii="Times New Roman" w:hAnsi="Times New Roman" w:cs="Times New Roman"/>
                <w:sz w:val="24"/>
                <w:szCs w:val="24"/>
              </w:rPr>
              <w:t>1</w:t>
            </w:r>
          </w:p>
        </w:tc>
        <w:tc>
          <w:tcPr>
            <w:tcW w:w="643" w:type="dxa"/>
            <w:tcBorders>
              <w:top w:val="single" w:sz="4" w:space="0" w:color="000000"/>
              <w:left w:val="single" w:sz="4" w:space="0" w:color="000000"/>
              <w:bottom w:val="single" w:sz="4" w:space="0" w:color="000000"/>
              <w:right w:val="single" w:sz="4" w:space="0" w:color="000000"/>
            </w:tcBorders>
            <w:vAlign w:val="center"/>
          </w:tcPr>
          <w:p w:rsidR="00063B71" w:rsidRPr="00F1226F" w:rsidRDefault="00063B71" w:rsidP="00587E06">
            <w:pPr>
              <w:jc w:val="center"/>
              <w:rPr>
                <w:rFonts w:ascii="Times New Roman" w:hAnsi="Times New Roman" w:cs="Times New Roman"/>
                <w:sz w:val="24"/>
                <w:szCs w:val="24"/>
              </w:rPr>
            </w:pPr>
          </w:p>
        </w:tc>
      </w:tr>
      <w:tr w:rsidR="00063B71" w:rsidRPr="00587E06" w:rsidTr="00063B71">
        <w:trPr>
          <w:trHeight w:val="260"/>
        </w:trPr>
        <w:tc>
          <w:tcPr>
            <w:tcW w:w="2634" w:type="dxa"/>
            <w:tcBorders>
              <w:top w:val="single" w:sz="4" w:space="0" w:color="000000"/>
              <w:left w:val="single" w:sz="4" w:space="0" w:color="000000"/>
              <w:bottom w:val="single" w:sz="4" w:space="0" w:color="000000"/>
            </w:tcBorders>
            <w:shd w:val="clear" w:color="auto" w:fill="auto"/>
            <w:vAlign w:val="center"/>
          </w:tcPr>
          <w:p w:rsidR="00063B71" w:rsidRPr="00587E06" w:rsidRDefault="00063B71" w:rsidP="00587E06">
            <w:pPr>
              <w:suppressAutoHyphens/>
              <w:snapToGrid w:val="0"/>
              <w:jc w:val="center"/>
              <w:rPr>
                <w:rFonts w:ascii="Times New Roman" w:hAnsi="Times New Roman" w:cs="Times New Roman"/>
                <w:b/>
                <w:i/>
                <w:sz w:val="24"/>
                <w:szCs w:val="24"/>
                <w:lang w:eastAsia="ar-SA"/>
              </w:rPr>
            </w:pPr>
            <w:r w:rsidRPr="00587E06">
              <w:rPr>
                <w:rFonts w:ascii="Times New Roman" w:hAnsi="Times New Roman" w:cs="Times New Roman"/>
                <w:b/>
                <w:i/>
                <w:sz w:val="24"/>
                <w:szCs w:val="24"/>
                <w:lang w:eastAsia="ar-SA"/>
              </w:rPr>
              <w:t>Всего убыль населения, чел.</w:t>
            </w:r>
          </w:p>
        </w:tc>
        <w:tc>
          <w:tcPr>
            <w:tcW w:w="779" w:type="dxa"/>
            <w:tcBorders>
              <w:top w:val="single" w:sz="4" w:space="0" w:color="000000"/>
              <w:left w:val="single" w:sz="4" w:space="0" w:color="000000"/>
              <w:bottom w:val="single" w:sz="4" w:space="0" w:color="000000"/>
            </w:tcBorders>
            <w:shd w:val="clear" w:color="auto" w:fill="auto"/>
            <w:vAlign w:val="center"/>
          </w:tcPr>
          <w:p w:rsidR="00063B71" w:rsidRPr="00587E06" w:rsidRDefault="00063B71" w:rsidP="00587E06">
            <w:pPr>
              <w:suppressAutoHyphens/>
              <w:snapToGrid w:val="0"/>
              <w:jc w:val="center"/>
              <w:rPr>
                <w:rFonts w:ascii="Times New Roman" w:hAnsi="Times New Roman" w:cs="Times New Roman"/>
                <w:b/>
                <w:i/>
                <w:sz w:val="24"/>
                <w:szCs w:val="24"/>
                <w:lang w:eastAsia="ar-SA"/>
              </w:rPr>
            </w:pPr>
          </w:p>
        </w:tc>
        <w:tc>
          <w:tcPr>
            <w:tcW w:w="643" w:type="dxa"/>
            <w:tcBorders>
              <w:top w:val="single" w:sz="4" w:space="0" w:color="000000"/>
              <w:left w:val="single" w:sz="4" w:space="0" w:color="000000"/>
              <w:bottom w:val="single" w:sz="4" w:space="0" w:color="000000"/>
              <w:right w:val="single" w:sz="4" w:space="0" w:color="000000"/>
            </w:tcBorders>
            <w:vAlign w:val="center"/>
          </w:tcPr>
          <w:p w:rsidR="00063B71" w:rsidRPr="00587E06" w:rsidRDefault="00063B71" w:rsidP="00587E06">
            <w:pPr>
              <w:jc w:val="center"/>
              <w:rPr>
                <w:rFonts w:ascii="Times New Roman" w:hAnsi="Times New Roman" w:cs="Times New Roman"/>
                <w:b/>
                <w:i/>
                <w:sz w:val="24"/>
                <w:szCs w:val="24"/>
              </w:rPr>
            </w:pPr>
          </w:p>
        </w:tc>
        <w:tc>
          <w:tcPr>
            <w:tcW w:w="643" w:type="dxa"/>
            <w:tcBorders>
              <w:top w:val="single" w:sz="4" w:space="0" w:color="000000"/>
              <w:left w:val="single" w:sz="4" w:space="0" w:color="000000"/>
              <w:bottom w:val="single" w:sz="4" w:space="0" w:color="000000"/>
              <w:right w:val="single" w:sz="4" w:space="0" w:color="000000"/>
            </w:tcBorders>
            <w:vAlign w:val="center"/>
          </w:tcPr>
          <w:p w:rsidR="00063B71" w:rsidRPr="00587E06" w:rsidRDefault="00063B71" w:rsidP="00587E06">
            <w:pPr>
              <w:jc w:val="center"/>
              <w:rPr>
                <w:rFonts w:ascii="Times New Roman" w:hAnsi="Times New Roman" w:cs="Times New Roman"/>
                <w:b/>
                <w:i/>
                <w:sz w:val="24"/>
                <w:szCs w:val="24"/>
              </w:rPr>
            </w:pPr>
          </w:p>
        </w:tc>
        <w:tc>
          <w:tcPr>
            <w:tcW w:w="643" w:type="dxa"/>
            <w:tcBorders>
              <w:top w:val="single" w:sz="4" w:space="0" w:color="000000"/>
              <w:left w:val="single" w:sz="4" w:space="0" w:color="000000"/>
              <w:bottom w:val="single" w:sz="4" w:space="0" w:color="000000"/>
              <w:right w:val="single" w:sz="4" w:space="0" w:color="000000"/>
            </w:tcBorders>
            <w:vAlign w:val="center"/>
          </w:tcPr>
          <w:p w:rsidR="00063B71" w:rsidRPr="00587E06" w:rsidRDefault="00063B71" w:rsidP="00587E06">
            <w:pPr>
              <w:jc w:val="center"/>
              <w:rPr>
                <w:rFonts w:ascii="Times New Roman" w:hAnsi="Times New Roman" w:cs="Times New Roman"/>
                <w:b/>
                <w:i/>
                <w:sz w:val="24"/>
                <w:szCs w:val="24"/>
              </w:rPr>
            </w:pPr>
          </w:p>
        </w:tc>
        <w:tc>
          <w:tcPr>
            <w:tcW w:w="643" w:type="dxa"/>
            <w:tcBorders>
              <w:top w:val="single" w:sz="4" w:space="0" w:color="000000"/>
              <w:left w:val="single" w:sz="4" w:space="0" w:color="000000"/>
              <w:bottom w:val="single" w:sz="4" w:space="0" w:color="000000"/>
              <w:right w:val="single" w:sz="4" w:space="0" w:color="000000"/>
            </w:tcBorders>
            <w:vAlign w:val="center"/>
          </w:tcPr>
          <w:p w:rsidR="00063B71" w:rsidRPr="00587E06" w:rsidRDefault="00063B71" w:rsidP="00BE7D25">
            <w:pPr>
              <w:jc w:val="center"/>
              <w:rPr>
                <w:rFonts w:ascii="Times New Roman" w:hAnsi="Times New Roman" w:cs="Times New Roman"/>
                <w:b/>
                <w:i/>
                <w:sz w:val="24"/>
                <w:szCs w:val="24"/>
              </w:rPr>
            </w:pPr>
            <w:r>
              <w:rPr>
                <w:rFonts w:ascii="Times New Roman" w:hAnsi="Times New Roman" w:cs="Times New Roman"/>
                <w:b/>
                <w:i/>
                <w:sz w:val="24"/>
                <w:szCs w:val="24"/>
              </w:rPr>
              <w:t>-1</w:t>
            </w:r>
            <w:r w:rsidR="00BE7D25">
              <w:rPr>
                <w:rFonts w:ascii="Times New Roman" w:hAnsi="Times New Roman" w:cs="Times New Roman"/>
                <w:b/>
                <w:i/>
                <w:sz w:val="24"/>
                <w:szCs w:val="24"/>
              </w:rPr>
              <w:t>3</w:t>
            </w:r>
          </w:p>
        </w:tc>
        <w:tc>
          <w:tcPr>
            <w:tcW w:w="643" w:type="dxa"/>
            <w:tcBorders>
              <w:top w:val="single" w:sz="4" w:space="0" w:color="000000"/>
              <w:left w:val="single" w:sz="4" w:space="0" w:color="000000"/>
              <w:bottom w:val="single" w:sz="4" w:space="0" w:color="000000"/>
              <w:right w:val="single" w:sz="4" w:space="0" w:color="000000"/>
            </w:tcBorders>
            <w:vAlign w:val="center"/>
          </w:tcPr>
          <w:p w:rsidR="00063B71" w:rsidRPr="00587E06" w:rsidRDefault="00063B71" w:rsidP="00BE7D25">
            <w:pPr>
              <w:jc w:val="center"/>
              <w:rPr>
                <w:rFonts w:ascii="Times New Roman" w:hAnsi="Times New Roman" w:cs="Times New Roman"/>
                <w:b/>
                <w:i/>
                <w:sz w:val="24"/>
                <w:szCs w:val="24"/>
              </w:rPr>
            </w:pPr>
            <w:r>
              <w:rPr>
                <w:rFonts w:ascii="Times New Roman" w:hAnsi="Times New Roman" w:cs="Times New Roman"/>
                <w:b/>
                <w:i/>
                <w:sz w:val="24"/>
                <w:szCs w:val="24"/>
              </w:rPr>
              <w:t>-</w:t>
            </w:r>
            <w:r w:rsidR="00BE7D25">
              <w:rPr>
                <w:rFonts w:ascii="Times New Roman" w:hAnsi="Times New Roman" w:cs="Times New Roman"/>
                <w:b/>
                <w:i/>
                <w:sz w:val="24"/>
                <w:szCs w:val="24"/>
              </w:rPr>
              <w:t>16</w:t>
            </w:r>
          </w:p>
        </w:tc>
        <w:tc>
          <w:tcPr>
            <w:tcW w:w="643" w:type="dxa"/>
            <w:tcBorders>
              <w:top w:val="single" w:sz="4" w:space="0" w:color="000000"/>
              <w:left w:val="single" w:sz="4" w:space="0" w:color="000000"/>
              <w:bottom w:val="single" w:sz="4" w:space="0" w:color="000000"/>
              <w:right w:val="single" w:sz="4" w:space="0" w:color="000000"/>
            </w:tcBorders>
            <w:vAlign w:val="center"/>
          </w:tcPr>
          <w:p w:rsidR="00063B71" w:rsidRPr="00587E06" w:rsidRDefault="00063B71" w:rsidP="00BE7D25">
            <w:pPr>
              <w:jc w:val="center"/>
              <w:rPr>
                <w:rFonts w:ascii="Times New Roman" w:hAnsi="Times New Roman" w:cs="Times New Roman"/>
                <w:b/>
                <w:i/>
                <w:sz w:val="24"/>
                <w:szCs w:val="24"/>
              </w:rPr>
            </w:pPr>
            <w:r>
              <w:rPr>
                <w:rFonts w:ascii="Times New Roman" w:hAnsi="Times New Roman" w:cs="Times New Roman"/>
                <w:b/>
                <w:i/>
                <w:sz w:val="24"/>
                <w:szCs w:val="24"/>
              </w:rPr>
              <w:t>-</w:t>
            </w:r>
            <w:r w:rsidR="00BE7D25">
              <w:rPr>
                <w:rFonts w:ascii="Times New Roman" w:hAnsi="Times New Roman" w:cs="Times New Roman"/>
                <w:b/>
                <w:i/>
                <w:sz w:val="24"/>
                <w:szCs w:val="24"/>
              </w:rPr>
              <w:t>17</w:t>
            </w:r>
          </w:p>
        </w:tc>
        <w:tc>
          <w:tcPr>
            <w:tcW w:w="643" w:type="dxa"/>
            <w:tcBorders>
              <w:top w:val="single" w:sz="4" w:space="0" w:color="000000"/>
              <w:left w:val="single" w:sz="4" w:space="0" w:color="000000"/>
              <w:bottom w:val="single" w:sz="4" w:space="0" w:color="000000"/>
              <w:right w:val="single" w:sz="4" w:space="0" w:color="000000"/>
            </w:tcBorders>
            <w:vAlign w:val="center"/>
          </w:tcPr>
          <w:p w:rsidR="00063B71" w:rsidRPr="00587E06" w:rsidRDefault="00063B71" w:rsidP="00BE7D25">
            <w:pPr>
              <w:jc w:val="center"/>
              <w:rPr>
                <w:rFonts w:ascii="Times New Roman" w:hAnsi="Times New Roman" w:cs="Times New Roman"/>
                <w:b/>
                <w:i/>
                <w:sz w:val="24"/>
                <w:szCs w:val="24"/>
              </w:rPr>
            </w:pPr>
            <w:r>
              <w:rPr>
                <w:rFonts w:ascii="Times New Roman" w:hAnsi="Times New Roman" w:cs="Times New Roman"/>
                <w:b/>
                <w:i/>
                <w:sz w:val="24"/>
                <w:szCs w:val="24"/>
              </w:rPr>
              <w:t>-1</w:t>
            </w:r>
            <w:r w:rsidR="00BE7D25">
              <w:rPr>
                <w:rFonts w:ascii="Times New Roman" w:hAnsi="Times New Roman" w:cs="Times New Roman"/>
                <w:b/>
                <w:i/>
                <w:sz w:val="24"/>
                <w:szCs w:val="24"/>
              </w:rPr>
              <w:t>9</w:t>
            </w:r>
          </w:p>
        </w:tc>
        <w:tc>
          <w:tcPr>
            <w:tcW w:w="643" w:type="dxa"/>
            <w:tcBorders>
              <w:top w:val="single" w:sz="4" w:space="0" w:color="000000"/>
              <w:left w:val="single" w:sz="4" w:space="0" w:color="000000"/>
              <w:bottom w:val="single" w:sz="4" w:space="0" w:color="000000"/>
              <w:right w:val="single" w:sz="4" w:space="0" w:color="000000"/>
            </w:tcBorders>
            <w:vAlign w:val="center"/>
          </w:tcPr>
          <w:p w:rsidR="00063B71" w:rsidRPr="00587E06" w:rsidRDefault="00063B71" w:rsidP="00BE7D25">
            <w:pPr>
              <w:jc w:val="center"/>
              <w:rPr>
                <w:rFonts w:ascii="Times New Roman" w:hAnsi="Times New Roman" w:cs="Times New Roman"/>
                <w:b/>
                <w:i/>
                <w:sz w:val="24"/>
                <w:szCs w:val="24"/>
              </w:rPr>
            </w:pPr>
            <w:r>
              <w:rPr>
                <w:rFonts w:ascii="Times New Roman" w:hAnsi="Times New Roman" w:cs="Times New Roman"/>
                <w:b/>
                <w:i/>
                <w:sz w:val="24"/>
                <w:szCs w:val="24"/>
              </w:rPr>
              <w:t>-</w:t>
            </w:r>
            <w:r w:rsidR="00BE7D25">
              <w:rPr>
                <w:rFonts w:ascii="Times New Roman" w:hAnsi="Times New Roman" w:cs="Times New Roman"/>
                <w:b/>
                <w:i/>
                <w:sz w:val="24"/>
                <w:szCs w:val="24"/>
              </w:rPr>
              <w:t>6</w:t>
            </w:r>
          </w:p>
        </w:tc>
        <w:tc>
          <w:tcPr>
            <w:tcW w:w="643" w:type="dxa"/>
            <w:tcBorders>
              <w:top w:val="single" w:sz="4" w:space="0" w:color="000000"/>
              <w:left w:val="single" w:sz="4" w:space="0" w:color="000000"/>
              <w:bottom w:val="single" w:sz="4" w:space="0" w:color="000000"/>
              <w:right w:val="single" w:sz="4" w:space="0" w:color="000000"/>
            </w:tcBorders>
            <w:vAlign w:val="center"/>
          </w:tcPr>
          <w:p w:rsidR="00063B71" w:rsidRPr="00587E06" w:rsidRDefault="00063B71" w:rsidP="00587E06">
            <w:pPr>
              <w:jc w:val="center"/>
              <w:rPr>
                <w:rFonts w:ascii="Times New Roman" w:hAnsi="Times New Roman" w:cs="Times New Roman"/>
                <w:b/>
                <w:i/>
                <w:sz w:val="24"/>
                <w:szCs w:val="24"/>
              </w:rPr>
            </w:pPr>
          </w:p>
        </w:tc>
      </w:tr>
    </w:tbl>
    <w:p w:rsidR="00503894" w:rsidRPr="00503894" w:rsidRDefault="00503894" w:rsidP="00503894">
      <w:pPr>
        <w:widowControl w:val="0"/>
        <w:spacing w:before="120" w:after="0" w:line="240" w:lineRule="auto"/>
        <w:ind w:firstLine="709"/>
        <w:jc w:val="both"/>
        <w:rPr>
          <w:rFonts w:ascii="Times New Roman" w:eastAsia="Times New Roman" w:hAnsi="Times New Roman" w:cs="Times New Roman"/>
          <w:sz w:val="26"/>
          <w:szCs w:val="26"/>
        </w:rPr>
      </w:pPr>
      <w:r w:rsidRPr="00503894">
        <w:rPr>
          <w:rFonts w:ascii="Times New Roman" w:eastAsia="Times New Roman" w:hAnsi="Times New Roman" w:cs="Times New Roman"/>
          <w:bCs/>
          <w:sz w:val="26"/>
          <w:szCs w:val="26"/>
        </w:rPr>
        <w:t xml:space="preserve">Из представленных материалов видно, что в </w:t>
      </w:r>
      <w:r w:rsidR="00031AC7">
        <w:rPr>
          <w:rFonts w:ascii="Times New Roman" w:eastAsia="Times New Roman" w:hAnsi="Times New Roman" w:cs="Times New Roman"/>
          <w:sz w:val="26"/>
          <w:szCs w:val="26"/>
        </w:rPr>
        <w:t>Красногор</w:t>
      </w:r>
      <w:r w:rsidRPr="00503894">
        <w:rPr>
          <w:rFonts w:ascii="Times New Roman" w:eastAsia="Times New Roman" w:hAnsi="Times New Roman" w:cs="Times New Roman"/>
          <w:sz w:val="26"/>
          <w:szCs w:val="26"/>
        </w:rPr>
        <w:t>ском сельсовете</w:t>
      </w:r>
      <w:r w:rsidRPr="00503894">
        <w:rPr>
          <w:rFonts w:ascii="Times New Roman" w:eastAsia="Times New Roman" w:hAnsi="Times New Roman" w:cs="Times New Roman"/>
          <w:bCs/>
          <w:sz w:val="26"/>
          <w:szCs w:val="26"/>
        </w:rPr>
        <w:t xml:space="preserve"> складывается следующая демографическая ситуация: в течение последних лет численность постоянно проживающего населения ежегодно сокращается.</w:t>
      </w:r>
      <w:r w:rsidRPr="00503894">
        <w:rPr>
          <w:rFonts w:ascii="Times New Roman" w:eastAsia="Times New Roman" w:hAnsi="Times New Roman" w:cs="Times New Roman"/>
          <w:sz w:val="26"/>
          <w:szCs w:val="26"/>
        </w:rPr>
        <w:t xml:space="preserve"> В целом численность населения сельсовета за период с 1 января 201</w:t>
      </w:r>
      <w:r w:rsidR="00063B71">
        <w:rPr>
          <w:rFonts w:ascii="Times New Roman" w:eastAsia="Times New Roman" w:hAnsi="Times New Roman" w:cs="Times New Roman"/>
          <w:sz w:val="26"/>
          <w:szCs w:val="26"/>
        </w:rPr>
        <w:t>3</w:t>
      </w:r>
      <w:r w:rsidRPr="00503894">
        <w:rPr>
          <w:rFonts w:ascii="Times New Roman" w:eastAsia="Times New Roman" w:hAnsi="Times New Roman" w:cs="Times New Roman"/>
          <w:sz w:val="26"/>
          <w:szCs w:val="26"/>
        </w:rPr>
        <w:t xml:space="preserve"> г. по 1 января 202</w:t>
      </w:r>
      <w:r w:rsidR="00063B71">
        <w:rPr>
          <w:rFonts w:ascii="Times New Roman" w:eastAsia="Times New Roman" w:hAnsi="Times New Roman" w:cs="Times New Roman"/>
          <w:sz w:val="26"/>
          <w:szCs w:val="26"/>
        </w:rPr>
        <w:t>2</w:t>
      </w:r>
      <w:r w:rsidRPr="00503894">
        <w:rPr>
          <w:rFonts w:ascii="Times New Roman" w:eastAsia="Times New Roman" w:hAnsi="Times New Roman" w:cs="Times New Roman"/>
          <w:sz w:val="26"/>
          <w:szCs w:val="26"/>
        </w:rPr>
        <w:t xml:space="preserve"> г. сократилась на </w:t>
      </w:r>
      <w:r w:rsidR="00063B71">
        <w:rPr>
          <w:rFonts w:ascii="Times New Roman" w:eastAsia="Times New Roman" w:hAnsi="Times New Roman" w:cs="Times New Roman"/>
          <w:sz w:val="26"/>
          <w:szCs w:val="26"/>
        </w:rPr>
        <w:t>1</w:t>
      </w:r>
      <w:r w:rsidR="00AB42EC">
        <w:rPr>
          <w:rFonts w:ascii="Times New Roman" w:eastAsia="Times New Roman" w:hAnsi="Times New Roman" w:cs="Times New Roman"/>
          <w:sz w:val="26"/>
          <w:szCs w:val="26"/>
        </w:rPr>
        <w:t>03</w:t>
      </w:r>
      <w:r w:rsidRPr="00503894">
        <w:rPr>
          <w:rFonts w:ascii="Times New Roman" w:eastAsia="Times New Roman" w:hAnsi="Times New Roman" w:cs="Times New Roman"/>
          <w:sz w:val="26"/>
          <w:szCs w:val="26"/>
        </w:rPr>
        <w:t xml:space="preserve"> чел. Снижение численности населения связано с миграционной и естественной убылью. </w:t>
      </w:r>
    </w:p>
    <w:p w:rsidR="00503894" w:rsidRDefault="00503894" w:rsidP="00503894">
      <w:pPr>
        <w:spacing w:after="0" w:line="240" w:lineRule="auto"/>
        <w:ind w:firstLine="709"/>
        <w:jc w:val="both"/>
        <w:rPr>
          <w:rFonts w:ascii="Times New Roman" w:eastAsia="Times New Roman" w:hAnsi="Times New Roman" w:cs="Times New Roman"/>
          <w:sz w:val="26"/>
          <w:szCs w:val="26"/>
          <w:lang w:eastAsia="ru-RU"/>
        </w:rPr>
      </w:pPr>
      <w:r w:rsidRPr="00E50E1F">
        <w:rPr>
          <w:rFonts w:ascii="Times New Roman" w:eastAsia="Times New Roman" w:hAnsi="Times New Roman" w:cs="Times New Roman"/>
          <w:sz w:val="26"/>
          <w:szCs w:val="26"/>
          <w:lang w:eastAsia="ru-RU"/>
        </w:rPr>
        <w:t xml:space="preserve">Используя имеющиеся сведения о численности населения МО </w:t>
      </w:r>
      <w:r w:rsidR="00031AC7">
        <w:rPr>
          <w:rFonts w:ascii="Times New Roman" w:eastAsia="Times New Roman" w:hAnsi="Times New Roman" w:cs="Times New Roman"/>
          <w:sz w:val="26"/>
          <w:szCs w:val="26"/>
          <w:lang w:eastAsia="ru-RU"/>
        </w:rPr>
        <w:t>Красногор</w:t>
      </w:r>
      <w:r w:rsidRPr="00E50E1F">
        <w:rPr>
          <w:rFonts w:ascii="Times New Roman" w:eastAsia="Times New Roman" w:hAnsi="Times New Roman" w:cs="Times New Roman"/>
          <w:sz w:val="26"/>
          <w:szCs w:val="26"/>
          <w:lang w:eastAsia="ru-RU"/>
        </w:rPr>
        <w:t>ский сельсовет, о ее динамике произведем расчет прогнозируемой численности населения, представленный ниже.</w:t>
      </w:r>
      <w:r w:rsidRPr="00503894">
        <w:rPr>
          <w:rFonts w:ascii="Times New Roman" w:eastAsia="Times New Roman" w:hAnsi="Times New Roman" w:cs="Times New Roman"/>
          <w:sz w:val="26"/>
          <w:szCs w:val="26"/>
          <w:lang w:eastAsia="ru-RU"/>
        </w:rPr>
        <w:t xml:space="preserve"> </w:t>
      </w:r>
    </w:p>
    <w:p w:rsidR="004D3E75" w:rsidRPr="00503894" w:rsidRDefault="004D3E75" w:rsidP="00503894">
      <w:pPr>
        <w:spacing w:after="0" w:line="240" w:lineRule="auto"/>
        <w:ind w:firstLine="709"/>
        <w:jc w:val="both"/>
        <w:rPr>
          <w:rFonts w:ascii="Times New Roman" w:eastAsia="Times New Roman" w:hAnsi="Times New Roman" w:cs="Times New Roman"/>
          <w:sz w:val="26"/>
          <w:szCs w:val="26"/>
          <w:lang w:eastAsia="ru-RU"/>
        </w:rPr>
      </w:pPr>
    </w:p>
    <w:p w:rsidR="00503894" w:rsidRPr="00503894" w:rsidRDefault="00503894" w:rsidP="00503894">
      <w:pPr>
        <w:pStyle w:val="afffe"/>
        <w:rPr>
          <w:b/>
          <w:sz w:val="26"/>
          <w:szCs w:val="26"/>
        </w:rPr>
      </w:pPr>
      <w:bookmarkStart w:id="27" w:name="_Toc38490755"/>
      <w:r w:rsidRPr="00503894">
        <w:rPr>
          <w:b/>
          <w:sz w:val="26"/>
          <w:szCs w:val="26"/>
        </w:rPr>
        <w:t>Прогноз численности населения (редакции от 2013 г.)</w:t>
      </w:r>
      <w:bookmarkEnd w:id="27"/>
    </w:p>
    <w:p w:rsidR="00AB42EC" w:rsidRPr="00AB42EC" w:rsidRDefault="00AB42EC" w:rsidP="00AB42EC">
      <w:pPr>
        <w:pStyle w:val="afffe"/>
        <w:rPr>
          <w:sz w:val="26"/>
          <w:szCs w:val="26"/>
        </w:rPr>
      </w:pPr>
      <w:bookmarkStart w:id="28" w:name="_Toc367180406"/>
      <w:r w:rsidRPr="00AB42EC">
        <w:rPr>
          <w:sz w:val="26"/>
          <w:szCs w:val="26"/>
        </w:rPr>
        <w:t>В настоящем разделе произведен расчет прогнозной численности населения на периоды 2018г., 2023г., 2036 г, 2046 г.</w:t>
      </w:r>
      <w:bookmarkEnd w:id="28"/>
    </w:p>
    <w:p w:rsidR="00AB42EC" w:rsidRPr="00AB42EC" w:rsidRDefault="00683058" w:rsidP="00AB42EC">
      <w:pPr>
        <w:pStyle w:val="afffe"/>
        <w:rPr>
          <w:sz w:val="26"/>
          <w:szCs w:val="26"/>
        </w:rPr>
      </w:pPr>
      <w:bookmarkStart w:id="29" w:name="_Toc366764129"/>
      <w:bookmarkStart w:id="30" w:name="_Toc367180408"/>
      <w:r w:rsidRPr="00AB42EC">
        <w:rPr>
          <w:rStyle w:val="affff"/>
          <w:sz w:val="26"/>
          <w:szCs w:val="26"/>
          <w:lang w:eastAsia="ru-RU"/>
        </w:rPr>
        <w:t xml:space="preserve">Таблица </w:t>
      </w:r>
      <w:r w:rsidRPr="00AB42EC">
        <w:rPr>
          <w:sz w:val="26"/>
          <w:szCs w:val="26"/>
        </w:rPr>
        <w:t>–</w:t>
      </w:r>
      <w:r w:rsidR="00AB42EC" w:rsidRPr="00AB42EC">
        <w:rPr>
          <w:sz w:val="26"/>
          <w:szCs w:val="26"/>
        </w:rPr>
        <w:t xml:space="preserve"> Расчетные данные о численности населения </w:t>
      </w:r>
      <w:proofErr w:type="spellStart"/>
      <w:r w:rsidR="00AB42EC" w:rsidRPr="00AB42EC">
        <w:rPr>
          <w:sz w:val="26"/>
          <w:szCs w:val="26"/>
        </w:rPr>
        <w:t>п.</w:t>
      </w:r>
      <w:bookmarkEnd w:id="29"/>
      <w:r w:rsidR="00AB42EC" w:rsidRPr="00AB42EC">
        <w:rPr>
          <w:sz w:val="26"/>
          <w:szCs w:val="26"/>
        </w:rPr>
        <w:t>Красногорский</w:t>
      </w:r>
      <w:bookmarkEnd w:id="30"/>
      <w:proofErr w:type="spellEnd"/>
    </w:p>
    <w:tbl>
      <w:tblPr>
        <w:tblW w:w="9691"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5"/>
        <w:gridCol w:w="2096"/>
        <w:gridCol w:w="1242"/>
        <w:gridCol w:w="958"/>
        <w:gridCol w:w="1128"/>
        <w:gridCol w:w="1550"/>
        <w:gridCol w:w="1712"/>
      </w:tblGrid>
      <w:tr w:rsidR="00AB42EC" w:rsidRPr="00AB42EC" w:rsidTr="00282134">
        <w:trPr>
          <w:trHeight w:val="765"/>
        </w:trPr>
        <w:tc>
          <w:tcPr>
            <w:tcW w:w="1011"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годы</w:t>
            </w:r>
          </w:p>
        </w:tc>
        <w:tc>
          <w:tcPr>
            <w:tcW w:w="2126"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численность наличного населения, чел. Уф</w:t>
            </w:r>
          </w:p>
        </w:tc>
        <w:tc>
          <w:tcPr>
            <w:tcW w:w="1134"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proofErr w:type="spellStart"/>
            <w:r w:rsidRPr="00AB42EC">
              <w:rPr>
                <w:rFonts w:ascii="Times New Roman" w:eastAsia="Times New Roman" w:hAnsi="Times New Roman" w:cs="Times New Roman"/>
                <w:bCs/>
                <w:sz w:val="26"/>
                <w:szCs w:val="26"/>
                <w:lang w:eastAsia="ru-RU"/>
              </w:rPr>
              <w:t>Усл</w:t>
            </w:r>
            <w:proofErr w:type="spellEnd"/>
            <w:r w:rsidRPr="00AB42EC">
              <w:rPr>
                <w:rFonts w:ascii="Times New Roman" w:eastAsia="Times New Roman" w:hAnsi="Times New Roman" w:cs="Times New Roman"/>
                <w:bCs/>
                <w:sz w:val="26"/>
                <w:szCs w:val="26"/>
                <w:lang w:eastAsia="ru-RU"/>
              </w:rPr>
              <w:t xml:space="preserve">. </w:t>
            </w:r>
            <w:proofErr w:type="spellStart"/>
            <w:r w:rsidRPr="00AB42EC">
              <w:rPr>
                <w:rFonts w:ascii="Times New Roman" w:eastAsia="Times New Roman" w:hAnsi="Times New Roman" w:cs="Times New Roman"/>
                <w:bCs/>
                <w:sz w:val="26"/>
                <w:szCs w:val="26"/>
                <w:lang w:eastAsia="ru-RU"/>
              </w:rPr>
              <w:t>обозн</w:t>
            </w:r>
            <w:proofErr w:type="spellEnd"/>
            <w:r w:rsidRPr="00AB42EC">
              <w:rPr>
                <w:rFonts w:ascii="Times New Roman" w:eastAsia="Times New Roman" w:hAnsi="Times New Roman" w:cs="Times New Roman"/>
                <w:bCs/>
                <w:sz w:val="26"/>
                <w:szCs w:val="26"/>
                <w:lang w:eastAsia="ru-RU"/>
              </w:rPr>
              <w:t>. времени, Х</w:t>
            </w:r>
          </w:p>
        </w:tc>
        <w:tc>
          <w:tcPr>
            <w:tcW w:w="9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Уф*Х</w:t>
            </w:r>
          </w:p>
        </w:tc>
        <w:tc>
          <w:tcPr>
            <w:tcW w:w="11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Х2</w:t>
            </w:r>
          </w:p>
        </w:tc>
        <w:tc>
          <w:tcPr>
            <w:tcW w:w="158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Ур</w:t>
            </w:r>
          </w:p>
        </w:tc>
        <w:tc>
          <w:tcPr>
            <w:tcW w:w="172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 xml:space="preserve">Расчет средней относ ошибки          </w:t>
            </w:r>
            <w:proofErr w:type="gramStart"/>
            <w:r w:rsidRPr="00AB42EC">
              <w:rPr>
                <w:rFonts w:ascii="Times New Roman" w:eastAsia="Times New Roman" w:hAnsi="Times New Roman" w:cs="Times New Roman"/>
                <w:bCs/>
                <w:sz w:val="26"/>
                <w:szCs w:val="26"/>
                <w:lang w:eastAsia="ru-RU"/>
              </w:rPr>
              <w:t xml:space="preserve">   (</w:t>
            </w:r>
            <w:proofErr w:type="gramEnd"/>
            <w:r w:rsidRPr="00AB42EC">
              <w:rPr>
                <w:rFonts w:ascii="Times New Roman" w:eastAsia="Times New Roman" w:hAnsi="Times New Roman" w:cs="Times New Roman"/>
                <w:bCs/>
                <w:sz w:val="26"/>
                <w:szCs w:val="26"/>
                <w:lang w:eastAsia="ru-RU"/>
              </w:rPr>
              <w:t>Уф-Ур)/Уф*100</w:t>
            </w:r>
          </w:p>
        </w:tc>
      </w:tr>
      <w:tr w:rsidR="00AB42EC" w:rsidRPr="00AB42EC" w:rsidTr="00282134">
        <w:trPr>
          <w:trHeight w:val="285"/>
        </w:trPr>
        <w:tc>
          <w:tcPr>
            <w:tcW w:w="1011"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2003</w:t>
            </w:r>
          </w:p>
        </w:tc>
        <w:tc>
          <w:tcPr>
            <w:tcW w:w="2126"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711</w:t>
            </w:r>
          </w:p>
        </w:tc>
        <w:tc>
          <w:tcPr>
            <w:tcW w:w="1134"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1</w:t>
            </w:r>
          </w:p>
        </w:tc>
        <w:tc>
          <w:tcPr>
            <w:tcW w:w="9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711</w:t>
            </w:r>
          </w:p>
        </w:tc>
        <w:tc>
          <w:tcPr>
            <w:tcW w:w="11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1</w:t>
            </w:r>
          </w:p>
        </w:tc>
        <w:tc>
          <w:tcPr>
            <w:tcW w:w="158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721,18</w:t>
            </w:r>
          </w:p>
        </w:tc>
        <w:tc>
          <w:tcPr>
            <w:tcW w:w="172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-1,43</w:t>
            </w:r>
          </w:p>
        </w:tc>
      </w:tr>
      <w:tr w:rsidR="00AB42EC" w:rsidRPr="00AB42EC" w:rsidTr="00282134">
        <w:trPr>
          <w:trHeight w:val="285"/>
        </w:trPr>
        <w:tc>
          <w:tcPr>
            <w:tcW w:w="1011"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2004</w:t>
            </w:r>
          </w:p>
        </w:tc>
        <w:tc>
          <w:tcPr>
            <w:tcW w:w="2126"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714</w:t>
            </w:r>
          </w:p>
        </w:tc>
        <w:tc>
          <w:tcPr>
            <w:tcW w:w="1134"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w:t>
            </w:r>
          </w:p>
        </w:tc>
        <w:tc>
          <w:tcPr>
            <w:tcW w:w="9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1428</w:t>
            </w:r>
          </w:p>
        </w:tc>
        <w:tc>
          <w:tcPr>
            <w:tcW w:w="11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4</w:t>
            </w:r>
          </w:p>
        </w:tc>
        <w:tc>
          <w:tcPr>
            <w:tcW w:w="158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722,84</w:t>
            </w:r>
          </w:p>
        </w:tc>
        <w:tc>
          <w:tcPr>
            <w:tcW w:w="172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-1,24</w:t>
            </w:r>
          </w:p>
        </w:tc>
      </w:tr>
      <w:tr w:rsidR="00AB42EC" w:rsidRPr="00AB42EC" w:rsidTr="00282134">
        <w:trPr>
          <w:trHeight w:val="285"/>
        </w:trPr>
        <w:tc>
          <w:tcPr>
            <w:tcW w:w="1011"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2005</w:t>
            </w:r>
          </w:p>
        </w:tc>
        <w:tc>
          <w:tcPr>
            <w:tcW w:w="2126"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723</w:t>
            </w:r>
          </w:p>
        </w:tc>
        <w:tc>
          <w:tcPr>
            <w:tcW w:w="1134"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3</w:t>
            </w:r>
          </w:p>
        </w:tc>
        <w:tc>
          <w:tcPr>
            <w:tcW w:w="9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2169</w:t>
            </w:r>
          </w:p>
        </w:tc>
        <w:tc>
          <w:tcPr>
            <w:tcW w:w="11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9</w:t>
            </w:r>
          </w:p>
        </w:tc>
        <w:tc>
          <w:tcPr>
            <w:tcW w:w="158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724,49</w:t>
            </w:r>
          </w:p>
        </w:tc>
        <w:tc>
          <w:tcPr>
            <w:tcW w:w="172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-0,21</w:t>
            </w:r>
          </w:p>
        </w:tc>
      </w:tr>
      <w:tr w:rsidR="00AB42EC" w:rsidRPr="00AB42EC" w:rsidTr="00282134">
        <w:trPr>
          <w:trHeight w:val="285"/>
        </w:trPr>
        <w:tc>
          <w:tcPr>
            <w:tcW w:w="1011"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2006</w:t>
            </w:r>
          </w:p>
        </w:tc>
        <w:tc>
          <w:tcPr>
            <w:tcW w:w="2126"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731</w:t>
            </w:r>
          </w:p>
        </w:tc>
        <w:tc>
          <w:tcPr>
            <w:tcW w:w="1134"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4</w:t>
            </w:r>
          </w:p>
        </w:tc>
        <w:tc>
          <w:tcPr>
            <w:tcW w:w="9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2924</w:t>
            </w:r>
          </w:p>
        </w:tc>
        <w:tc>
          <w:tcPr>
            <w:tcW w:w="11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16</w:t>
            </w:r>
          </w:p>
        </w:tc>
        <w:tc>
          <w:tcPr>
            <w:tcW w:w="158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726,15</w:t>
            </w:r>
          </w:p>
        </w:tc>
        <w:tc>
          <w:tcPr>
            <w:tcW w:w="172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0,66</w:t>
            </w:r>
          </w:p>
        </w:tc>
      </w:tr>
      <w:tr w:rsidR="00AB42EC" w:rsidRPr="00AB42EC" w:rsidTr="00282134">
        <w:trPr>
          <w:trHeight w:val="285"/>
        </w:trPr>
        <w:tc>
          <w:tcPr>
            <w:tcW w:w="1011"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2007</w:t>
            </w:r>
          </w:p>
        </w:tc>
        <w:tc>
          <w:tcPr>
            <w:tcW w:w="2126"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698</w:t>
            </w:r>
          </w:p>
        </w:tc>
        <w:tc>
          <w:tcPr>
            <w:tcW w:w="1134"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5</w:t>
            </w:r>
          </w:p>
        </w:tc>
        <w:tc>
          <w:tcPr>
            <w:tcW w:w="9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3490</w:t>
            </w:r>
          </w:p>
        </w:tc>
        <w:tc>
          <w:tcPr>
            <w:tcW w:w="11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25</w:t>
            </w:r>
          </w:p>
        </w:tc>
        <w:tc>
          <w:tcPr>
            <w:tcW w:w="158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727,80</w:t>
            </w:r>
          </w:p>
        </w:tc>
        <w:tc>
          <w:tcPr>
            <w:tcW w:w="172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-4,27</w:t>
            </w:r>
          </w:p>
        </w:tc>
      </w:tr>
      <w:tr w:rsidR="00AB42EC" w:rsidRPr="00AB42EC" w:rsidTr="00282134">
        <w:trPr>
          <w:trHeight w:val="285"/>
        </w:trPr>
        <w:tc>
          <w:tcPr>
            <w:tcW w:w="1011"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2008</w:t>
            </w:r>
          </w:p>
        </w:tc>
        <w:tc>
          <w:tcPr>
            <w:tcW w:w="2126"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680</w:t>
            </w:r>
          </w:p>
        </w:tc>
        <w:tc>
          <w:tcPr>
            <w:tcW w:w="1134"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6</w:t>
            </w:r>
          </w:p>
        </w:tc>
        <w:tc>
          <w:tcPr>
            <w:tcW w:w="9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4080</w:t>
            </w:r>
          </w:p>
        </w:tc>
        <w:tc>
          <w:tcPr>
            <w:tcW w:w="11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36</w:t>
            </w:r>
          </w:p>
        </w:tc>
        <w:tc>
          <w:tcPr>
            <w:tcW w:w="158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729,45</w:t>
            </w:r>
          </w:p>
        </w:tc>
        <w:tc>
          <w:tcPr>
            <w:tcW w:w="172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-7,27</w:t>
            </w:r>
          </w:p>
        </w:tc>
      </w:tr>
      <w:tr w:rsidR="00AB42EC" w:rsidRPr="00AB42EC" w:rsidTr="00282134">
        <w:trPr>
          <w:trHeight w:val="285"/>
        </w:trPr>
        <w:tc>
          <w:tcPr>
            <w:tcW w:w="1011"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lastRenderedPageBreak/>
              <w:t>2009</w:t>
            </w:r>
          </w:p>
        </w:tc>
        <w:tc>
          <w:tcPr>
            <w:tcW w:w="2126"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818</w:t>
            </w:r>
          </w:p>
        </w:tc>
        <w:tc>
          <w:tcPr>
            <w:tcW w:w="1134"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7</w:t>
            </w:r>
          </w:p>
        </w:tc>
        <w:tc>
          <w:tcPr>
            <w:tcW w:w="9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5726</w:t>
            </w:r>
          </w:p>
        </w:tc>
        <w:tc>
          <w:tcPr>
            <w:tcW w:w="11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49</w:t>
            </w:r>
          </w:p>
        </w:tc>
        <w:tc>
          <w:tcPr>
            <w:tcW w:w="158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731,11</w:t>
            </w:r>
          </w:p>
        </w:tc>
        <w:tc>
          <w:tcPr>
            <w:tcW w:w="172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10,62</w:t>
            </w:r>
          </w:p>
        </w:tc>
      </w:tr>
      <w:tr w:rsidR="00AB42EC" w:rsidRPr="00AB42EC" w:rsidTr="00282134">
        <w:trPr>
          <w:trHeight w:val="285"/>
        </w:trPr>
        <w:tc>
          <w:tcPr>
            <w:tcW w:w="1011"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2010</w:t>
            </w:r>
          </w:p>
        </w:tc>
        <w:tc>
          <w:tcPr>
            <w:tcW w:w="2126"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810</w:t>
            </w:r>
          </w:p>
        </w:tc>
        <w:tc>
          <w:tcPr>
            <w:tcW w:w="1134"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8</w:t>
            </w:r>
          </w:p>
        </w:tc>
        <w:tc>
          <w:tcPr>
            <w:tcW w:w="9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6480</w:t>
            </w:r>
          </w:p>
        </w:tc>
        <w:tc>
          <w:tcPr>
            <w:tcW w:w="11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64</w:t>
            </w:r>
          </w:p>
        </w:tc>
        <w:tc>
          <w:tcPr>
            <w:tcW w:w="158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732,76</w:t>
            </w:r>
          </w:p>
        </w:tc>
        <w:tc>
          <w:tcPr>
            <w:tcW w:w="172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9,54</w:t>
            </w:r>
          </w:p>
        </w:tc>
      </w:tr>
      <w:tr w:rsidR="00AB42EC" w:rsidRPr="00AB42EC" w:rsidTr="00282134">
        <w:trPr>
          <w:trHeight w:val="285"/>
        </w:trPr>
        <w:tc>
          <w:tcPr>
            <w:tcW w:w="1011"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2011</w:t>
            </w:r>
          </w:p>
        </w:tc>
        <w:tc>
          <w:tcPr>
            <w:tcW w:w="2126"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764</w:t>
            </w:r>
          </w:p>
        </w:tc>
        <w:tc>
          <w:tcPr>
            <w:tcW w:w="1134"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9</w:t>
            </w:r>
          </w:p>
        </w:tc>
        <w:tc>
          <w:tcPr>
            <w:tcW w:w="9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6876</w:t>
            </w:r>
          </w:p>
        </w:tc>
        <w:tc>
          <w:tcPr>
            <w:tcW w:w="11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81</w:t>
            </w:r>
          </w:p>
        </w:tc>
        <w:tc>
          <w:tcPr>
            <w:tcW w:w="158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734,42</w:t>
            </w:r>
          </w:p>
        </w:tc>
        <w:tc>
          <w:tcPr>
            <w:tcW w:w="172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3,87</w:t>
            </w:r>
          </w:p>
        </w:tc>
      </w:tr>
      <w:tr w:rsidR="00AB42EC" w:rsidRPr="00AB42EC" w:rsidTr="00282134">
        <w:trPr>
          <w:trHeight w:val="285"/>
        </w:trPr>
        <w:tc>
          <w:tcPr>
            <w:tcW w:w="1011"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2012</w:t>
            </w:r>
          </w:p>
        </w:tc>
        <w:tc>
          <w:tcPr>
            <w:tcW w:w="2126"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683</w:t>
            </w:r>
          </w:p>
        </w:tc>
        <w:tc>
          <w:tcPr>
            <w:tcW w:w="1134"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10</w:t>
            </w:r>
          </w:p>
        </w:tc>
        <w:tc>
          <w:tcPr>
            <w:tcW w:w="9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6830</w:t>
            </w:r>
          </w:p>
        </w:tc>
        <w:tc>
          <w:tcPr>
            <w:tcW w:w="11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100</w:t>
            </w:r>
          </w:p>
        </w:tc>
        <w:tc>
          <w:tcPr>
            <w:tcW w:w="158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736,07</w:t>
            </w:r>
          </w:p>
        </w:tc>
        <w:tc>
          <w:tcPr>
            <w:tcW w:w="172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-7,77</w:t>
            </w:r>
          </w:p>
        </w:tc>
      </w:tr>
      <w:tr w:rsidR="00AB42EC" w:rsidRPr="00AB42EC" w:rsidTr="00282134">
        <w:trPr>
          <w:trHeight w:val="285"/>
        </w:trPr>
        <w:tc>
          <w:tcPr>
            <w:tcW w:w="1011"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2013</w:t>
            </w:r>
          </w:p>
        </w:tc>
        <w:tc>
          <w:tcPr>
            <w:tcW w:w="2126"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692</w:t>
            </w:r>
          </w:p>
        </w:tc>
        <w:tc>
          <w:tcPr>
            <w:tcW w:w="1134"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11</w:t>
            </w:r>
          </w:p>
        </w:tc>
        <w:tc>
          <w:tcPr>
            <w:tcW w:w="9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7612</w:t>
            </w:r>
          </w:p>
        </w:tc>
        <w:tc>
          <w:tcPr>
            <w:tcW w:w="11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121</w:t>
            </w:r>
          </w:p>
        </w:tc>
        <w:tc>
          <w:tcPr>
            <w:tcW w:w="158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737,73</w:t>
            </w:r>
          </w:p>
        </w:tc>
        <w:tc>
          <w:tcPr>
            <w:tcW w:w="172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-6,61</w:t>
            </w:r>
          </w:p>
        </w:tc>
      </w:tr>
      <w:tr w:rsidR="00AB42EC" w:rsidRPr="00AB42EC" w:rsidTr="00282134">
        <w:trPr>
          <w:trHeight w:val="285"/>
        </w:trPr>
        <w:tc>
          <w:tcPr>
            <w:tcW w:w="1011"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Итого</w:t>
            </w:r>
          </w:p>
        </w:tc>
        <w:tc>
          <w:tcPr>
            <w:tcW w:w="2126"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8024</w:t>
            </w:r>
          </w:p>
        </w:tc>
        <w:tc>
          <w:tcPr>
            <w:tcW w:w="1134"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66</w:t>
            </w:r>
          </w:p>
        </w:tc>
        <w:tc>
          <w:tcPr>
            <w:tcW w:w="9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48326</w:t>
            </w:r>
          </w:p>
        </w:tc>
        <w:tc>
          <w:tcPr>
            <w:tcW w:w="11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506</w:t>
            </w:r>
          </w:p>
        </w:tc>
        <w:tc>
          <w:tcPr>
            <w:tcW w:w="158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8024,00</w:t>
            </w:r>
          </w:p>
        </w:tc>
        <w:tc>
          <w:tcPr>
            <w:tcW w:w="172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-4,10</w:t>
            </w:r>
          </w:p>
        </w:tc>
      </w:tr>
    </w:tbl>
    <w:p w:rsidR="00AB42EC" w:rsidRPr="00AB42EC" w:rsidRDefault="00AB42EC" w:rsidP="00AB42EC">
      <w:pPr>
        <w:spacing w:after="0" w:line="240" w:lineRule="auto"/>
        <w:jc w:val="right"/>
        <w:rPr>
          <w:rFonts w:ascii="Times New Roman" w:eastAsia="Times New Roman" w:hAnsi="Times New Roman" w:cs="Times New Roman"/>
          <w:sz w:val="26"/>
          <w:szCs w:val="26"/>
          <w:lang w:eastAsia="ru-RU"/>
        </w:rPr>
      </w:pPr>
    </w:p>
    <w:tbl>
      <w:tblPr>
        <w:tblW w:w="3137" w:type="dxa"/>
        <w:tblInd w:w="90" w:type="dxa"/>
        <w:tblLook w:val="0000" w:firstRow="0" w:lastRow="0" w:firstColumn="0" w:lastColumn="0" w:noHBand="0" w:noVBand="0"/>
      </w:tblPr>
      <w:tblGrid>
        <w:gridCol w:w="1220"/>
        <w:gridCol w:w="1917"/>
      </w:tblGrid>
      <w:tr w:rsidR="00AB42EC" w:rsidRPr="00AB42EC" w:rsidTr="00282134">
        <w:trPr>
          <w:trHeight w:val="270"/>
        </w:trPr>
        <w:tc>
          <w:tcPr>
            <w:tcW w:w="122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а</w:t>
            </w:r>
          </w:p>
        </w:tc>
        <w:tc>
          <w:tcPr>
            <w:tcW w:w="1917"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 1,65</w:t>
            </w:r>
          </w:p>
        </w:tc>
      </w:tr>
      <w:tr w:rsidR="00AB42EC" w:rsidRPr="00AB42EC" w:rsidTr="00282134">
        <w:trPr>
          <w:trHeight w:val="255"/>
        </w:trPr>
        <w:tc>
          <w:tcPr>
            <w:tcW w:w="122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 </w:t>
            </w:r>
          </w:p>
        </w:tc>
        <w:tc>
          <w:tcPr>
            <w:tcW w:w="1917"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p>
        </w:tc>
      </w:tr>
      <w:tr w:rsidR="00AB42EC" w:rsidRPr="00AB42EC" w:rsidTr="00282134">
        <w:trPr>
          <w:trHeight w:val="270"/>
        </w:trPr>
        <w:tc>
          <w:tcPr>
            <w:tcW w:w="122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b</w:t>
            </w:r>
          </w:p>
        </w:tc>
        <w:tc>
          <w:tcPr>
            <w:tcW w:w="1917"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 719,53</w:t>
            </w:r>
          </w:p>
        </w:tc>
      </w:tr>
    </w:tbl>
    <w:p w:rsidR="00AB42EC" w:rsidRPr="00AB42EC" w:rsidRDefault="00683058" w:rsidP="00AB42EC">
      <w:pPr>
        <w:spacing w:before="120" w:after="120" w:line="240" w:lineRule="auto"/>
        <w:ind w:firstLine="720"/>
        <w:jc w:val="both"/>
        <w:rPr>
          <w:rFonts w:ascii="Times New Roman" w:eastAsia="Times New Roman" w:hAnsi="Times New Roman" w:cs="Times New Roman"/>
          <w:sz w:val="26"/>
          <w:szCs w:val="26"/>
          <w:lang w:eastAsia="ru-RU"/>
        </w:rPr>
      </w:pPr>
      <w:r w:rsidRPr="00AB42EC">
        <w:rPr>
          <w:rFonts w:ascii="Times New Roman" w:eastAsia="Times New Roman" w:hAnsi="Times New Roman" w:cs="Times New Roman"/>
          <w:sz w:val="26"/>
          <w:szCs w:val="26"/>
          <w:lang w:eastAsia="ru-RU"/>
        </w:rPr>
        <w:t>Таблица –</w:t>
      </w:r>
      <w:r w:rsidR="00AB42EC" w:rsidRPr="00AB42EC">
        <w:rPr>
          <w:rFonts w:ascii="Times New Roman" w:eastAsia="Times New Roman" w:hAnsi="Times New Roman" w:cs="Times New Roman"/>
          <w:sz w:val="26"/>
          <w:szCs w:val="26"/>
          <w:lang w:eastAsia="ru-RU"/>
        </w:rPr>
        <w:t xml:space="preserve"> Расчетные данные о численности населения п. Огонек</w:t>
      </w:r>
    </w:p>
    <w:tbl>
      <w:tblPr>
        <w:tblW w:w="982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0"/>
        <w:gridCol w:w="74"/>
        <w:gridCol w:w="1206"/>
        <w:gridCol w:w="920"/>
        <w:gridCol w:w="1560"/>
        <w:gridCol w:w="960"/>
        <w:gridCol w:w="1160"/>
        <w:gridCol w:w="998"/>
        <w:gridCol w:w="1725"/>
      </w:tblGrid>
      <w:tr w:rsidR="00AB42EC" w:rsidRPr="00AB42EC" w:rsidTr="00AB42EC">
        <w:trPr>
          <w:trHeight w:val="765"/>
        </w:trPr>
        <w:tc>
          <w:tcPr>
            <w:tcW w:w="1294" w:type="dxa"/>
            <w:gridSpan w:val="2"/>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годы</w:t>
            </w:r>
          </w:p>
        </w:tc>
        <w:tc>
          <w:tcPr>
            <w:tcW w:w="2126" w:type="dxa"/>
            <w:gridSpan w:val="2"/>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численность наличного населения, чел. Уф</w:t>
            </w:r>
          </w:p>
        </w:tc>
        <w:tc>
          <w:tcPr>
            <w:tcW w:w="15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proofErr w:type="spellStart"/>
            <w:r w:rsidRPr="00AB42EC">
              <w:rPr>
                <w:rFonts w:ascii="Times New Roman" w:eastAsia="Times New Roman" w:hAnsi="Times New Roman" w:cs="Times New Roman"/>
                <w:bCs/>
                <w:sz w:val="26"/>
                <w:szCs w:val="26"/>
                <w:lang w:eastAsia="ru-RU"/>
              </w:rPr>
              <w:t>Усл</w:t>
            </w:r>
            <w:proofErr w:type="spellEnd"/>
            <w:r w:rsidRPr="00AB42EC">
              <w:rPr>
                <w:rFonts w:ascii="Times New Roman" w:eastAsia="Times New Roman" w:hAnsi="Times New Roman" w:cs="Times New Roman"/>
                <w:bCs/>
                <w:sz w:val="26"/>
                <w:szCs w:val="26"/>
                <w:lang w:eastAsia="ru-RU"/>
              </w:rPr>
              <w:t xml:space="preserve">. </w:t>
            </w:r>
            <w:proofErr w:type="spellStart"/>
            <w:r w:rsidRPr="00AB42EC">
              <w:rPr>
                <w:rFonts w:ascii="Times New Roman" w:eastAsia="Times New Roman" w:hAnsi="Times New Roman" w:cs="Times New Roman"/>
                <w:bCs/>
                <w:sz w:val="26"/>
                <w:szCs w:val="26"/>
                <w:lang w:eastAsia="ru-RU"/>
              </w:rPr>
              <w:t>обозн</w:t>
            </w:r>
            <w:proofErr w:type="spellEnd"/>
            <w:r w:rsidRPr="00AB42EC">
              <w:rPr>
                <w:rFonts w:ascii="Times New Roman" w:eastAsia="Times New Roman" w:hAnsi="Times New Roman" w:cs="Times New Roman"/>
                <w:bCs/>
                <w:sz w:val="26"/>
                <w:szCs w:val="26"/>
                <w:lang w:eastAsia="ru-RU"/>
              </w:rPr>
              <w:t>. времени, Х</w:t>
            </w:r>
          </w:p>
        </w:tc>
        <w:tc>
          <w:tcPr>
            <w:tcW w:w="9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Уф*Х</w:t>
            </w:r>
          </w:p>
        </w:tc>
        <w:tc>
          <w:tcPr>
            <w:tcW w:w="11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Х2</w:t>
            </w:r>
          </w:p>
        </w:tc>
        <w:tc>
          <w:tcPr>
            <w:tcW w:w="998"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Ур</w:t>
            </w:r>
          </w:p>
        </w:tc>
        <w:tc>
          <w:tcPr>
            <w:tcW w:w="172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 xml:space="preserve">Расчет средней относ ошибки          </w:t>
            </w:r>
            <w:proofErr w:type="gramStart"/>
            <w:r w:rsidRPr="00AB42EC">
              <w:rPr>
                <w:rFonts w:ascii="Times New Roman" w:eastAsia="Times New Roman" w:hAnsi="Times New Roman" w:cs="Times New Roman"/>
                <w:bCs/>
                <w:sz w:val="26"/>
                <w:szCs w:val="26"/>
                <w:lang w:eastAsia="ru-RU"/>
              </w:rPr>
              <w:t xml:space="preserve">   (</w:t>
            </w:r>
            <w:proofErr w:type="gramEnd"/>
            <w:r w:rsidRPr="00AB42EC">
              <w:rPr>
                <w:rFonts w:ascii="Times New Roman" w:eastAsia="Times New Roman" w:hAnsi="Times New Roman" w:cs="Times New Roman"/>
                <w:bCs/>
                <w:sz w:val="26"/>
                <w:szCs w:val="26"/>
                <w:lang w:eastAsia="ru-RU"/>
              </w:rPr>
              <w:t>Уф-Ур)/Уф*100</w:t>
            </w:r>
          </w:p>
        </w:tc>
      </w:tr>
      <w:tr w:rsidR="00AB42EC" w:rsidRPr="00AB42EC" w:rsidTr="00AB42EC">
        <w:trPr>
          <w:trHeight w:val="285"/>
        </w:trPr>
        <w:tc>
          <w:tcPr>
            <w:tcW w:w="1294" w:type="dxa"/>
            <w:gridSpan w:val="2"/>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2003</w:t>
            </w:r>
          </w:p>
        </w:tc>
        <w:tc>
          <w:tcPr>
            <w:tcW w:w="2126" w:type="dxa"/>
            <w:gridSpan w:val="2"/>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41</w:t>
            </w:r>
          </w:p>
        </w:tc>
        <w:tc>
          <w:tcPr>
            <w:tcW w:w="15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1</w:t>
            </w:r>
          </w:p>
        </w:tc>
        <w:tc>
          <w:tcPr>
            <w:tcW w:w="9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41</w:t>
            </w:r>
          </w:p>
        </w:tc>
        <w:tc>
          <w:tcPr>
            <w:tcW w:w="11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1</w:t>
            </w:r>
          </w:p>
        </w:tc>
        <w:tc>
          <w:tcPr>
            <w:tcW w:w="998"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31,86</w:t>
            </w:r>
          </w:p>
        </w:tc>
        <w:tc>
          <w:tcPr>
            <w:tcW w:w="172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22,29</w:t>
            </w:r>
          </w:p>
        </w:tc>
      </w:tr>
      <w:tr w:rsidR="00AB42EC" w:rsidRPr="00AB42EC" w:rsidTr="00AB42EC">
        <w:trPr>
          <w:trHeight w:val="285"/>
        </w:trPr>
        <w:tc>
          <w:tcPr>
            <w:tcW w:w="1294" w:type="dxa"/>
            <w:gridSpan w:val="2"/>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2004</w:t>
            </w:r>
          </w:p>
        </w:tc>
        <w:tc>
          <w:tcPr>
            <w:tcW w:w="2126" w:type="dxa"/>
            <w:gridSpan w:val="2"/>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46</w:t>
            </w:r>
          </w:p>
        </w:tc>
        <w:tc>
          <w:tcPr>
            <w:tcW w:w="15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w:t>
            </w:r>
          </w:p>
        </w:tc>
        <w:tc>
          <w:tcPr>
            <w:tcW w:w="9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92</w:t>
            </w:r>
          </w:p>
        </w:tc>
        <w:tc>
          <w:tcPr>
            <w:tcW w:w="11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4</w:t>
            </w:r>
          </w:p>
        </w:tc>
        <w:tc>
          <w:tcPr>
            <w:tcW w:w="998"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31,60</w:t>
            </w:r>
          </w:p>
        </w:tc>
        <w:tc>
          <w:tcPr>
            <w:tcW w:w="172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31,31</w:t>
            </w:r>
          </w:p>
        </w:tc>
      </w:tr>
      <w:tr w:rsidR="00AB42EC" w:rsidRPr="00AB42EC" w:rsidTr="00AB42EC">
        <w:trPr>
          <w:trHeight w:val="285"/>
        </w:trPr>
        <w:tc>
          <w:tcPr>
            <w:tcW w:w="1294" w:type="dxa"/>
            <w:gridSpan w:val="2"/>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2005</w:t>
            </w:r>
          </w:p>
        </w:tc>
        <w:tc>
          <w:tcPr>
            <w:tcW w:w="2126" w:type="dxa"/>
            <w:gridSpan w:val="2"/>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47</w:t>
            </w:r>
          </w:p>
        </w:tc>
        <w:tc>
          <w:tcPr>
            <w:tcW w:w="15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3</w:t>
            </w:r>
          </w:p>
        </w:tc>
        <w:tc>
          <w:tcPr>
            <w:tcW w:w="9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141</w:t>
            </w:r>
          </w:p>
        </w:tc>
        <w:tc>
          <w:tcPr>
            <w:tcW w:w="11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9</w:t>
            </w:r>
          </w:p>
        </w:tc>
        <w:tc>
          <w:tcPr>
            <w:tcW w:w="998"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31,33</w:t>
            </w:r>
          </w:p>
        </w:tc>
        <w:tc>
          <w:tcPr>
            <w:tcW w:w="172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33,34</w:t>
            </w:r>
          </w:p>
        </w:tc>
      </w:tr>
      <w:tr w:rsidR="00AB42EC" w:rsidRPr="00AB42EC" w:rsidTr="00AB42EC">
        <w:trPr>
          <w:trHeight w:val="285"/>
        </w:trPr>
        <w:tc>
          <w:tcPr>
            <w:tcW w:w="1294" w:type="dxa"/>
            <w:gridSpan w:val="2"/>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2006</w:t>
            </w:r>
          </w:p>
        </w:tc>
        <w:tc>
          <w:tcPr>
            <w:tcW w:w="2126" w:type="dxa"/>
            <w:gridSpan w:val="2"/>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26</w:t>
            </w:r>
          </w:p>
        </w:tc>
        <w:tc>
          <w:tcPr>
            <w:tcW w:w="15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4</w:t>
            </w:r>
          </w:p>
        </w:tc>
        <w:tc>
          <w:tcPr>
            <w:tcW w:w="9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104</w:t>
            </w:r>
          </w:p>
        </w:tc>
        <w:tc>
          <w:tcPr>
            <w:tcW w:w="11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16</w:t>
            </w:r>
          </w:p>
        </w:tc>
        <w:tc>
          <w:tcPr>
            <w:tcW w:w="998"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31,07</w:t>
            </w:r>
          </w:p>
        </w:tc>
        <w:tc>
          <w:tcPr>
            <w:tcW w:w="172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-19,48</w:t>
            </w:r>
          </w:p>
        </w:tc>
      </w:tr>
      <w:tr w:rsidR="00AB42EC" w:rsidRPr="00AB42EC" w:rsidTr="00AB42EC">
        <w:trPr>
          <w:trHeight w:val="285"/>
        </w:trPr>
        <w:tc>
          <w:tcPr>
            <w:tcW w:w="1294" w:type="dxa"/>
            <w:gridSpan w:val="2"/>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2007</w:t>
            </w:r>
          </w:p>
        </w:tc>
        <w:tc>
          <w:tcPr>
            <w:tcW w:w="2126" w:type="dxa"/>
            <w:gridSpan w:val="2"/>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27</w:t>
            </w:r>
          </w:p>
        </w:tc>
        <w:tc>
          <w:tcPr>
            <w:tcW w:w="15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5</w:t>
            </w:r>
          </w:p>
        </w:tc>
        <w:tc>
          <w:tcPr>
            <w:tcW w:w="9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135</w:t>
            </w:r>
          </w:p>
        </w:tc>
        <w:tc>
          <w:tcPr>
            <w:tcW w:w="11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25</w:t>
            </w:r>
          </w:p>
        </w:tc>
        <w:tc>
          <w:tcPr>
            <w:tcW w:w="998"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30,80</w:t>
            </w:r>
          </w:p>
        </w:tc>
        <w:tc>
          <w:tcPr>
            <w:tcW w:w="172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-14,07</w:t>
            </w:r>
          </w:p>
        </w:tc>
      </w:tr>
      <w:tr w:rsidR="00AB42EC" w:rsidRPr="00AB42EC" w:rsidTr="00AB42EC">
        <w:trPr>
          <w:trHeight w:val="285"/>
        </w:trPr>
        <w:tc>
          <w:tcPr>
            <w:tcW w:w="1294" w:type="dxa"/>
            <w:gridSpan w:val="2"/>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2008</w:t>
            </w:r>
          </w:p>
        </w:tc>
        <w:tc>
          <w:tcPr>
            <w:tcW w:w="2126" w:type="dxa"/>
            <w:gridSpan w:val="2"/>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32</w:t>
            </w:r>
          </w:p>
        </w:tc>
        <w:tc>
          <w:tcPr>
            <w:tcW w:w="15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6</w:t>
            </w:r>
          </w:p>
        </w:tc>
        <w:tc>
          <w:tcPr>
            <w:tcW w:w="9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192</w:t>
            </w:r>
          </w:p>
        </w:tc>
        <w:tc>
          <w:tcPr>
            <w:tcW w:w="11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36</w:t>
            </w:r>
          </w:p>
        </w:tc>
        <w:tc>
          <w:tcPr>
            <w:tcW w:w="998"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30,53</w:t>
            </w:r>
          </w:p>
        </w:tc>
        <w:tc>
          <w:tcPr>
            <w:tcW w:w="172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4,58</w:t>
            </w:r>
          </w:p>
        </w:tc>
      </w:tr>
      <w:tr w:rsidR="00AB42EC" w:rsidRPr="00AB42EC" w:rsidTr="00AB42EC">
        <w:trPr>
          <w:trHeight w:val="285"/>
        </w:trPr>
        <w:tc>
          <w:tcPr>
            <w:tcW w:w="1294" w:type="dxa"/>
            <w:gridSpan w:val="2"/>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2009</w:t>
            </w:r>
          </w:p>
        </w:tc>
        <w:tc>
          <w:tcPr>
            <w:tcW w:w="2126" w:type="dxa"/>
            <w:gridSpan w:val="2"/>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39</w:t>
            </w:r>
          </w:p>
        </w:tc>
        <w:tc>
          <w:tcPr>
            <w:tcW w:w="15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7</w:t>
            </w:r>
          </w:p>
        </w:tc>
        <w:tc>
          <w:tcPr>
            <w:tcW w:w="9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273</w:t>
            </w:r>
          </w:p>
        </w:tc>
        <w:tc>
          <w:tcPr>
            <w:tcW w:w="11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49</w:t>
            </w:r>
          </w:p>
        </w:tc>
        <w:tc>
          <w:tcPr>
            <w:tcW w:w="998"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30,27</w:t>
            </w:r>
          </w:p>
        </w:tc>
        <w:tc>
          <w:tcPr>
            <w:tcW w:w="172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22,39</w:t>
            </w:r>
          </w:p>
        </w:tc>
      </w:tr>
      <w:tr w:rsidR="00AB42EC" w:rsidRPr="00AB42EC" w:rsidTr="00AB42EC">
        <w:trPr>
          <w:trHeight w:val="285"/>
        </w:trPr>
        <w:tc>
          <w:tcPr>
            <w:tcW w:w="1294" w:type="dxa"/>
            <w:gridSpan w:val="2"/>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2010</w:t>
            </w:r>
          </w:p>
        </w:tc>
        <w:tc>
          <w:tcPr>
            <w:tcW w:w="2126" w:type="dxa"/>
            <w:gridSpan w:val="2"/>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37</w:t>
            </w:r>
          </w:p>
        </w:tc>
        <w:tc>
          <w:tcPr>
            <w:tcW w:w="15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8</w:t>
            </w:r>
          </w:p>
        </w:tc>
        <w:tc>
          <w:tcPr>
            <w:tcW w:w="9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296</w:t>
            </w:r>
          </w:p>
        </w:tc>
        <w:tc>
          <w:tcPr>
            <w:tcW w:w="11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64</w:t>
            </w:r>
          </w:p>
        </w:tc>
        <w:tc>
          <w:tcPr>
            <w:tcW w:w="998"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30,00</w:t>
            </w:r>
          </w:p>
        </w:tc>
        <w:tc>
          <w:tcPr>
            <w:tcW w:w="172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18,91</w:t>
            </w:r>
          </w:p>
        </w:tc>
      </w:tr>
      <w:tr w:rsidR="00AB42EC" w:rsidRPr="00AB42EC" w:rsidTr="00AB42EC">
        <w:trPr>
          <w:trHeight w:val="285"/>
        </w:trPr>
        <w:tc>
          <w:tcPr>
            <w:tcW w:w="1294" w:type="dxa"/>
            <w:gridSpan w:val="2"/>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2011</w:t>
            </w:r>
          </w:p>
        </w:tc>
        <w:tc>
          <w:tcPr>
            <w:tcW w:w="2126" w:type="dxa"/>
            <w:gridSpan w:val="2"/>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35</w:t>
            </w:r>
          </w:p>
        </w:tc>
        <w:tc>
          <w:tcPr>
            <w:tcW w:w="15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9</w:t>
            </w:r>
          </w:p>
        </w:tc>
        <w:tc>
          <w:tcPr>
            <w:tcW w:w="9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315</w:t>
            </w:r>
          </w:p>
        </w:tc>
        <w:tc>
          <w:tcPr>
            <w:tcW w:w="11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81</w:t>
            </w:r>
          </w:p>
        </w:tc>
        <w:tc>
          <w:tcPr>
            <w:tcW w:w="998"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29,74</w:t>
            </w:r>
          </w:p>
        </w:tc>
        <w:tc>
          <w:tcPr>
            <w:tcW w:w="172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15,04</w:t>
            </w:r>
          </w:p>
        </w:tc>
      </w:tr>
      <w:tr w:rsidR="00AB42EC" w:rsidRPr="00AB42EC" w:rsidTr="00AB42EC">
        <w:trPr>
          <w:trHeight w:val="285"/>
        </w:trPr>
        <w:tc>
          <w:tcPr>
            <w:tcW w:w="1294" w:type="dxa"/>
            <w:gridSpan w:val="2"/>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2012</w:t>
            </w:r>
          </w:p>
        </w:tc>
        <w:tc>
          <w:tcPr>
            <w:tcW w:w="2126" w:type="dxa"/>
            <w:gridSpan w:val="2"/>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21</w:t>
            </w:r>
          </w:p>
        </w:tc>
        <w:tc>
          <w:tcPr>
            <w:tcW w:w="15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10</w:t>
            </w:r>
          </w:p>
        </w:tc>
        <w:tc>
          <w:tcPr>
            <w:tcW w:w="9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210</w:t>
            </w:r>
          </w:p>
        </w:tc>
        <w:tc>
          <w:tcPr>
            <w:tcW w:w="11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100</w:t>
            </w:r>
          </w:p>
        </w:tc>
        <w:tc>
          <w:tcPr>
            <w:tcW w:w="998"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29,47</w:t>
            </w:r>
          </w:p>
        </w:tc>
        <w:tc>
          <w:tcPr>
            <w:tcW w:w="172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-40,34</w:t>
            </w:r>
          </w:p>
        </w:tc>
      </w:tr>
      <w:tr w:rsidR="00AB42EC" w:rsidRPr="00AB42EC" w:rsidTr="00AB42EC">
        <w:trPr>
          <w:trHeight w:val="285"/>
        </w:trPr>
        <w:tc>
          <w:tcPr>
            <w:tcW w:w="1294" w:type="dxa"/>
            <w:gridSpan w:val="2"/>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2013</w:t>
            </w:r>
          </w:p>
        </w:tc>
        <w:tc>
          <w:tcPr>
            <w:tcW w:w="2126" w:type="dxa"/>
            <w:gridSpan w:val="2"/>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17</w:t>
            </w:r>
          </w:p>
        </w:tc>
        <w:tc>
          <w:tcPr>
            <w:tcW w:w="15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11</w:t>
            </w:r>
          </w:p>
        </w:tc>
        <w:tc>
          <w:tcPr>
            <w:tcW w:w="9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187</w:t>
            </w:r>
          </w:p>
        </w:tc>
        <w:tc>
          <w:tcPr>
            <w:tcW w:w="11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121</w:t>
            </w:r>
          </w:p>
        </w:tc>
        <w:tc>
          <w:tcPr>
            <w:tcW w:w="998"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29,21</w:t>
            </w:r>
          </w:p>
        </w:tc>
        <w:tc>
          <w:tcPr>
            <w:tcW w:w="172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-71,79</w:t>
            </w:r>
          </w:p>
        </w:tc>
      </w:tr>
      <w:tr w:rsidR="00AB42EC" w:rsidRPr="00AB42EC" w:rsidTr="00AB42EC">
        <w:trPr>
          <w:trHeight w:val="285"/>
        </w:trPr>
        <w:tc>
          <w:tcPr>
            <w:tcW w:w="1294" w:type="dxa"/>
            <w:gridSpan w:val="2"/>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Итого</w:t>
            </w:r>
          </w:p>
        </w:tc>
        <w:tc>
          <w:tcPr>
            <w:tcW w:w="2126" w:type="dxa"/>
            <w:gridSpan w:val="2"/>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368</w:t>
            </w:r>
          </w:p>
        </w:tc>
        <w:tc>
          <w:tcPr>
            <w:tcW w:w="15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66</w:t>
            </w:r>
          </w:p>
        </w:tc>
        <w:tc>
          <w:tcPr>
            <w:tcW w:w="9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1986</w:t>
            </w:r>
          </w:p>
        </w:tc>
        <w:tc>
          <w:tcPr>
            <w:tcW w:w="116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506</w:t>
            </w:r>
          </w:p>
        </w:tc>
        <w:tc>
          <w:tcPr>
            <w:tcW w:w="998"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335,87</w:t>
            </w:r>
          </w:p>
        </w:tc>
        <w:tc>
          <w:tcPr>
            <w:tcW w:w="172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2,17</w:t>
            </w:r>
          </w:p>
        </w:tc>
      </w:tr>
      <w:tr w:rsidR="00AB42EC" w:rsidRPr="00AB42EC" w:rsidTr="00AB42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6"/>
          <w:wAfter w:w="7323" w:type="dxa"/>
          <w:trHeight w:val="285"/>
        </w:trPr>
        <w:tc>
          <w:tcPr>
            <w:tcW w:w="122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а</w:t>
            </w:r>
          </w:p>
        </w:tc>
        <w:tc>
          <w:tcPr>
            <w:tcW w:w="1280" w:type="dxa"/>
            <w:gridSpan w:val="2"/>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 -0,27</w:t>
            </w:r>
          </w:p>
        </w:tc>
      </w:tr>
      <w:tr w:rsidR="00AB42EC" w:rsidRPr="00AB42EC" w:rsidTr="00AB42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6"/>
          <w:wAfter w:w="7323" w:type="dxa"/>
          <w:trHeight w:val="285"/>
        </w:trPr>
        <w:tc>
          <w:tcPr>
            <w:tcW w:w="122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 </w:t>
            </w:r>
          </w:p>
        </w:tc>
        <w:tc>
          <w:tcPr>
            <w:tcW w:w="1280" w:type="dxa"/>
            <w:gridSpan w:val="2"/>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p>
        </w:tc>
      </w:tr>
      <w:tr w:rsidR="00AB42EC" w:rsidRPr="00AB42EC" w:rsidTr="00AB42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6"/>
          <w:wAfter w:w="7323" w:type="dxa"/>
          <w:trHeight w:val="285"/>
        </w:trPr>
        <w:tc>
          <w:tcPr>
            <w:tcW w:w="1220"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b</w:t>
            </w:r>
          </w:p>
        </w:tc>
        <w:tc>
          <w:tcPr>
            <w:tcW w:w="1280" w:type="dxa"/>
            <w:gridSpan w:val="2"/>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 32,13</w:t>
            </w:r>
          </w:p>
        </w:tc>
      </w:tr>
    </w:tbl>
    <w:p w:rsidR="00AB42EC" w:rsidRDefault="00AB42EC" w:rsidP="00AB42EC">
      <w:pPr>
        <w:pStyle w:val="afffe"/>
        <w:rPr>
          <w:sz w:val="26"/>
          <w:szCs w:val="26"/>
        </w:rPr>
      </w:pPr>
      <w:bookmarkStart w:id="31" w:name="_Toc367180409"/>
    </w:p>
    <w:p w:rsidR="00AB42EC" w:rsidRPr="00AB42EC" w:rsidRDefault="00683058" w:rsidP="00AB42EC">
      <w:pPr>
        <w:pStyle w:val="afffe"/>
        <w:rPr>
          <w:sz w:val="26"/>
          <w:szCs w:val="26"/>
        </w:rPr>
      </w:pPr>
      <w:r w:rsidRPr="00AB42EC">
        <w:rPr>
          <w:sz w:val="26"/>
          <w:szCs w:val="26"/>
        </w:rPr>
        <w:t>Таблица –</w:t>
      </w:r>
      <w:r w:rsidR="00AB42EC" w:rsidRPr="00AB42EC">
        <w:rPr>
          <w:sz w:val="26"/>
          <w:szCs w:val="26"/>
        </w:rPr>
        <w:t xml:space="preserve"> Прогноз численности, чел.</w:t>
      </w:r>
      <w:bookmarkEnd w:id="31"/>
    </w:p>
    <w:tbl>
      <w:tblPr>
        <w:tblW w:w="9657"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2"/>
        <w:gridCol w:w="1736"/>
        <w:gridCol w:w="1736"/>
        <w:gridCol w:w="1736"/>
        <w:gridCol w:w="1737"/>
      </w:tblGrid>
      <w:tr w:rsidR="00AB42EC" w:rsidRPr="00AB42EC" w:rsidTr="00282134">
        <w:trPr>
          <w:trHeight w:val="255"/>
        </w:trPr>
        <w:tc>
          <w:tcPr>
            <w:tcW w:w="2712"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Наименование поселения</w:t>
            </w:r>
          </w:p>
        </w:tc>
        <w:tc>
          <w:tcPr>
            <w:tcW w:w="1736"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2018г.</w:t>
            </w:r>
          </w:p>
        </w:tc>
        <w:tc>
          <w:tcPr>
            <w:tcW w:w="1736"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2023г.</w:t>
            </w:r>
          </w:p>
        </w:tc>
        <w:tc>
          <w:tcPr>
            <w:tcW w:w="1736"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2036г.</w:t>
            </w:r>
          </w:p>
        </w:tc>
        <w:tc>
          <w:tcPr>
            <w:tcW w:w="1737"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2046г.</w:t>
            </w:r>
          </w:p>
        </w:tc>
      </w:tr>
      <w:tr w:rsidR="00AB42EC" w:rsidRPr="00AB42EC" w:rsidTr="00282134">
        <w:trPr>
          <w:trHeight w:val="450"/>
        </w:trPr>
        <w:tc>
          <w:tcPr>
            <w:tcW w:w="2712"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п. Красногорский</w:t>
            </w:r>
          </w:p>
        </w:tc>
        <w:tc>
          <w:tcPr>
            <w:tcW w:w="1736"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738</w:t>
            </w:r>
          </w:p>
        </w:tc>
        <w:tc>
          <w:tcPr>
            <w:tcW w:w="1736"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746</w:t>
            </w:r>
          </w:p>
        </w:tc>
        <w:tc>
          <w:tcPr>
            <w:tcW w:w="1736"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768</w:t>
            </w:r>
          </w:p>
        </w:tc>
        <w:tc>
          <w:tcPr>
            <w:tcW w:w="1737"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784</w:t>
            </w:r>
          </w:p>
        </w:tc>
      </w:tr>
      <w:tr w:rsidR="00AB42EC" w:rsidRPr="00AB42EC" w:rsidTr="00282134">
        <w:trPr>
          <w:trHeight w:val="255"/>
        </w:trPr>
        <w:tc>
          <w:tcPr>
            <w:tcW w:w="2712"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п. Огонек</w:t>
            </w:r>
          </w:p>
        </w:tc>
        <w:tc>
          <w:tcPr>
            <w:tcW w:w="1736"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29</w:t>
            </w:r>
          </w:p>
        </w:tc>
        <w:tc>
          <w:tcPr>
            <w:tcW w:w="1736"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28</w:t>
            </w:r>
          </w:p>
        </w:tc>
        <w:tc>
          <w:tcPr>
            <w:tcW w:w="1736"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24</w:t>
            </w:r>
          </w:p>
        </w:tc>
        <w:tc>
          <w:tcPr>
            <w:tcW w:w="1737"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22</w:t>
            </w:r>
          </w:p>
        </w:tc>
      </w:tr>
      <w:tr w:rsidR="00AB42EC" w:rsidRPr="00AB42EC" w:rsidTr="00282134">
        <w:trPr>
          <w:trHeight w:val="255"/>
        </w:trPr>
        <w:tc>
          <w:tcPr>
            <w:tcW w:w="2712"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Итого</w:t>
            </w:r>
          </w:p>
        </w:tc>
        <w:tc>
          <w:tcPr>
            <w:tcW w:w="1736"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767</w:t>
            </w:r>
          </w:p>
        </w:tc>
        <w:tc>
          <w:tcPr>
            <w:tcW w:w="1736"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774</w:t>
            </w:r>
          </w:p>
        </w:tc>
        <w:tc>
          <w:tcPr>
            <w:tcW w:w="1736"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792</w:t>
            </w:r>
          </w:p>
        </w:tc>
        <w:tc>
          <w:tcPr>
            <w:tcW w:w="1737" w:type="dxa"/>
            <w:shd w:val="clear" w:color="auto" w:fill="auto"/>
            <w:vAlign w:val="bottom"/>
          </w:tcPr>
          <w:p w:rsidR="00AB42EC" w:rsidRPr="00AB42EC" w:rsidRDefault="00AB42EC" w:rsidP="00AB42EC">
            <w:pPr>
              <w:widowControl w:val="0"/>
              <w:spacing w:after="0" w:line="240" w:lineRule="auto"/>
              <w:ind w:left="34"/>
              <w:jc w:val="center"/>
              <w:rPr>
                <w:rFonts w:ascii="Times New Roman" w:eastAsia="Times New Roman" w:hAnsi="Times New Roman" w:cs="Times New Roman"/>
                <w:bCs/>
                <w:sz w:val="26"/>
                <w:szCs w:val="26"/>
                <w:lang w:eastAsia="ru-RU"/>
              </w:rPr>
            </w:pPr>
            <w:r w:rsidRPr="00AB42EC">
              <w:rPr>
                <w:rFonts w:ascii="Times New Roman" w:eastAsia="Times New Roman" w:hAnsi="Times New Roman" w:cs="Times New Roman"/>
                <w:bCs/>
                <w:sz w:val="26"/>
                <w:szCs w:val="26"/>
                <w:lang w:eastAsia="ru-RU"/>
              </w:rPr>
              <w:t>806</w:t>
            </w:r>
          </w:p>
        </w:tc>
      </w:tr>
    </w:tbl>
    <w:p w:rsidR="00AB42EC" w:rsidRPr="00AB42EC" w:rsidRDefault="00AB42EC" w:rsidP="00AB42EC">
      <w:pPr>
        <w:spacing w:before="120" w:after="120" w:line="240" w:lineRule="auto"/>
        <w:ind w:firstLine="709"/>
        <w:jc w:val="both"/>
        <w:rPr>
          <w:rFonts w:ascii="Times New Roman" w:eastAsia="Times New Roman" w:hAnsi="Times New Roman" w:cs="Times New Roman"/>
          <w:sz w:val="26"/>
          <w:szCs w:val="26"/>
          <w:lang w:eastAsia="ru-RU"/>
        </w:rPr>
      </w:pPr>
    </w:p>
    <w:p w:rsidR="00AB42EC" w:rsidRPr="00AB42EC" w:rsidRDefault="00AB42EC" w:rsidP="00AB42EC">
      <w:pPr>
        <w:spacing w:before="120" w:after="120" w:line="240" w:lineRule="auto"/>
        <w:ind w:firstLine="709"/>
        <w:jc w:val="both"/>
        <w:rPr>
          <w:rFonts w:ascii="Times New Roman" w:eastAsia="Times New Roman" w:hAnsi="Times New Roman" w:cs="Times New Roman"/>
          <w:sz w:val="26"/>
          <w:szCs w:val="26"/>
          <w:lang w:eastAsia="ru-RU"/>
        </w:rPr>
      </w:pPr>
      <w:r w:rsidRPr="00AB42EC">
        <w:rPr>
          <w:rFonts w:ascii="Times New Roman" w:eastAsia="Times New Roman" w:hAnsi="Times New Roman" w:cs="Times New Roman"/>
          <w:sz w:val="26"/>
          <w:szCs w:val="26"/>
          <w:lang w:eastAsia="ru-RU"/>
        </w:rPr>
        <w:t xml:space="preserve">В таблице представлены прогнозные значения численности населения МО Красногорский на 2018г, 2023г, 2036г, 2046г. </w:t>
      </w:r>
    </w:p>
    <w:p w:rsidR="00AB42EC" w:rsidRPr="00AB42EC" w:rsidRDefault="00AB42EC" w:rsidP="00AB42EC">
      <w:pPr>
        <w:spacing w:before="120" w:after="120" w:line="240" w:lineRule="auto"/>
        <w:ind w:firstLine="709"/>
        <w:jc w:val="both"/>
        <w:rPr>
          <w:rFonts w:ascii="Times New Roman" w:eastAsia="Times New Roman" w:hAnsi="Times New Roman" w:cs="Times New Roman"/>
          <w:sz w:val="26"/>
          <w:szCs w:val="26"/>
          <w:lang w:eastAsia="ru-RU"/>
        </w:rPr>
      </w:pPr>
      <w:r w:rsidRPr="00AB42EC">
        <w:rPr>
          <w:rFonts w:ascii="Times New Roman" w:eastAsia="Times New Roman" w:hAnsi="Times New Roman" w:cs="Times New Roman"/>
          <w:sz w:val="26"/>
          <w:szCs w:val="26"/>
          <w:lang w:eastAsia="ru-RU"/>
        </w:rPr>
        <w:lastRenderedPageBreak/>
        <w:t xml:space="preserve">Анализ прогнозируемых значений численности населения показывает, что в анализируемых периодах прослеживается динамика по увеличению численности поселения. </w:t>
      </w:r>
    </w:p>
    <w:p w:rsidR="00AB42EC" w:rsidRPr="00AB42EC" w:rsidRDefault="00AB42EC" w:rsidP="00AB42EC">
      <w:pPr>
        <w:spacing w:before="120" w:after="120" w:line="240" w:lineRule="auto"/>
        <w:ind w:firstLine="709"/>
        <w:jc w:val="both"/>
        <w:rPr>
          <w:rFonts w:ascii="Times New Roman" w:eastAsia="Times New Roman" w:hAnsi="Times New Roman" w:cs="Times New Roman"/>
          <w:sz w:val="26"/>
          <w:szCs w:val="26"/>
          <w:lang w:eastAsia="ru-RU"/>
        </w:rPr>
      </w:pPr>
      <w:r w:rsidRPr="00AB42EC">
        <w:rPr>
          <w:rFonts w:ascii="Times New Roman" w:eastAsia="Times New Roman" w:hAnsi="Times New Roman" w:cs="Times New Roman"/>
          <w:sz w:val="26"/>
          <w:szCs w:val="26"/>
          <w:lang w:eastAsia="ru-RU"/>
        </w:rPr>
        <w:t xml:space="preserve">Увеличение численности жителей поселения свидетельствует о необходимости разработки проекта по развитию социальной инфраструктуры МО Красногорский. </w:t>
      </w:r>
    </w:p>
    <w:p w:rsidR="00E50E1F" w:rsidRPr="00AB42EC" w:rsidRDefault="00E50E1F" w:rsidP="00503894">
      <w:pPr>
        <w:widowControl w:val="0"/>
        <w:tabs>
          <w:tab w:val="left" w:pos="993"/>
        </w:tabs>
        <w:spacing w:after="0" w:line="240" w:lineRule="auto"/>
        <w:ind w:firstLine="709"/>
        <w:jc w:val="both"/>
        <w:rPr>
          <w:rFonts w:ascii="Times New Roman" w:eastAsia="Times New Roman" w:hAnsi="Times New Roman" w:cs="Times New Roman"/>
          <w:sz w:val="26"/>
          <w:szCs w:val="26"/>
        </w:rPr>
      </w:pPr>
    </w:p>
    <w:p w:rsidR="00F07F5C" w:rsidRDefault="00F07F5C" w:rsidP="00503894">
      <w:pPr>
        <w:widowControl w:val="0"/>
        <w:tabs>
          <w:tab w:val="left" w:pos="993"/>
        </w:tabs>
        <w:spacing w:after="0" w:line="240" w:lineRule="auto"/>
        <w:ind w:firstLine="709"/>
        <w:jc w:val="both"/>
        <w:rPr>
          <w:rFonts w:ascii="Times New Roman" w:eastAsia="Times New Roman" w:hAnsi="Times New Roman" w:cs="Times New Roman"/>
          <w:sz w:val="28"/>
          <w:szCs w:val="28"/>
        </w:rPr>
      </w:pPr>
    </w:p>
    <w:p w:rsidR="00503894" w:rsidRPr="00503894" w:rsidRDefault="00503894" w:rsidP="00503894">
      <w:pPr>
        <w:pStyle w:val="afffe"/>
        <w:rPr>
          <w:b/>
          <w:sz w:val="26"/>
          <w:szCs w:val="26"/>
        </w:rPr>
      </w:pPr>
      <w:bookmarkStart w:id="32" w:name="_Toc38490756"/>
      <w:r w:rsidRPr="00503894">
        <w:rPr>
          <w:b/>
          <w:sz w:val="26"/>
          <w:szCs w:val="26"/>
        </w:rPr>
        <w:t xml:space="preserve">Прогноз численности населения </w:t>
      </w:r>
      <w:r w:rsidR="00063B71">
        <w:rPr>
          <w:b/>
          <w:sz w:val="26"/>
          <w:szCs w:val="26"/>
        </w:rPr>
        <w:t>к</w:t>
      </w:r>
      <w:r w:rsidRPr="00503894">
        <w:rPr>
          <w:b/>
          <w:sz w:val="26"/>
          <w:szCs w:val="26"/>
        </w:rPr>
        <w:t xml:space="preserve"> 203</w:t>
      </w:r>
      <w:r w:rsidR="00063B71">
        <w:rPr>
          <w:b/>
          <w:sz w:val="26"/>
          <w:szCs w:val="26"/>
        </w:rPr>
        <w:t>3</w:t>
      </w:r>
      <w:r w:rsidRPr="00503894">
        <w:rPr>
          <w:b/>
          <w:sz w:val="26"/>
          <w:szCs w:val="26"/>
        </w:rPr>
        <w:t xml:space="preserve"> г. (новая редакция 2021 г.)</w:t>
      </w:r>
      <w:bookmarkEnd w:id="32"/>
    </w:p>
    <w:p w:rsidR="00503894" w:rsidRPr="00503894" w:rsidRDefault="00503894" w:rsidP="00503894">
      <w:pPr>
        <w:spacing w:after="0" w:line="240" w:lineRule="auto"/>
        <w:ind w:firstLine="709"/>
        <w:jc w:val="both"/>
        <w:rPr>
          <w:rFonts w:ascii="Times New Roman" w:eastAsia="Times New Roman" w:hAnsi="Times New Roman" w:cs="Times New Roman"/>
          <w:sz w:val="26"/>
          <w:szCs w:val="26"/>
          <w:lang w:eastAsia="ru-RU"/>
        </w:rPr>
      </w:pPr>
      <w:r w:rsidRPr="00503894">
        <w:rPr>
          <w:rFonts w:ascii="Times New Roman" w:eastAsia="Times New Roman" w:hAnsi="Times New Roman" w:cs="Times New Roman"/>
          <w:sz w:val="26"/>
          <w:szCs w:val="26"/>
          <w:lang w:eastAsia="ru-RU"/>
        </w:rPr>
        <w:t xml:space="preserve">Выбор направлений дальнейшего территориального развития МО </w:t>
      </w:r>
      <w:r w:rsidR="00031AC7">
        <w:rPr>
          <w:rFonts w:ascii="Times New Roman" w:eastAsia="Times New Roman" w:hAnsi="Times New Roman" w:cs="Times New Roman"/>
          <w:sz w:val="26"/>
          <w:szCs w:val="26"/>
          <w:lang w:eastAsia="ru-RU"/>
        </w:rPr>
        <w:t>Красногор</w:t>
      </w:r>
      <w:r w:rsidRPr="00503894">
        <w:rPr>
          <w:rFonts w:ascii="Times New Roman" w:eastAsia="Times New Roman" w:hAnsi="Times New Roman" w:cs="Times New Roman"/>
          <w:sz w:val="26"/>
          <w:szCs w:val="26"/>
          <w:lang w:eastAsia="ru-RU"/>
        </w:rPr>
        <w:t xml:space="preserve">ский сельсовет, зависит от прогнозируемой численности населения, которые строятся на основе гипотез относительно будущей динамики рождаемости, смертности и миграции. Расчет перспективной численности населения произведен </w:t>
      </w:r>
      <w:r w:rsidRPr="00503894">
        <w:rPr>
          <w:rFonts w:ascii="Times New Roman" w:eastAsia="Times New Roman" w:hAnsi="Times New Roman" w:cs="Times New Roman"/>
          <w:b/>
          <w:sz w:val="26"/>
          <w:szCs w:val="26"/>
          <w:lang w:eastAsia="ru-RU"/>
        </w:rPr>
        <w:t>методом экстраполяции</w:t>
      </w:r>
      <w:r w:rsidRPr="00503894">
        <w:rPr>
          <w:rFonts w:ascii="Times New Roman" w:eastAsia="Times New Roman" w:hAnsi="Times New Roman" w:cs="Times New Roman"/>
          <w:sz w:val="26"/>
          <w:szCs w:val="26"/>
          <w:lang w:eastAsia="ru-RU"/>
        </w:rPr>
        <w:t>, который основывается на использовании данных об общем приросте населения (естественном и механическом), рассчитывается по формуле:</w:t>
      </w:r>
    </w:p>
    <w:p w:rsidR="00503894" w:rsidRPr="00503894" w:rsidRDefault="00503894" w:rsidP="00503894">
      <w:pPr>
        <w:spacing w:after="0" w:line="240" w:lineRule="auto"/>
        <w:ind w:firstLine="851"/>
        <w:jc w:val="both"/>
        <w:rPr>
          <w:rFonts w:ascii="Times New Roman" w:eastAsia="Times New Roman" w:hAnsi="Times New Roman" w:cs="Times New Roman"/>
          <w:sz w:val="26"/>
          <w:szCs w:val="26"/>
          <w:lang w:eastAsia="ru-RU"/>
        </w:rPr>
      </w:pPr>
    </w:p>
    <w:p w:rsidR="00503894" w:rsidRPr="00503894" w:rsidRDefault="00DC25D2" w:rsidP="00503894">
      <w:pPr>
        <w:spacing w:after="0" w:line="240" w:lineRule="auto"/>
        <w:ind w:firstLine="709"/>
        <w:jc w:val="center"/>
        <w:rPr>
          <w:rFonts w:ascii="Times New Roman" w:eastAsia="Times New Roman" w:hAnsi="Times New Roman" w:cs="Times New Roman"/>
          <w:sz w:val="26"/>
          <w:szCs w:val="26"/>
          <w:lang w:eastAsia="ru-RU"/>
        </w:rPr>
      </w:pPr>
      <m:oMath>
        <m:sSub>
          <m:sSubPr>
            <m:ctrlPr>
              <w:rPr>
                <w:rFonts w:ascii="Cambria Math" w:eastAsia="Times New Roman" w:hAnsi="Cambria Math" w:cs="Times New Roman"/>
                <w:i/>
                <w:sz w:val="26"/>
                <w:szCs w:val="26"/>
                <w:lang w:eastAsia="ru-RU"/>
              </w:rPr>
            </m:ctrlPr>
          </m:sSubPr>
          <m:e>
            <m:r>
              <w:rPr>
                <w:rFonts w:ascii="Cambria Math" w:eastAsia="Times New Roman" w:hAnsi="Cambria Math" w:cs="Times New Roman"/>
                <w:sz w:val="26"/>
                <w:szCs w:val="26"/>
                <w:lang w:val="en-US" w:eastAsia="ru-RU"/>
              </w:rPr>
              <m:t>S</m:t>
            </m:r>
          </m:e>
          <m:sub>
            <m:r>
              <w:rPr>
                <w:rFonts w:ascii="Cambria Math" w:eastAsia="Times New Roman" w:hAnsi="Cambria Math" w:cs="Times New Roman"/>
                <w:sz w:val="26"/>
                <w:szCs w:val="26"/>
                <w:lang w:eastAsia="ru-RU"/>
              </w:rPr>
              <m:t>h+</m:t>
            </m:r>
            <m:r>
              <w:rPr>
                <w:rFonts w:ascii="Cambria Math" w:eastAsia="Times New Roman" w:hAnsi="Cambria Math" w:cs="Times New Roman"/>
                <w:sz w:val="26"/>
                <w:szCs w:val="26"/>
                <w:lang w:val="en-US" w:eastAsia="ru-RU"/>
              </w:rPr>
              <m:t>t</m:t>
            </m:r>
          </m:sub>
        </m:sSub>
        <m:r>
          <w:rPr>
            <w:rFonts w:ascii="Cambria Math" w:eastAsia="Times New Roman" w:hAnsi="Cambria Math" w:cs="Times New Roman"/>
            <w:sz w:val="26"/>
            <w:szCs w:val="26"/>
            <w:lang w:eastAsia="ru-RU"/>
          </w:rPr>
          <m:t>=</m:t>
        </m:r>
        <m:sSub>
          <m:sSubPr>
            <m:ctrlPr>
              <w:rPr>
                <w:rFonts w:ascii="Cambria Math" w:eastAsia="Times New Roman" w:hAnsi="Cambria Math" w:cs="Times New Roman"/>
                <w:i/>
                <w:sz w:val="26"/>
                <w:szCs w:val="26"/>
                <w:lang w:eastAsia="ru-RU"/>
              </w:rPr>
            </m:ctrlPr>
          </m:sSubPr>
          <m:e>
            <m:r>
              <w:rPr>
                <w:rFonts w:ascii="Cambria Math" w:eastAsia="Times New Roman" w:hAnsi="Cambria Math" w:cs="Times New Roman"/>
                <w:sz w:val="26"/>
                <w:szCs w:val="26"/>
                <w:lang w:eastAsia="ru-RU"/>
              </w:rPr>
              <m:t>S</m:t>
            </m:r>
          </m:e>
          <m:sub>
            <m:r>
              <w:rPr>
                <w:rFonts w:ascii="Cambria Math" w:eastAsia="Times New Roman" w:hAnsi="Cambria Math" w:cs="Times New Roman"/>
                <w:sz w:val="26"/>
                <w:szCs w:val="26"/>
                <w:lang w:eastAsia="ru-RU"/>
              </w:rPr>
              <m:t>h</m:t>
            </m:r>
          </m:sub>
        </m:sSub>
        <m:r>
          <w:rPr>
            <w:rFonts w:ascii="Cambria Math" w:eastAsia="Times New Roman" w:hAnsi="Cambria Math" w:cs="Times New Roman"/>
            <w:sz w:val="26"/>
            <w:szCs w:val="26"/>
            <w:lang w:eastAsia="ru-RU"/>
          </w:rPr>
          <m:t>×</m:t>
        </m:r>
        <m:rad>
          <m:radPr>
            <m:degHide m:val="1"/>
            <m:ctrlPr>
              <w:rPr>
                <w:rFonts w:ascii="Cambria Math" w:eastAsia="Times New Roman" w:hAnsi="Cambria Math" w:cs="Times New Roman"/>
                <w:i/>
                <w:sz w:val="26"/>
                <w:szCs w:val="26"/>
                <w:lang w:eastAsia="ru-RU"/>
              </w:rPr>
            </m:ctrlPr>
          </m:radPr>
          <m:deg/>
          <m:e>
            <m:sSup>
              <m:sSupPr>
                <m:ctrlPr>
                  <w:rPr>
                    <w:rFonts w:ascii="Cambria Math" w:eastAsia="Times New Roman" w:hAnsi="Cambria Math" w:cs="Times New Roman"/>
                    <w:i/>
                    <w:sz w:val="26"/>
                    <w:szCs w:val="26"/>
                    <w:lang w:eastAsia="ru-RU"/>
                  </w:rPr>
                </m:ctrlPr>
              </m:sSupPr>
              <m:e>
                <m:d>
                  <m:dPr>
                    <m:ctrlPr>
                      <w:rPr>
                        <w:rFonts w:ascii="Cambria Math" w:eastAsia="Times New Roman" w:hAnsi="Cambria Math" w:cs="Times New Roman"/>
                        <w:i/>
                        <w:sz w:val="26"/>
                        <w:szCs w:val="26"/>
                        <w:lang w:eastAsia="ru-RU"/>
                      </w:rPr>
                    </m:ctrlPr>
                  </m:dPr>
                  <m:e>
                    <m:r>
                      <w:rPr>
                        <w:rFonts w:ascii="Cambria Math" w:eastAsia="Times New Roman" w:hAnsi="Cambria Math" w:cs="Times New Roman"/>
                        <w:sz w:val="26"/>
                        <w:szCs w:val="26"/>
                        <w:lang w:eastAsia="ru-RU"/>
                      </w:rPr>
                      <m:t>1+</m:t>
                    </m:r>
                    <m:f>
                      <m:fPr>
                        <m:ctrlPr>
                          <w:rPr>
                            <w:rFonts w:ascii="Cambria Math" w:eastAsia="Times New Roman" w:hAnsi="Cambria Math" w:cs="Times New Roman"/>
                            <w:i/>
                            <w:sz w:val="26"/>
                            <w:szCs w:val="26"/>
                            <w:lang w:eastAsia="ru-RU"/>
                          </w:rPr>
                        </m:ctrlPr>
                      </m:fPr>
                      <m:num>
                        <m:sSub>
                          <m:sSubPr>
                            <m:ctrlPr>
                              <w:rPr>
                                <w:rFonts w:ascii="Cambria Math" w:eastAsia="Times New Roman" w:hAnsi="Cambria Math" w:cs="Times New Roman"/>
                                <w:i/>
                                <w:sz w:val="26"/>
                                <w:szCs w:val="26"/>
                                <w:lang w:eastAsia="ru-RU"/>
                              </w:rPr>
                            </m:ctrlPr>
                          </m:sSubPr>
                          <m:e>
                            <m:r>
                              <w:rPr>
                                <w:rFonts w:ascii="Cambria Math" w:eastAsia="Times New Roman" w:hAnsi="Cambria Math" w:cs="Times New Roman"/>
                                <w:sz w:val="26"/>
                                <w:szCs w:val="26"/>
                                <w:lang w:eastAsia="ru-RU"/>
                              </w:rPr>
                              <m:t>K</m:t>
                            </m:r>
                          </m:e>
                          <m:sub>
                            <m:r>
                              <w:rPr>
                                <w:rFonts w:ascii="Cambria Math" w:eastAsia="Times New Roman" w:hAnsi="Cambria Math" w:cs="Times New Roman"/>
                                <w:sz w:val="26"/>
                                <w:szCs w:val="26"/>
                                <w:lang w:eastAsia="ru-RU"/>
                              </w:rPr>
                              <m:t>общ.пр.</m:t>
                            </m:r>
                          </m:sub>
                        </m:sSub>
                      </m:num>
                      <m:den>
                        <m:r>
                          <w:rPr>
                            <w:rFonts w:ascii="Cambria Math" w:eastAsia="Times New Roman" w:hAnsi="Cambria Math" w:cs="Times New Roman"/>
                            <w:sz w:val="26"/>
                            <w:szCs w:val="26"/>
                            <w:lang w:eastAsia="ru-RU"/>
                          </w:rPr>
                          <m:t>1000</m:t>
                        </m:r>
                      </m:den>
                    </m:f>
                  </m:e>
                </m:d>
              </m:e>
              <m:sup>
                <m:r>
                  <w:rPr>
                    <w:rFonts w:ascii="Cambria Math" w:eastAsia="Times New Roman" w:hAnsi="Cambria Math" w:cs="Times New Roman"/>
                    <w:sz w:val="26"/>
                    <w:szCs w:val="26"/>
                    <w:lang w:val="en-US" w:eastAsia="ru-RU"/>
                  </w:rPr>
                  <m:t>t</m:t>
                </m:r>
              </m:sup>
            </m:sSup>
          </m:e>
        </m:rad>
      </m:oMath>
      <w:r w:rsidR="00503894" w:rsidRPr="00503894">
        <w:rPr>
          <w:rFonts w:ascii="Times New Roman" w:eastAsia="Times New Roman" w:hAnsi="Times New Roman" w:cs="Times New Roman"/>
          <w:sz w:val="26"/>
          <w:szCs w:val="26"/>
          <w:lang w:eastAsia="ru-RU"/>
        </w:rPr>
        <w:tab/>
      </w:r>
      <w:r w:rsidR="00503894" w:rsidRPr="00503894">
        <w:rPr>
          <w:rFonts w:ascii="Times New Roman" w:eastAsia="Times New Roman" w:hAnsi="Times New Roman" w:cs="Times New Roman"/>
          <w:sz w:val="26"/>
          <w:szCs w:val="26"/>
          <w:lang w:eastAsia="ru-RU"/>
        </w:rPr>
        <w:tab/>
      </w:r>
      <w:r w:rsidR="00503894" w:rsidRPr="00503894">
        <w:rPr>
          <w:rFonts w:ascii="Times New Roman" w:eastAsia="Times New Roman" w:hAnsi="Times New Roman" w:cs="Times New Roman"/>
          <w:sz w:val="26"/>
          <w:szCs w:val="26"/>
          <w:lang w:eastAsia="ru-RU"/>
        </w:rPr>
        <w:tab/>
        <w:t>(1)</w:t>
      </w:r>
    </w:p>
    <w:p w:rsidR="00503894" w:rsidRPr="00503894" w:rsidRDefault="00503894" w:rsidP="00503894">
      <w:pPr>
        <w:spacing w:after="0" w:line="240" w:lineRule="auto"/>
        <w:ind w:firstLine="709"/>
        <w:rPr>
          <w:rFonts w:ascii="Times New Roman" w:eastAsia="Times New Roman" w:hAnsi="Times New Roman" w:cs="Times New Roman"/>
          <w:sz w:val="26"/>
          <w:szCs w:val="26"/>
          <w:lang w:eastAsia="ru-RU"/>
        </w:rPr>
      </w:pPr>
      <w:r w:rsidRPr="00503894">
        <w:rPr>
          <w:rFonts w:ascii="Times New Roman" w:eastAsia="Times New Roman" w:hAnsi="Times New Roman" w:cs="Times New Roman"/>
          <w:sz w:val="26"/>
          <w:szCs w:val="26"/>
          <w:lang w:eastAsia="ru-RU"/>
        </w:rPr>
        <w:t xml:space="preserve">где </w:t>
      </w:r>
      <w:proofErr w:type="spellStart"/>
      <w:r w:rsidRPr="00503894">
        <w:rPr>
          <w:rFonts w:ascii="Times New Roman" w:eastAsia="Times New Roman" w:hAnsi="Times New Roman" w:cs="Times New Roman"/>
          <w:i/>
          <w:sz w:val="26"/>
          <w:szCs w:val="26"/>
          <w:lang w:val="en-US" w:eastAsia="ru-RU"/>
        </w:rPr>
        <w:t>S</w:t>
      </w:r>
      <w:r w:rsidRPr="00503894">
        <w:rPr>
          <w:rFonts w:ascii="Times New Roman" w:eastAsia="Times New Roman" w:hAnsi="Times New Roman" w:cs="Times New Roman"/>
          <w:i/>
          <w:sz w:val="26"/>
          <w:szCs w:val="26"/>
          <w:vertAlign w:val="subscript"/>
          <w:lang w:val="en-US" w:eastAsia="ru-RU"/>
        </w:rPr>
        <w:t>h</w:t>
      </w:r>
      <w:proofErr w:type="spellEnd"/>
      <w:r w:rsidRPr="00503894">
        <w:rPr>
          <w:rFonts w:ascii="Times New Roman" w:eastAsia="Times New Roman" w:hAnsi="Times New Roman" w:cs="Times New Roman"/>
          <w:sz w:val="26"/>
          <w:szCs w:val="26"/>
          <w:lang w:eastAsia="ru-RU"/>
        </w:rPr>
        <w:t xml:space="preserve"> – численность населения на начало планируемого периода, чел.;  </w:t>
      </w:r>
    </w:p>
    <w:p w:rsidR="00503894" w:rsidRPr="00503894" w:rsidRDefault="00503894" w:rsidP="00503894">
      <w:pPr>
        <w:spacing w:after="0" w:line="240" w:lineRule="auto"/>
        <w:ind w:firstLine="709"/>
        <w:rPr>
          <w:rFonts w:ascii="Times New Roman" w:eastAsia="Times New Roman" w:hAnsi="Times New Roman" w:cs="Times New Roman"/>
          <w:sz w:val="26"/>
          <w:szCs w:val="26"/>
          <w:lang w:eastAsia="ru-RU"/>
        </w:rPr>
      </w:pPr>
      <w:r w:rsidRPr="00503894">
        <w:rPr>
          <w:rFonts w:ascii="Times New Roman" w:eastAsia="Times New Roman" w:hAnsi="Times New Roman" w:cs="Times New Roman"/>
          <w:i/>
          <w:sz w:val="26"/>
          <w:szCs w:val="26"/>
          <w:lang w:val="en-US" w:eastAsia="ru-RU"/>
        </w:rPr>
        <w:t>t</w:t>
      </w:r>
      <w:r w:rsidRPr="00503894">
        <w:rPr>
          <w:rFonts w:ascii="Times New Roman" w:eastAsia="Times New Roman" w:hAnsi="Times New Roman" w:cs="Times New Roman"/>
          <w:sz w:val="26"/>
          <w:szCs w:val="26"/>
          <w:lang w:eastAsia="ru-RU"/>
        </w:rPr>
        <w:t xml:space="preserve"> – </w:t>
      </w:r>
      <w:proofErr w:type="gramStart"/>
      <w:r w:rsidR="00683058">
        <w:rPr>
          <w:rFonts w:ascii="Times New Roman" w:eastAsia="Times New Roman" w:hAnsi="Times New Roman" w:cs="Times New Roman"/>
          <w:sz w:val="26"/>
          <w:szCs w:val="26"/>
          <w:lang w:eastAsia="ru-RU"/>
        </w:rPr>
        <w:t>число</w:t>
      </w:r>
      <w:proofErr w:type="gramEnd"/>
      <w:r w:rsidRPr="00503894">
        <w:rPr>
          <w:rFonts w:ascii="Times New Roman" w:eastAsia="Times New Roman" w:hAnsi="Times New Roman" w:cs="Times New Roman"/>
          <w:sz w:val="26"/>
          <w:szCs w:val="26"/>
          <w:lang w:eastAsia="ru-RU"/>
        </w:rPr>
        <w:t xml:space="preserve"> лет, на которое производится расчет;</w:t>
      </w:r>
    </w:p>
    <w:p w:rsidR="00503894" w:rsidRPr="00503894" w:rsidRDefault="00503894" w:rsidP="00503894">
      <w:pPr>
        <w:spacing w:after="0" w:line="240" w:lineRule="auto"/>
        <w:ind w:firstLine="709"/>
        <w:jc w:val="both"/>
        <w:rPr>
          <w:rFonts w:ascii="Times New Roman" w:eastAsia="Times New Roman" w:hAnsi="Times New Roman" w:cs="Times New Roman"/>
          <w:sz w:val="26"/>
          <w:szCs w:val="26"/>
          <w:lang w:eastAsia="ru-RU"/>
        </w:rPr>
      </w:pPr>
      <w:proofErr w:type="spellStart"/>
      <w:r w:rsidRPr="00503894">
        <w:rPr>
          <w:rFonts w:ascii="Times New Roman" w:eastAsia="Times New Roman" w:hAnsi="Times New Roman" w:cs="Times New Roman"/>
          <w:sz w:val="26"/>
          <w:szCs w:val="26"/>
          <w:lang w:eastAsia="ru-RU"/>
        </w:rPr>
        <w:t>К</w:t>
      </w:r>
      <w:r w:rsidRPr="00503894">
        <w:rPr>
          <w:rFonts w:ascii="Times New Roman" w:eastAsia="Times New Roman" w:hAnsi="Times New Roman" w:cs="Times New Roman"/>
          <w:sz w:val="26"/>
          <w:szCs w:val="26"/>
          <w:vertAlign w:val="subscript"/>
          <w:lang w:eastAsia="ru-RU"/>
        </w:rPr>
        <w:t>общ.пр</w:t>
      </w:r>
      <w:proofErr w:type="spellEnd"/>
      <w:r w:rsidRPr="00503894">
        <w:rPr>
          <w:rFonts w:ascii="Times New Roman" w:eastAsia="Times New Roman" w:hAnsi="Times New Roman" w:cs="Times New Roman"/>
          <w:sz w:val="26"/>
          <w:szCs w:val="26"/>
          <w:lang w:eastAsia="ru-RU"/>
        </w:rPr>
        <w:t>. – коэффициент общего прироста населения за период, предшествующий плановому, определяется как отношение общего прироста населения к среднегодовой численности населения.</w:t>
      </w:r>
    </w:p>
    <w:p w:rsidR="00503894" w:rsidRPr="00503894" w:rsidRDefault="00503894" w:rsidP="00503894">
      <w:pPr>
        <w:spacing w:after="0" w:line="240" w:lineRule="auto"/>
        <w:ind w:firstLine="709"/>
        <w:jc w:val="both"/>
        <w:rPr>
          <w:rFonts w:ascii="Times New Roman" w:eastAsia="Times New Roman" w:hAnsi="Times New Roman" w:cs="Times New Roman"/>
          <w:sz w:val="26"/>
          <w:szCs w:val="26"/>
          <w:lang w:eastAsia="ru-RU"/>
        </w:rPr>
      </w:pPr>
    </w:p>
    <w:p w:rsidR="00503894" w:rsidRPr="00503894" w:rsidRDefault="00503894" w:rsidP="00503894">
      <w:pPr>
        <w:spacing w:after="0" w:line="240" w:lineRule="auto"/>
        <w:ind w:firstLine="709"/>
        <w:jc w:val="both"/>
        <w:rPr>
          <w:rFonts w:ascii="Times New Roman" w:eastAsia="Times New Roman" w:hAnsi="Times New Roman" w:cs="Times New Roman"/>
          <w:sz w:val="26"/>
          <w:szCs w:val="26"/>
          <w:lang w:eastAsia="ru-RU"/>
        </w:rPr>
      </w:pPr>
      <w:r w:rsidRPr="00503894">
        <w:rPr>
          <w:rFonts w:ascii="Times New Roman" w:eastAsia="Times New Roman" w:hAnsi="Times New Roman" w:cs="Times New Roman"/>
          <w:sz w:val="26"/>
          <w:szCs w:val="26"/>
          <w:lang w:eastAsia="ru-RU"/>
        </w:rPr>
        <w:t>Расчет произведем для МО в целом, для расчета примем период с 2010 по 2020 гг. – 10 лет:</w:t>
      </w:r>
    </w:p>
    <w:p w:rsidR="00503894" w:rsidRPr="00503894" w:rsidRDefault="00503894" w:rsidP="00503894">
      <w:pPr>
        <w:spacing w:after="0" w:line="240" w:lineRule="auto"/>
        <w:ind w:firstLine="709"/>
        <w:jc w:val="both"/>
        <w:rPr>
          <w:rFonts w:ascii="Times New Roman" w:eastAsia="Times New Roman" w:hAnsi="Times New Roman" w:cs="Times New Roman"/>
          <w:i/>
          <w:sz w:val="26"/>
          <w:szCs w:val="26"/>
          <w:lang w:eastAsia="ru-RU"/>
        </w:rPr>
      </w:pPr>
      <w:r w:rsidRPr="00503894">
        <w:rPr>
          <w:rFonts w:ascii="Times New Roman" w:eastAsia="Times New Roman" w:hAnsi="Times New Roman" w:cs="Times New Roman"/>
          <w:i/>
          <w:sz w:val="26"/>
          <w:szCs w:val="26"/>
          <w:lang w:eastAsia="ru-RU"/>
        </w:rPr>
        <w:t xml:space="preserve">Таблица </w:t>
      </w:r>
      <w:r>
        <w:rPr>
          <w:rFonts w:ascii="Times New Roman" w:eastAsia="Times New Roman" w:hAnsi="Times New Roman" w:cs="Times New Roman"/>
          <w:i/>
          <w:sz w:val="26"/>
          <w:szCs w:val="26"/>
          <w:lang w:eastAsia="ru-RU"/>
        </w:rPr>
        <w:t>2.2</w:t>
      </w:r>
      <w:r w:rsidRPr="00503894">
        <w:rPr>
          <w:rFonts w:ascii="Times New Roman" w:eastAsia="Times New Roman" w:hAnsi="Times New Roman" w:cs="Times New Roman"/>
          <w:i/>
          <w:sz w:val="26"/>
          <w:szCs w:val="26"/>
          <w:lang w:eastAsia="ru-RU"/>
        </w:rPr>
        <w:t xml:space="preserve"> – </w:t>
      </w:r>
      <w:r w:rsidR="00E614D8">
        <w:rPr>
          <w:rFonts w:ascii="Times New Roman" w:eastAsia="Times New Roman" w:hAnsi="Times New Roman" w:cs="Times New Roman"/>
          <w:i/>
          <w:sz w:val="26"/>
          <w:szCs w:val="26"/>
          <w:lang w:eastAsia="ru-RU"/>
        </w:rPr>
        <w:t>3</w:t>
      </w:r>
      <w:r w:rsidRPr="00503894">
        <w:rPr>
          <w:rFonts w:ascii="Times New Roman" w:eastAsia="Times New Roman" w:hAnsi="Times New Roman" w:cs="Times New Roman"/>
          <w:i/>
          <w:sz w:val="26"/>
          <w:szCs w:val="26"/>
          <w:lang w:eastAsia="ru-RU"/>
        </w:rPr>
        <w:t xml:space="preserve"> - Варианты прогноза численности населения</w:t>
      </w:r>
    </w:p>
    <w:tbl>
      <w:tblPr>
        <w:tblStyle w:val="38"/>
        <w:tblW w:w="9390" w:type="dxa"/>
        <w:tblLook w:val="04A0" w:firstRow="1" w:lastRow="0" w:firstColumn="1" w:lastColumn="0" w:noHBand="0" w:noVBand="1"/>
      </w:tblPr>
      <w:tblGrid>
        <w:gridCol w:w="2125"/>
        <w:gridCol w:w="1316"/>
        <w:gridCol w:w="1522"/>
        <w:gridCol w:w="1471"/>
        <w:gridCol w:w="1494"/>
        <w:gridCol w:w="1462"/>
      </w:tblGrid>
      <w:tr w:rsidR="00503894" w:rsidRPr="00503894" w:rsidTr="00F61E04">
        <w:trPr>
          <w:trHeight w:val="370"/>
        </w:trPr>
        <w:tc>
          <w:tcPr>
            <w:tcW w:w="2125" w:type="dxa"/>
            <w:vMerge w:val="restart"/>
            <w:shd w:val="clear" w:color="auto" w:fill="auto"/>
            <w:vAlign w:val="center"/>
          </w:tcPr>
          <w:p w:rsidR="00503894" w:rsidRPr="00503894" w:rsidRDefault="00503894" w:rsidP="00F61E04">
            <w:pPr>
              <w:jc w:val="center"/>
              <w:rPr>
                <w:rFonts w:ascii="Times New Roman" w:hAnsi="Times New Roman" w:cs="Times New Roman"/>
                <w:b/>
                <w:sz w:val="24"/>
                <w:szCs w:val="24"/>
              </w:rPr>
            </w:pPr>
          </w:p>
        </w:tc>
        <w:tc>
          <w:tcPr>
            <w:tcW w:w="1316" w:type="dxa"/>
            <w:vMerge w:val="restart"/>
            <w:shd w:val="clear" w:color="auto" w:fill="auto"/>
            <w:vAlign w:val="center"/>
          </w:tcPr>
          <w:p w:rsidR="00503894" w:rsidRPr="00503894" w:rsidRDefault="00503894" w:rsidP="00063B71">
            <w:pPr>
              <w:jc w:val="center"/>
              <w:rPr>
                <w:rFonts w:ascii="Times New Roman" w:hAnsi="Times New Roman" w:cs="Times New Roman"/>
                <w:b/>
                <w:sz w:val="24"/>
                <w:szCs w:val="24"/>
              </w:rPr>
            </w:pPr>
            <w:r w:rsidRPr="00503894">
              <w:rPr>
                <w:rFonts w:ascii="Times New Roman" w:hAnsi="Times New Roman" w:cs="Times New Roman"/>
                <w:b/>
                <w:sz w:val="24"/>
                <w:szCs w:val="24"/>
              </w:rPr>
              <w:t>202</w:t>
            </w:r>
            <w:r w:rsidR="00063B71">
              <w:rPr>
                <w:rFonts w:ascii="Times New Roman" w:hAnsi="Times New Roman" w:cs="Times New Roman"/>
                <w:b/>
                <w:sz w:val="24"/>
                <w:szCs w:val="24"/>
              </w:rPr>
              <w:t>1</w:t>
            </w:r>
            <w:r w:rsidRPr="00503894">
              <w:rPr>
                <w:rFonts w:ascii="Times New Roman" w:hAnsi="Times New Roman" w:cs="Times New Roman"/>
                <w:b/>
                <w:sz w:val="24"/>
                <w:szCs w:val="24"/>
              </w:rPr>
              <w:t xml:space="preserve"> г.</w:t>
            </w:r>
          </w:p>
        </w:tc>
        <w:tc>
          <w:tcPr>
            <w:tcW w:w="2993" w:type="dxa"/>
            <w:gridSpan w:val="2"/>
            <w:shd w:val="clear" w:color="auto" w:fill="auto"/>
            <w:vAlign w:val="center"/>
          </w:tcPr>
          <w:p w:rsidR="00503894" w:rsidRPr="00503894" w:rsidRDefault="00503894" w:rsidP="00F61E04">
            <w:pPr>
              <w:jc w:val="center"/>
              <w:rPr>
                <w:rFonts w:ascii="Times New Roman" w:hAnsi="Times New Roman" w:cs="Times New Roman"/>
                <w:b/>
                <w:sz w:val="24"/>
                <w:szCs w:val="24"/>
              </w:rPr>
            </w:pPr>
            <w:r w:rsidRPr="00503894">
              <w:rPr>
                <w:rFonts w:ascii="Times New Roman" w:hAnsi="Times New Roman" w:cs="Times New Roman"/>
                <w:b/>
                <w:sz w:val="24"/>
                <w:szCs w:val="24"/>
              </w:rPr>
              <w:t>Пессимистичный вариант</w:t>
            </w:r>
          </w:p>
        </w:tc>
        <w:tc>
          <w:tcPr>
            <w:tcW w:w="2956" w:type="dxa"/>
            <w:gridSpan w:val="2"/>
            <w:vAlign w:val="center"/>
          </w:tcPr>
          <w:p w:rsidR="00503894" w:rsidRPr="00503894" w:rsidRDefault="00503894" w:rsidP="00F61E04">
            <w:pPr>
              <w:jc w:val="center"/>
              <w:rPr>
                <w:rFonts w:ascii="Times New Roman" w:hAnsi="Times New Roman" w:cs="Times New Roman"/>
                <w:b/>
                <w:sz w:val="24"/>
                <w:szCs w:val="24"/>
              </w:rPr>
            </w:pPr>
            <w:r w:rsidRPr="00503894">
              <w:rPr>
                <w:rFonts w:ascii="Times New Roman" w:hAnsi="Times New Roman" w:cs="Times New Roman"/>
                <w:b/>
                <w:sz w:val="24"/>
                <w:szCs w:val="24"/>
              </w:rPr>
              <w:t>Оптимистичный вариант</w:t>
            </w:r>
          </w:p>
        </w:tc>
      </w:tr>
      <w:tr w:rsidR="00503894" w:rsidRPr="00503894" w:rsidTr="00F61E04">
        <w:trPr>
          <w:trHeight w:val="370"/>
        </w:trPr>
        <w:tc>
          <w:tcPr>
            <w:tcW w:w="2125" w:type="dxa"/>
            <w:vMerge/>
            <w:shd w:val="clear" w:color="auto" w:fill="auto"/>
            <w:vAlign w:val="center"/>
          </w:tcPr>
          <w:p w:rsidR="00503894" w:rsidRPr="00503894" w:rsidRDefault="00503894" w:rsidP="00F61E04">
            <w:pPr>
              <w:jc w:val="center"/>
              <w:rPr>
                <w:rFonts w:ascii="Times New Roman" w:hAnsi="Times New Roman" w:cs="Times New Roman"/>
                <w:b/>
                <w:sz w:val="24"/>
                <w:szCs w:val="24"/>
              </w:rPr>
            </w:pPr>
          </w:p>
        </w:tc>
        <w:tc>
          <w:tcPr>
            <w:tcW w:w="1316" w:type="dxa"/>
            <w:vMerge/>
            <w:shd w:val="clear" w:color="auto" w:fill="auto"/>
            <w:vAlign w:val="center"/>
          </w:tcPr>
          <w:p w:rsidR="00503894" w:rsidRPr="00503894" w:rsidRDefault="00503894" w:rsidP="00F61E04">
            <w:pPr>
              <w:jc w:val="center"/>
              <w:rPr>
                <w:rFonts w:ascii="Times New Roman" w:hAnsi="Times New Roman" w:cs="Times New Roman"/>
                <w:b/>
                <w:sz w:val="24"/>
                <w:szCs w:val="24"/>
              </w:rPr>
            </w:pPr>
          </w:p>
        </w:tc>
        <w:tc>
          <w:tcPr>
            <w:tcW w:w="1522" w:type="dxa"/>
            <w:shd w:val="clear" w:color="auto" w:fill="auto"/>
            <w:vAlign w:val="center"/>
          </w:tcPr>
          <w:p w:rsidR="00503894" w:rsidRPr="00503894" w:rsidRDefault="00503894" w:rsidP="00063B71">
            <w:pPr>
              <w:jc w:val="center"/>
              <w:rPr>
                <w:rFonts w:ascii="Times New Roman" w:hAnsi="Times New Roman" w:cs="Times New Roman"/>
                <w:b/>
                <w:sz w:val="24"/>
                <w:szCs w:val="24"/>
              </w:rPr>
            </w:pPr>
            <w:r w:rsidRPr="00503894">
              <w:rPr>
                <w:rFonts w:ascii="Times New Roman" w:hAnsi="Times New Roman" w:cs="Times New Roman"/>
                <w:b/>
                <w:sz w:val="24"/>
                <w:szCs w:val="24"/>
              </w:rPr>
              <w:t>к 202</w:t>
            </w:r>
            <w:r w:rsidR="00063B71">
              <w:rPr>
                <w:rFonts w:ascii="Times New Roman" w:hAnsi="Times New Roman" w:cs="Times New Roman"/>
                <w:b/>
                <w:sz w:val="24"/>
                <w:szCs w:val="24"/>
              </w:rPr>
              <w:t>3</w:t>
            </w:r>
            <w:r w:rsidRPr="00503894">
              <w:rPr>
                <w:rFonts w:ascii="Times New Roman" w:hAnsi="Times New Roman" w:cs="Times New Roman"/>
                <w:b/>
                <w:sz w:val="24"/>
                <w:szCs w:val="24"/>
              </w:rPr>
              <w:t xml:space="preserve"> г.</w:t>
            </w:r>
          </w:p>
        </w:tc>
        <w:tc>
          <w:tcPr>
            <w:tcW w:w="1471" w:type="dxa"/>
            <w:vAlign w:val="center"/>
          </w:tcPr>
          <w:p w:rsidR="00503894" w:rsidRPr="00503894" w:rsidRDefault="00503894" w:rsidP="00063B71">
            <w:pPr>
              <w:jc w:val="center"/>
              <w:rPr>
                <w:rFonts w:ascii="Times New Roman" w:hAnsi="Times New Roman" w:cs="Times New Roman"/>
                <w:b/>
                <w:sz w:val="24"/>
                <w:szCs w:val="24"/>
              </w:rPr>
            </w:pPr>
            <w:r w:rsidRPr="00503894">
              <w:rPr>
                <w:rFonts w:ascii="Times New Roman" w:hAnsi="Times New Roman" w:cs="Times New Roman"/>
                <w:sz w:val="24"/>
                <w:szCs w:val="24"/>
              </w:rPr>
              <w:t xml:space="preserve">к </w:t>
            </w:r>
            <w:r w:rsidRPr="00503894">
              <w:rPr>
                <w:rFonts w:ascii="Times New Roman" w:hAnsi="Times New Roman" w:cs="Times New Roman"/>
                <w:b/>
                <w:sz w:val="24"/>
                <w:szCs w:val="24"/>
              </w:rPr>
              <w:t>203</w:t>
            </w:r>
            <w:r w:rsidR="00063B71">
              <w:rPr>
                <w:rFonts w:ascii="Times New Roman" w:hAnsi="Times New Roman" w:cs="Times New Roman"/>
                <w:b/>
                <w:sz w:val="24"/>
                <w:szCs w:val="24"/>
              </w:rPr>
              <w:t>3</w:t>
            </w:r>
            <w:r w:rsidRPr="00503894">
              <w:rPr>
                <w:rFonts w:ascii="Times New Roman" w:hAnsi="Times New Roman" w:cs="Times New Roman"/>
                <w:sz w:val="24"/>
                <w:szCs w:val="24"/>
              </w:rPr>
              <w:t xml:space="preserve"> г</w:t>
            </w:r>
          </w:p>
        </w:tc>
        <w:tc>
          <w:tcPr>
            <w:tcW w:w="1494" w:type="dxa"/>
            <w:vAlign w:val="center"/>
          </w:tcPr>
          <w:p w:rsidR="00503894" w:rsidRPr="00503894" w:rsidRDefault="00503894" w:rsidP="00063B71">
            <w:pPr>
              <w:jc w:val="center"/>
              <w:rPr>
                <w:rFonts w:ascii="Times New Roman" w:hAnsi="Times New Roman" w:cs="Times New Roman"/>
                <w:b/>
                <w:sz w:val="24"/>
                <w:szCs w:val="24"/>
              </w:rPr>
            </w:pPr>
            <w:r w:rsidRPr="00503894">
              <w:rPr>
                <w:rFonts w:ascii="Times New Roman" w:hAnsi="Times New Roman" w:cs="Times New Roman"/>
                <w:b/>
                <w:sz w:val="24"/>
                <w:szCs w:val="24"/>
              </w:rPr>
              <w:t>к 202</w:t>
            </w:r>
            <w:r w:rsidR="00063B71">
              <w:rPr>
                <w:rFonts w:ascii="Times New Roman" w:hAnsi="Times New Roman" w:cs="Times New Roman"/>
                <w:b/>
                <w:sz w:val="24"/>
                <w:szCs w:val="24"/>
              </w:rPr>
              <w:t>3</w:t>
            </w:r>
            <w:r w:rsidRPr="00503894">
              <w:rPr>
                <w:rFonts w:ascii="Times New Roman" w:hAnsi="Times New Roman" w:cs="Times New Roman"/>
                <w:b/>
                <w:sz w:val="24"/>
                <w:szCs w:val="24"/>
              </w:rPr>
              <w:t xml:space="preserve"> г.</w:t>
            </w:r>
          </w:p>
        </w:tc>
        <w:tc>
          <w:tcPr>
            <w:tcW w:w="1462" w:type="dxa"/>
            <w:vAlign w:val="center"/>
          </w:tcPr>
          <w:p w:rsidR="00503894" w:rsidRPr="00503894" w:rsidRDefault="00503894" w:rsidP="00063B71">
            <w:pPr>
              <w:jc w:val="center"/>
              <w:rPr>
                <w:rFonts w:ascii="Times New Roman" w:hAnsi="Times New Roman" w:cs="Times New Roman"/>
                <w:b/>
                <w:sz w:val="24"/>
                <w:szCs w:val="24"/>
              </w:rPr>
            </w:pPr>
            <w:r w:rsidRPr="00503894">
              <w:rPr>
                <w:rFonts w:ascii="Times New Roman" w:hAnsi="Times New Roman" w:cs="Times New Roman"/>
                <w:sz w:val="24"/>
                <w:szCs w:val="24"/>
              </w:rPr>
              <w:t xml:space="preserve">к </w:t>
            </w:r>
            <w:r w:rsidRPr="00503894">
              <w:rPr>
                <w:rFonts w:ascii="Times New Roman" w:hAnsi="Times New Roman" w:cs="Times New Roman"/>
                <w:b/>
                <w:sz w:val="24"/>
                <w:szCs w:val="24"/>
              </w:rPr>
              <w:t>203</w:t>
            </w:r>
            <w:r w:rsidR="00063B71">
              <w:rPr>
                <w:rFonts w:ascii="Times New Roman" w:hAnsi="Times New Roman" w:cs="Times New Roman"/>
                <w:b/>
                <w:sz w:val="24"/>
                <w:szCs w:val="24"/>
              </w:rPr>
              <w:t>3</w:t>
            </w:r>
            <w:r w:rsidRPr="00503894">
              <w:rPr>
                <w:rFonts w:ascii="Times New Roman" w:hAnsi="Times New Roman" w:cs="Times New Roman"/>
                <w:sz w:val="24"/>
                <w:szCs w:val="24"/>
              </w:rPr>
              <w:t xml:space="preserve"> г</w:t>
            </w:r>
          </w:p>
        </w:tc>
      </w:tr>
      <w:tr w:rsidR="00503894" w:rsidRPr="00503894" w:rsidTr="00F61E04">
        <w:trPr>
          <w:trHeight w:val="599"/>
        </w:trPr>
        <w:tc>
          <w:tcPr>
            <w:tcW w:w="2125" w:type="dxa"/>
            <w:vAlign w:val="center"/>
          </w:tcPr>
          <w:p w:rsidR="00503894" w:rsidRPr="00503894" w:rsidRDefault="00503894" w:rsidP="00F61E04">
            <w:pPr>
              <w:jc w:val="center"/>
              <w:rPr>
                <w:rFonts w:ascii="Times New Roman" w:hAnsi="Times New Roman" w:cs="Times New Roman"/>
                <w:sz w:val="24"/>
                <w:szCs w:val="24"/>
              </w:rPr>
            </w:pPr>
            <w:r w:rsidRPr="00503894">
              <w:rPr>
                <w:rFonts w:ascii="Times New Roman" w:hAnsi="Times New Roman" w:cs="Times New Roman"/>
                <w:sz w:val="24"/>
                <w:szCs w:val="24"/>
              </w:rPr>
              <w:t>Всего по МО</w:t>
            </w:r>
          </w:p>
        </w:tc>
        <w:tc>
          <w:tcPr>
            <w:tcW w:w="1316" w:type="dxa"/>
            <w:vAlign w:val="center"/>
          </w:tcPr>
          <w:p w:rsidR="00503894" w:rsidRPr="00503894" w:rsidRDefault="00282134" w:rsidP="00F61E04">
            <w:pPr>
              <w:jc w:val="center"/>
              <w:rPr>
                <w:rFonts w:ascii="Times New Roman" w:hAnsi="Times New Roman" w:cs="Times New Roman"/>
                <w:sz w:val="24"/>
                <w:szCs w:val="24"/>
              </w:rPr>
            </w:pPr>
            <w:r>
              <w:rPr>
                <w:rFonts w:ascii="Times New Roman" w:hAnsi="Times New Roman" w:cs="Times New Roman"/>
                <w:sz w:val="24"/>
                <w:szCs w:val="24"/>
              </w:rPr>
              <w:t>500</w:t>
            </w:r>
          </w:p>
        </w:tc>
        <w:tc>
          <w:tcPr>
            <w:tcW w:w="1522" w:type="dxa"/>
            <w:vAlign w:val="center"/>
          </w:tcPr>
          <w:p w:rsidR="00503894" w:rsidRPr="00503894" w:rsidRDefault="00282134" w:rsidP="00F61E04">
            <w:pPr>
              <w:jc w:val="center"/>
              <w:rPr>
                <w:rFonts w:ascii="Times New Roman" w:hAnsi="Times New Roman" w:cs="Times New Roman"/>
                <w:sz w:val="24"/>
                <w:szCs w:val="24"/>
              </w:rPr>
            </w:pPr>
            <w:r>
              <w:rPr>
                <w:rFonts w:ascii="Times New Roman" w:hAnsi="Times New Roman" w:cs="Times New Roman"/>
                <w:sz w:val="24"/>
                <w:szCs w:val="24"/>
              </w:rPr>
              <w:t>497</w:t>
            </w:r>
          </w:p>
        </w:tc>
        <w:tc>
          <w:tcPr>
            <w:tcW w:w="1471" w:type="dxa"/>
            <w:vAlign w:val="center"/>
          </w:tcPr>
          <w:p w:rsidR="00503894" w:rsidRPr="00503894" w:rsidRDefault="00282134" w:rsidP="00F61E04">
            <w:pPr>
              <w:jc w:val="center"/>
              <w:rPr>
                <w:rFonts w:ascii="Times New Roman" w:hAnsi="Times New Roman" w:cs="Times New Roman"/>
                <w:sz w:val="24"/>
                <w:szCs w:val="24"/>
              </w:rPr>
            </w:pPr>
            <w:r>
              <w:rPr>
                <w:rFonts w:ascii="Times New Roman" w:hAnsi="Times New Roman" w:cs="Times New Roman"/>
                <w:sz w:val="24"/>
                <w:szCs w:val="24"/>
              </w:rPr>
              <w:t>481</w:t>
            </w:r>
          </w:p>
        </w:tc>
        <w:tc>
          <w:tcPr>
            <w:tcW w:w="1494" w:type="dxa"/>
            <w:vAlign w:val="center"/>
          </w:tcPr>
          <w:p w:rsidR="00503894" w:rsidRPr="00503894" w:rsidRDefault="00282134" w:rsidP="00063B71">
            <w:pPr>
              <w:jc w:val="center"/>
              <w:rPr>
                <w:rFonts w:ascii="Times New Roman" w:hAnsi="Times New Roman" w:cs="Times New Roman"/>
                <w:sz w:val="24"/>
                <w:szCs w:val="24"/>
              </w:rPr>
            </w:pPr>
            <w:r>
              <w:rPr>
                <w:rFonts w:ascii="Times New Roman" w:hAnsi="Times New Roman" w:cs="Times New Roman"/>
                <w:sz w:val="24"/>
                <w:szCs w:val="24"/>
              </w:rPr>
              <w:t>500</w:t>
            </w:r>
          </w:p>
        </w:tc>
        <w:tc>
          <w:tcPr>
            <w:tcW w:w="1462" w:type="dxa"/>
            <w:vAlign w:val="center"/>
          </w:tcPr>
          <w:p w:rsidR="00503894" w:rsidRPr="00503894" w:rsidRDefault="00282134" w:rsidP="00063B71">
            <w:pPr>
              <w:jc w:val="center"/>
              <w:rPr>
                <w:rFonts w:ascii="Times New Roman" w:hAnsi="Times New Roman" w:cs="Times New Roman"/>
                <w:sz w:val="24"/>
                <w:szCs w:val="24"/>
              </w:rPr>
            </w:pPr>
            <w:r>
              <w:rPr>
                <w:rFonts w:ascii="Times New Roman" w:hAnsi="Times New Roman" w:cs="Times New Roman"/>
                <w:sz w:val="24"/>
                <w:szCs w:val="24"/>
              </w:rPr>
              <w:t>501</w:t>
            </w:r>
          </w:p>
        </w:tc>
      </w:tr>
    </w:tbl>
    <w:p w:rsidR="00503894" w:rsidRPr="00503894" w:rsidRDefault="00503894" w:rsidP="00503894">
      <w:pPr>
        <w:spacing w:after="0" w:line="240" w:lineRule="auto"/>
        <w:ind w:firstLine="851"/>
        <w:jc w:val="both"/>
        <w:rPr>
          <w:rFonts w:ascii="Times New Roman" w:eastAsia="Times New Roman" w:hAnsi="Times New Roman" w:cs="Times New Roman"/>
          <w:sz w:val="26"/>
          <w:szCs w:val="26"/>
        </w:rPr>
      </w:pPr>
    </w:p>
    <w:p w:rsidR="00503894" w:rsidRPr="00503894" w:rsidRDefault="00503894" w:rsidP="00503894">
      <w:pPr>
        <w:spacing w:after="0" w:line="240" w:lineRule="auto"/>
        <w:ind w:firstLine="709"/>
        <w:jc w:val="both"/>
        <w:rPr>
          <w:rFonts w:ascii="Times New Roman" w:eastAsia="Times New Roman" w:hAnsi="Times New Roman" w:cs="Times New Roman"/>
          <w:sz w:val="26"/>
          <w:szCs w:val="26"/>
        </w:rPr>
      </w:pPr>
      <w:r w:rsidRPr="00503894">
        <w:rPr>
          <w:rFonts w:ascii="Times New Roman" w:eastAsia="Times New Roman" w:hAnsi="Times New Roman" w:cs="Times New Roman"/>
          <w:sz w:val="26"/>
          <w:szCs w:val="26"/>
        </w:rPr>
        <w:t xml:space="preserve">Из таблицы следует, что в МО </w:t>
      </w:r>
      <w:r w:rsidR="00031AC7">
        <w:rPr>
          <w:rFonts w:ascii="Times New Roman" w:eastAsia="Times New Roman" w:hAnsi="Times New Roman" w:cs="Times New Roman"/>
          <w:sz w:val="26"/>
          <w:szCs w:val="26"/>
        </w:rPr>
        <w:t>Красногор</w:t>
      </w:r>
      <w:r w:rsidRPr="00503894">
        <w:rPr>
          <w:rFonts w:ascii="Times New Roman" w:eastAsia="Times New Roman" w:hAnsi="Times New Roman" w:cs="Times New Roman"/>
          <w:sz w:val="26"/>
          <w:szCs w:val="26"/>
        </w:rPr>
        <w:t>ский сельсовет на расчетный срок (203</w:t>
      </w:r>
      <w:r w:rsidR="00063B71">
        <w:rPr>
          <w:rFonts w:ascii="Times New Roman" w:eastAsia="Times New Roman" w:hAnsi="Times New Roman" w:cs="Times New Roman"/>
          <w:sz w:val="26"/>
          <w:szCs w:val="26"/>
        </w:rPr>
        <w:t>3</w:t>
      </w:r>
      <w:r w:rsidRPr="00503894">
        <w:rPr>
          <w:rFonts w:ascii="Times New Roman" w:eastAsia="Times New Roman" w:hAnsi="Times New Roman" w:cs="Times New Roman"/>
          <w:sz w:val="26"/>
          <w:szCs w:val="26"/>
        </w:rPr>
        <w:t xml:space="preserve"> г.) согласно сведениям о численности населения с 201</w:t>
      </w:r>
      <w:r w:rsidR="00063B71">
        <w:rPr>
          <w:rFonts w:ascii="Times New Roman" w:eastAsia="Times New Roman" w:hAnsi="Times New Roman" w:cs="Times New Roman"/>
          <w:sz w:val="26"/>
          <w:szCs w:val="26"/>
        </w:rPr>
        <w:t>3</w:t>
      </w:r>
      <w:r w:rsidRPr="00503894">
        <w:rPr>
          <w:rFonts w:ascii="Times New Roman" w:eastAsia="Times New Roman" w:hAnsi="Times New Roman" w:cs="Times New Roman"/>
          <w:sz w:val="26"/>
          <w:szCs w:val="26"/>
        </w:rPr>
        <w:t xml:space="preserve"> по 20</w:t>
      </w:r>
      <w:r w:rsidR="00063B71">
        <w:rPr>
          <w:rFonts w:ascii="Times New Roman" w:eastAsia="Times New Roman" w:hAnsi="Times New Roman" w:cs="Times New Roman"/>
          <w:sz w:val="26"/>
          <w:szCs w:val="26"/>
        </w:rPr>
        <w:t>21</w:t>
      </w:r>
      <w:r w:rsidRPr="00503894">
        <w:rPr>
          <w:rFonts w:ascii="Times New Roman" w:eastAsia="Times New Roman" w:hAnsi="Times New Roman" w:cs="Times New Roman"/>
          <w:sz w:val="26"/>
          <w:szCs w:val="26"/>
        </w:rPr>
        <w:t xml:space="preserve"> гг. при оптимистичном сценарии произойдет стабилизация величины численности населения. </w:t>
      </w:r>
    </w:p>
    <w:p w:rsidR="00503894" w:rsidRPr="00503894" w:rsidRDefault="00503894" w:rsidP="00503894">
      <w:pPr>
        <w:spacing w:after="0" w:line="240" w:lineRule="auto"/>
        <w:ind w:firstLine="709"/>
        <w:jc w:val="both"/>
        <w:rPr>
          <w:rFonts w:ascii="Times New Roman" w:eastAsia="Times New Roman" w:hAnsi="Times New Roman" w:cs="Times New Roman"/>
          <w:sz w:val="26"/>
          <w:szCs w:val="26"/>
        </w:rPr>
      </w:pPr>
      <w:r w:rsidRPr="00503894">
        <w:rPr>
          <w:rFonts w:ascii="Times New Roman" w:eastAsia="Times New Roman" w:hAnsi="Times New Roman" w:cs="Times New Roman"/>
          <w:b/>
          <w:sz w:val="26"/>
          <w:szCs w:val="26"/>
        </w:rPr>
        <w:t>Пессимистичный вариант</w:t>
      </w:r>
      <w:r w:rsidRPr="00503894">
        <w:rPr>
          <w:rFonts w:ascii="Times New Roman" w:eastAsia="Times New Roman" w:hAnsi="Times New Roman" w:cs="Times New Roman"/>
          <w:sz w:val="26"/>
          <w:szCs w:val="26"/>
        </w:rPr>
        <w:t xml:space="preserve"> – наиболее вероятен. В перспективе такой сценарий приведет к резкому вымиранию населения, последствием большого оттока молодой части населения в другие города, приведет к постепенному сокращению трудоспособного населения, сокращению образованности населения с последующим закрытием оставшихся предприятий.</w:t>
      </w:r>
    </w:p>
    <w:p w:rsidR="00503894" w:rsidRPr="00503894" w:rsidRDefault="00503894" w:rsidP="00503894">
      <w:pPr>
        <w:spacing w:after="0" w:line="240" w:lineRule="auto"/>
        <w:ind w:firstLine="709"/>
        <w:jc w:val="both"/>
        <w:rPr>
          <w:rFonts w:ascii="Times New Roman" w:eastAsia="Times New Roman" w:hAnsi="Times New Roman" w:cs="Times New Roman"/>
          <w:sz w:val="26"/>
          <w:szCs w:val="26"/>
        </w:rPr>
      </w:pPr>
    </w:p>
    <w:p w:rsidR="00503894" w:rsidRPr="00503894" w:rsidRDefault="00503894" w:rsidP="00503894">
      <w:pPr>
        <w:tabs>
          <w:tab w:val="left" w:pos="851"/>
        </w:tabs>
        <w:spacing w:after="0" w:line="240" w:lineRule="auto"/>
        <w:ind w:firstLine="709"/>
        <w:jc w:val="both"/>
        <w:rPr>
          <w:rFonts w:ascii="Times New Roman" w:eastAsia="Times New Roman" w:hAnsi="Times New Roman" w:cs="Times New Roman"/>
          <w:sz w:val="26"/>
          <w:szCs w:val="26"/>
          <w:lang w:eastAsia="ru-RU"/>
        </w:rPr>
      </w:pPr>
      <w:r w:rsidRPr="00503894">
        <w:rPr>
          <w:rFonts w:ascii="Times New Roman" w:eastAsia="Times New Roman" w:hAnsi="Times New Roman" w:cs="Times New Roman"/>
          <w:b/>
          <w:sz w:val="26"/>
          <w:szCs w:val="26"/>
          <w:lang w:eastAsia="ru-RU"/>
        </w:rPr>
        <w:lastRenderedPageBreak/>
        <w:t>Оптимистичный вариант</w:t>
      </w:r>
      <w:r w:rsidRPr="00503894">
        <w:rPr>
          <w:rFonts w:ascii="Times New Roman" w:eastAsia="Times New Roman" w:hAnsi="Times New Roman" w:cs="Times New Roman"/>
          <w:sz w:val="26"/>
          <w:szCs w:val="26"/>
          <w:lang w:eastAsia="ru-RU"/>
        </w:rPr>
        <w:t xml:space="preserve"> предполагает сохранение тенденции к увеличению естественного прироста населения и уменьшению механического оттока населения. </w:t>
      </w:r>
    </w:p>
    <w:p w:rsidR="00503894" w:rsidRPr="00503894" w:rsidRDefault="00503894" w:rsidP="00503894">
      <w:pPr>
        <w:tabs>
          <w:tab w:val="left" w:pos="851"/>
        </w:tabs>
        <w:spacing w:after="0" w:line="240" w:lineRule="auto"/>
        <w:ind w:firstLine="709"/>
        <w:jc w:val="both"/>
        <w:rPr>
          <w:rFonts w:ascii="Times New Roman" w:eastAsia="Times New Roman" w:hAnsi="Times New Roman" w:cs="Times New Roman"/>
          <w:sz w:val="26"/>
          <w:szCs w:val="26"/>
          <w:lang w:eastAsia="ru-RU"/>
        </w:rPr>
      </w:pPr>
    </w:p>
    <w:p w:rsidR="00503894" w:rsidRPr="00503894" w:rsidRDefault="00503894" w:rsidP="00503894">
      <w:pPr>
        <w:tabs>
          <w:tab w:val="left" w:pos="851"/>
        </w:tabs>
        <w:spacing w:after="0" w:line="240" w:lineRule="auto"/>
        <w:ind w:firstLine="709"/>
        <w:jc w:val="both"/>
        <w:rPr>
          <w:rFonts w:ascii="Times New Roman" w:eastAsia="Times New Roman" w:hAnsi="Times New Roman" w:cs="Times New Roman"/>
          <w:sz w:val="26"/>
          <w:szCs w:val="26"/>
          <w:lang w:eastAsia="ru-RU"/>
        </w:rPr>
      </w:pPr>
      <w:r w:rsidRPr="00503894">
        <w:rPr>
          <w:rFonts w:ascii="Times New Roman" w:eastAsia="Times New Roman" w:hAnsi="Times New Roman" w:cs="Times New Roman"/>
          <w:sz w:val="26"/>
          <w:szCs w:val="26"/>
          <w:lang w:eastAsia="ru-RU"/>
        </w:rPr>
        <w:t xml:space="preserve">Изменение численности населения будет зависеть от социально-экономического развития поселения, успешной политики занятости населения, в частности, создания новых рабочих мест. </w:t>
      </w:r>
    </w:p>
    <w:p w:rsidR="00503894" w:rsidRPr="00503894" w:rsidRDefault="00503894" w:rsidP="00503894">
      <w:pPr>
        <w:tabs>
          <w:tab w:val="left" w:pos="851"/>
        </w:tabs>
        <w:spacing w:after="0" w:line="240" w:lineRule="auto"/>
        <w:ind w:firstLine="709"/>
        <w:jc w:val="both"/>
        <w:rPr>
          <w:rFonts w:ascii="Times New Roman" w:eastAsia="Times New Roman" w:hAnsi="Times New Roman" w:cs="Times New Roman"/>
          <w:sz w:val="26"/>
          <w:szCs w:val="26"/>
          <w:lang w:eastAsia="ru-RU"/>
        </w:rPr>
      </w:pPr>
    </w:p>
    <w:p w:rsidR="00503894" w:rsidRPr="00503894" w:rsidRDefault="00503894" w:rsidP="00503894">
      <w:pPr>
        <w:tabs>
          <w:tab w:val="left" w:pos="851"/>
        </w:tabs>
        <w:spacing w:after="0" w:line="240" w:lineRule="auto"/>
        <w:ind w:firstLine="709"/>
        <w:jc w:val="both"/>
        <w:rPr>
          <w:rFonts w:ascii="Times New Roman" w:eastAsia="Times New Roman" w:hAnsi="Times New Roman" w:cs="Times New Roman"/>
          <w:sz w:val="26"/>
          <w:szCs w:val="26"/>
          <w:lang w:eastAsia="ru-RU"/>
        </w:rPr>
      </w:pPr>
      <w:r w:rsidRPr="00503894">
        <w:rPr>
          <w:rFonts w:ascii="Times New Roman" w:eastAsia="Times New Roman" w:hAnsi="Times New Roman" w:cs="Times New Roman"/>
          <w:sz w:val="26"/>
          <w:szCs w:val="26"/>
          <w:lang w:eastAsia="ru-RU"/>
        </w:rPr>
        <w:t xml:space="preserve">Успешная реализации ряда целевых программ, принятых на федеральном уровне, уровне субъекта федерации и муниципальном уровне, позволяет стабилизировать социально-экономического положение муниципального образования </w:t>
      </w:r>
      <w:r w:rsidR="00031AC7">
        <w:rPr>
          <w:rFonts w:ascii="Times New Roman" w:eastAsia="Times New Roman" w:hAnsi="Times New Roman" w:cs="Times New Roman"/>
          <w:sz w:val="26"/>
          <w:szCs w:val="26"/>
          <w:lang w:eastAsia="ru-RU"/>
        </w:rPr>
        <w:t>Красногор</w:t>
      </w:r>
      <w:r w:rsidRPr="00503894">
        <w:rPr>
          <w:rFonts w:ascii="Times New Roman" w:eastAsia="Times New Roman" w:hAnsi="Times New Roman" w:cs="Times New Roman"/>
          <w:sz w:val="26"/>
          <w:szCs w:val="26"/>
          <w:lang w:eastAsia="ru-RU"/>
        </w:rPr>
        <w:t>ский сельсовет, повысить уровень и качества жизни сельского населения, что, в свою очередь, приведёт к вероятной стабилизации демографической ситуации с прогнозом численности населения:</w:t>
      </w:r>
    </w:p>
    <w:p w:rsidR="00503894" w:rsidRPr="00503894" w:rsidRDefault="00503894" w:rsidP="00503894">
      <w:pPr>
        <w:tabs>
          <w:tab w:val="left" w:pos="851"/>
        </w:tabs>
        <w:spacing w:after="0" w:line="240" w:lineRule="auto"/>
        <w:ind w:firstLine="709"/>
        <w:jc w:val="both"/>
        <w:rPr>
          <w:rFonts w:ascii="Times New Roman" w:eastAsia="Times New Roman" w:hAnsi="Times New Roman" w:cs="Times New Roman"/>
          <w:sz w:val="26"/>
          <w:szCs w:val="26"/>
          <w:lang w:eastAsia="ru-RU"/>
        </w:rPr>
      </w:pPr>
    </w:p>
    <w:p w:rsidR="00503894" w:rsidRPr="00503894" w:rsidRDefault="00503894" w:rsidP="00503894">
      <w:pPr>
        <w:tabs>
          <w:tab w:val="left" w:pos="851"/>
        </w:tabs>
        <w:spacing w:after="0" w:line="240" w:lineRule="auto"/>
        <w:ind w:firstLine="709"/>
        <w:jc w:val="both"/>
        <w:rPr>
          <w:rFonts w:ascii="Times New Roman" w:eastAsia="Times New Roman" w:hAnsi="Times New Roman" w:cs="Times New Roman"/>
          <w:sz w:val="26"/>
          <w:szCs w:val="26"/>
          <w:lang w:eastAsia="ru-RU"/>
        </w:rPr>
      </w:pPr>
      <w:r w:rsidRPr="00503894">
        <w:rPr>
          <w:rFonts w:ascii="Times New Roman" w:eastAsia="Times New Roman" w:hAnsi="Times New Roman" w:cs="Times New Roman"/>
          <w:bCs/>
          <w:sz w:val="26"/>
          <w:szCs w:val="26"/>
          <w:lang w:eastAsia="ru-RU"/>
        </w:rPr>
        <w:t xml:space="preserve">к </w:t>
      </w:r>
      <w:r w:rsidRPr="00503894">
        <w:rPr>
          <w:rFonts w:ascii="Times New Roman" w:eastAsia="Times New Roman" w:hAnsi="Times New Roman" w:cs="Times New Roman"/>
          <w:b/>
          <w:bCs/>
          <w:sz w:val="26"/>
          <w:szCs w:val="26"/>
          <w:lang w:eastAsia="ru-RU"/>
        </w:rPr>
        <w:t>203</w:t>
      </w:r>
      <w:r w:rsidR="00063B71">
        <w:rPr>
          <w:rFonts w:ascii="Times New Roman" w:eastAsia="Times New Roman" w:hAnsi="Times New Roman" w:cs="Times New Roman"/>
          <w:b/>
          <w:bCs/>
          <w:sz w:val="26"/>
          <w:szCs w:val="26"/>
          <w:lang w:eastAsia="ru-RU"/>
        </w:rPr>
        <w:t>3</w:t>
      </w:r>
      <w:r w:rsidRPr="00503894">
        <w:rPr>
          <w:rFonts w:ascii="Times New Roman" w:eastAsia="Times New Roman" w:hAnsi="Times New Roman" w:cs="Times New Roman"/>
          <w:bCs/>
          <w:sz w:val="26"/>
          <w:szCs w:val="26"/>
          <w:lang w:eastAsia="ru-RU"/>
        </w:rPr>
        <w:t xml:space="preserve"> году – </w:t>
      </w:r>
      <w:r w:rsidR="007B3B04">
        <w:rPr>
          <w:rFonts w:ascii="Times New Roman" w:eastAsia="Times New Roman" w:hAnsi="Times New Roman" w:cs="Times New Roman"/>
          <w:b/>
          <w:bCs/>
          <w:sz w:val="26"/>
          <w:szCs w:val="26"/>
          <w:lang w:eastAsia="ru-RU"/>
        </w:rPr>
        <w:t xml:space="preserve">501 </w:t>
      </w:r>
      <w:r w:rsidRPr="00503894">
        <w:rPr>
          <w:rFonts w:ascii="Times New Roman" w:eastAsia="Times New Roman" w:hAnsi="Times New Roman" w:cs="Times New Roman"/>
          <w:bCs/>
          <w:sz w:val="26"/>
          <w:szCs w:val="26"/>
          <w:lang w:eastAsia="ru-RU"/>
        </w:rPr>
        <w:t>человек, ожидаемый прирост –</w:t>
      </w:r>
      <w:r w:rsidRPr="00503894">
        <w:rPr>
          <w:rFonts w:ascii="Times New Roman" w:eastAsia="Times New Roman" w:hAnsi="Times New Roman" w:cs="Times New Roman"/>
          <w:b/>
          <w:bCs/>
          <w:sz w:val="26"/>
          <w:szCs w:val="26"/>
          <w:lang w:eastAsia="ru-RU"/>
        </w:rPr>
        <w:t xml:space="preserve"> 1 </w:t>
      </w:r>
      <w:r w:rsidRPr="00503894">
        <w:rPr>
          <w:rFonts w:ascii="Times New Roman" w:eastAsia="Times New Roman" w:hAnsi="Times New Roman" w:cs="Times New Roman"/>
          <w:bCs/>
          <w:sz w:val="26"/>
          <w:szCs w:val="26"/>
          <w:lang w:eastAsia="ru-RU"/>
        </w:rPr>
        <w:t>чел.</w:t>
      </w:r>
    </w:p>
    <w:p w:rsidR="00503894" w:rsidRDefault="00503894" w:rsidP="00503894">
      <w:pPr>
        <w:pStyle w:val="a0"/>
        <w:rPr>
          <w:lang w:val="ru-RU" w:eastAsia="ru-RU" w:bidi="ar-SA"/>
        </w:rPr>
      </w:pPr>
    </w:p>
    <w:p w:rsidR="00AD2E60" w:rsidRDefault="00AD2E60" w:rsidP="008F6FD4">
      <w:pPr>
        <w:spacing w:after="0" w:line="276" w:lineRule="auto"/>
        <w:ind w:firstLine="709"/>
        <w:contextualSpacing/>
        <w:jc w:val="both"/>
        <w:rPr>
          <w:rFonts w:ascii="Times New Roman" w:hAnsi="Times New Roman"/>
          <w:sz w:val="28"/>
          <w:szCs w:val="28"/>
        </w:rPr>
      </w:pPr>
    </w:p>
    <w:p w:rsidR="004D3E75" w:rsidRDefault="004D3E75" w:rsidP="008F6FD4">
      <w:pPr>
        <w:spacing w:after="0" w:line="276" w:lineRule="auto"/>
        <w:ind w:firstLine="709"/>
        <w:contextualSpacing/>
        <w:jc w:val="both"/>
        <w:rPr>
          <w:rFonts w:ascii="Times New Roman" w:hAnsi="Times New Roman"/>
          <w:sz w:val="28"/>
          <w:szCs w:val="28"/>
        </w:rPr>
      </w:pPr>
    </w:p>
    <w:p w:rsidR="00AD2E60" w:rsidRDefault="00822A93" w:rsidP="00B07C28">
      <w:pPr>
        <w:pStyle w:val="2"/>
      </w:pPr>
      <w:bookmarkStart w:id="33" w:name="_Toc98344590"/>
      <w:r w:rsidRPr="003571B5">
        <w:t>2.</w:t>
      </w:r>
      <w:r w:rsidR="00B07C28">
        <w:t>3</w:t>
      </w:r>
      <w:r w:rsidRPr="003571B5">
        <w:t xml:space="preserve"> Жилой фонд. Прогноз потребности в жилых территориях</w:t>
      </w:r>
      <w:bookmarkEnd w:id="33"/>
    </w:p>
    <w:p w:rsidR="008B2B5C" w:rsidRPr="00F61E04" w:rsidRDefault="008B2B5C" w:rsidP="008B2B5C">
      <w:pPr>
        <w:ind w:firstLine="851"/>
        <w:jc w:val="both"/>
        <w:rPr>
          <w:rFonts w:ascii="Times New Roman" w:hAnsi="Times New Roman" w:cs="Times New Roman"/>
          <w:sz w:val="26"/>
          <w:szCs w:val="26"/>
        </w:rPr>
      </w:pPr>
      <w:r w:rsidRPr="00F61E04">
        <w:rPr>
          <w:rFonts w:ascii="Times New Roman" w:hAnsi="Times New Roman" w:cs="Times New Roman"/>
          <w:sz w:val="26"/>
          <w:szCs w:val="26"/>
        </w:rPr>
        <w:t xml:space="preserve">В </w:t>
      </w:r>
      <w:r w:rsidR="00031AC7">
        <w:rPr>
          <w:rFonts w:ascii="Times New Roman" w:hAnsi="Times New Roman" w:cs="Times New Roman"/>
          <w:sz w:val="26"/>
          <w:szCs w:val="26"/>
        </w:rPr>
        <w:t>Красногор</w:t>
      </w:r>
      <w:r w:rsidRPr="00F61E04">
        <w:rPr>
          <w:rFonts w:ascii="Times New Roman" w:hAnsi="Times New Roman" w:cs="Times New Roman"/>
          <w:sz w:val="26"/>
          <w:szCs w:val="26"/>
        </w:rPr>
        <w:t xml:space="preserve">ском сельсовете жилищный фонд представлен в основном частной собственностью. Большинство домов одно этажные, деревянные, кирпичные, панельные жилые дома. </w:t>
      </w:r>
    </w:p>
    <w:p w:rsidR="008B2B5C" w:rsidRPr="00F61E04" w:rsidRDefault="008B2B5C" w:rsidP="008B2B5C">
      <w:pPr>
        <w:ind w:firstLine="851"/>
        <w:jc w:val="both"/>
        <w:rPr>
          <w:rFonts w:ascii="Times New Roman" w:hAnsi="Times New Roman" w:cs="Times New Roman"/>
          <w:sz w:val="26"/>
          <w:szCs w:val="26"/>
        </w:rPr>
      </w:pPr>
      <w:r w:rsidRPr="00F61E04">
        <w:rPr>
          <w:rFonts w:ascii="Times New Roman" w:hAnsi="Times New Roman" w:cs="Times New Roman"/>
          <w:sz w:val="26"/>
          <w:szCs w:val="26"/>
        </w:rPr>
        <w:t xml:space="preserve">Общий жилой фонд - </w:t>
      </w:r>
      <w:r w:rsidR="00640288">
        <w:rPr>
          <w:rFonts w:ascii="Times New Roman" w:hAnsi="Times New Roman" w:cs="Times New Roman"/>
          <w:sz w:val="26"/>
          <w:szCs w:val="26"/>
        </w:rPr>
        <w:t>141</w:t>
      </w:r>
      <w:r w:rsidR="00062A0B">
        <w:rPr>
          <w:rFonts w:ascii="Times New Roman" w:hAnsi="Times New Roman" w:cs="Times New Roman"/>
          <w:sz w:val="26"/>
          <w:szCs w:val="26"/>
        </w:rPr>
        <w:t>00</w:t>
      </w:r>
      <w:r w:rsidRPr="00F61E04">
        <w:rPr>
          <w:rFonts w:ascii="Times New Roman" w:hAnsi="Times New Roman" w:cs="Times New Roman"/>
          <w:sz w:val="26"/>
          <w:szCs w:val="26"/>
        </w:rPr>
        <w:t xml:space="preserve"> м</w:t>
      </w:r>
      <w:r w:rsidRPr="00F61E04">
        <w:rPr>
          <w:rFonts w:ascii="Times New Roman" w:hAnsi="Times New Roman" w:cs="Times New Roman"/>
          <w:sz w:val="26"/>
          <w:szCs w:val="26"/>
          <w:vertAlign w:val="superscript"/>
        </w:rPr>
        <w:t>2</w:t>
      </w:r>
      <w:r w:rsidRPr="00F61E04">
        <w:rPr>
          <w:rFonts w:ascii="Times New Roman" w:hAnsi="Times New Roman" w:cs="Times New Roman"/>
          <w:sz w:val="26"/>
          <w:szCs w:val="26"/>
        </w:rPr>
        <w:t xml:space="preserve"> общ. площади. Средний размер семьи -</w:t>
      </w:r>
      <w:r w:rsidR="00640288">
        <w:rPr>
          <w:rFonts w:ascii="Times New Roman" w:hAnsi="Times New Roman" w:cs="Times New Roman"/>
          <w:sz w:val="26"/>
          <w:szCs w:val="26"/>
        </w:rPr>
        <w:t>2,7</w:t>
      </w:r>
      <w:r w:rsidRPr="00F61E04">
        <w:rPr>
          <w:rFonts w:ascii="Times New Roman" w:hAnsi="Times New Roman" w:cs="Times New Roman"/>
          <w:sz w:val="26"/>
          <w:szCs w:val="26"/>
        </w:rPr>
        <w:t xml:space="preserve"> чел.</w:t>
      </w:r>
    </w:p>
    <w:p w:rsidR="008B2B5C" w:rsidRDefault="00F61E04" w:rsidP="008B2B5C">
      <w:pPr>
        <w:ind w:firstLine="851"/>
        <w:jc w:val="both"/>
        <w:rPr>
          <w:rFonts w:ascii="Times New Roman" w:hAnsi="Times New Roman" w:cs="Times New Roman"/>
          <w:sz w:val="26"/>
          <w:szCs w:val="26"/>
        </w:rPr>
      </w:pPr>
      <w:r w:rsidRPr="00F61E04">
        <w:rPr>
          <w:rFonts w:ascii="Times New Roman" w:hAnsi="Times New Roman" w:cs="Times New Roman"/>
          <w:sz w:val="26"/>
          <w:szCs w:val="26"/>
        </w:rPr>
        <w:t>С</w:t>
      </w:r>
      <w:r w:rsidR="008B2B5C" w:rsidRPr="00F61E04">
        <w:rPr>
          <w:rFonts w:ascii="Times New Roman" w:hAnsi="Times New Roman" w:cs="Times New Roman"/>
          <w:sz w:val="26"/>
          <w:szCs w:val="26"/>
        </w:rPr>
        <w:t xml:space="preserve"> учетом сложившейся демографической ситуацией освоение новых территорий под жилищное строительство не требуется. Имеется достаточно свободных территорий в границах населенных пунктов (согласно ранее утвержденного Генерального плана) пригодных для расселения существующего населения.</w:t>
      </w:r>
    </w:p>
    <w:p w:rsidR="00F61E04" w:rsidRDefault="00F61E04" w:rsidP="00B07C28">
      <w:pPr>
        <w:pStyle w:val="2"/>
      </w:pPr>
      <w:bookmarkStart w:id="34" w:name="_Toc98344591"/>
      <w:r>
        <w:t>2.</w:t>
      </w:r>
      <w:r w:rsidR="00B07C28">
        <w:t>4</w:t>
      </w:r>
      <w:r w:rsidRPr="003571B5">
        <w:t xml:space="preserve"> </w:t>
      </w:r>
      <w:r w:rsidRPr="00F61E04">
        <w:t>Социальная сфера. Проблемы и направления развития</w:t>
      </w:r>
      <w:bookmarkEnd w:id="34"/>
    </w:p>
    <w:p w:rsidR="00F61E04" w:rsidRDefault="00F61E04" w:rsidP="00F61E04">
      <w:pPr>
        <w:spacing w:after="0"/>
        <w:ind w:firstLine="851"/>
        <w:jc w:val="both"/>
        <w:rPr>
          <w:rFonts w:ascii="Times New Roman" w:eastAsia="Times New Roman" w:hAnsi="Times New Roman" w:cs="Times New Roman"/>
          <w:sz w:val="26"/>
          <w:szCs w:val="26"/>
        </w:rPr>
      </w:pPr>
      <w:r w:rsidRPr="00F61E04">
        <w:rPr>
          <w:rFonts w:ascii="Times New Roman" w:eastAsia="Times New Roman" w:hAnsi="Times New Roman" w:cs="Times New Roman"/>
          <w:sz w:val="26"/>
          <w:szCs w:val="26"/>
        </w:rPr>
        <w:t xml:space="preserve">Культурно-бытовое обслуживание поселения развито недостаточно, существующие учреждения, их количество и вместимость обеспечивают часть потребности населения. </w:t>
      </w:r>
    </w:p>
    <w:p w:rsidR="006C0F90" w:rsidRPr="00F61E04" w:rsidRDefault="006C0F90" w:rsidP="006C0F90">
      <w:pPr>
        <w:spacing w:after="0"/>
        <w:ind w:firstLine="851"/>
        <w:jc w:val="both"/>
        <w:rPr>
          <w:rFonts w:ascii="Times New Roman" w:eastAsia="Times New Roman" w:hAnsi="Times New Roman" w:cs="Times New Roman"/>
          <w:sz w:val="26"/>
          <w:szCs w:val="26"/>
        </w:rPr>
      </w:pPr>
    </w:p>
    <w:p w:rsidR="00F61E04" w:rsidRPr="00F61E04" w:rsidRDefault="00F61E04" w:rsidP="00F61E04">
      <w:pPr>
        <w:pStyle w:val="afffe"/>
        <w:rPr>
          <w:b/>
          <w:bCs/>
          <w:i/>
          <w:sz w:val="26"/>
          <w:szCs w:val="26"/>
        </w:rPr>
      </w:pPr>
      <w:r w:rsidRPr="00F61E04">
        <w:rPr>
          <w:b/>
          <w:bCs/>
          <w:i/>
          <w:sz w:val="26"/>
          <w:szCs w:val="26"/>
        </w:rPr>
        <w:t>Образование</w:t>
      </w:r>
    </w:p>
    <w:p w:rsidR="00F61E04" w:rsidRPr="00F61E04" w:rsidRDefault="00F61E04" w:rsidP="00F61E04">
      <w:pPr>
        <w:spacing w:after="0" w:line="240" w:lineRule="auto"/>
        <w:ind w:firstLine="709"/>
        <w:jc w:val="both"/>
        <w:rPr>
          <w:rFonts w:ascii="Times New Roman" w:eastAsia="Times New Roman" w:hAnsi="Times New Roman" w:cs="Times New Roman"/>
          <w:sz w:val="26"/>
          <w:szCs w:val="26"/>
        </w:rPr>
      </w:pPr>
      <w:r w:rsidRPr="00F61E04">
        <w:rPr>
          <w:rFonts w:ascii="Times New Roman" w:eastAsia="Times New Roman" w:hAnsi="Times New Roman" w:cs="Calibri"/>
          <w:sz w:val="26"/>
          <w:szCs w:val="26"/>
        </w:rPr>
        <w:t xml:space="preserve">Согласно сведениям </w:t>
      </w:r>
      <w:r w:rsidR="00F9186E" w:rsidRPr="00F9186E">
        <w:rPr>
          <w:rFonts w:ascii="Times New Roman" w:eastAsia="Times New Roman" w:hAnsi="Times New Roman" w:cs="Calibri"/>
          <w:sz w:val="26"/>
          <w:szCs w:val="26"/>
        </w:rPr>
        <w:t xml:space="preserve">муниципальной программы «Комплексное развитие социальной инфраструктуры муниципального образования </w:t>
      </w:r>
      <w:r w:rsidR="00031AC7">
        <w:rPr>
          <w:rFonts w:ascii="Times New Roman" w:eastAsia="Times New Roman" w:hAnsi="Times New Roman" w:cs="Calibri"/>
          <w:sz w:val="26"/>
          <w:szCs w:val="26"/>
        </w:rPr>
        <w:t>Красногор</w:t>
      </w:r>
      <w:r w:rsidR="00F9186E" w:rsidRPr="00F9186E">
        <w:rPr>
          <w:rFonts w:ascii="Times New Roman" w:eastAsia="Times New Roman" w:hAnsi="Times New Roman" w:cs="Calibri"/>
          <w:sz w:val="26"/>
          <w:szCs w:val="26"/>
        </w:rPr>
        <w:t xml:space="preserve">ский сельсовет </w:t>
      </w:r>
      <w:proofErr w:type="spellStart"/>
      <w:r w:rsidR="00031AC7">
        <w:rPr>
          <w:rFonts w:ascii="Times New Roman" w:eastAsia="Times New Roman" w:hAnsi="Times New Roman" w:cs="Calibri"/>
          <w:sz w:val="26"/>
          <w:szCs w:val="26"/>
        </w:rPr>
        <w:t>Асекеев</w:t>
      </w:r>
      <w:r w:rsidR="00F9186E" w:rsidRPr="00F9186E">
        <w:rPr>
          <w:rFonts w:ascii="Times New Roman" w:eastAsia="Times New Roman" w:hAnsi="Times New Roman" w:cs="Calibri"/>
          <w:sz w:val="26"/>
          <w:szCs w:val="26"/>
        </w:rPr>
        <w:t>ского</w:t>
      </w:r>
      <w:proofErr w:type="spellEnd"/>
      <w:r w:rsidR="00F9186E" w:rsidRPr="00F9186E">
        <w:rPr>
          <w:rFonts w:ascii="Times New Roman" w:eastAsia="Times New Roman" w:hAnsi="Times New Roman" w:cs="Calibri"/>
          <w:sz w:val="26"/>
          <w:szCs w:val="26"/>
        </w:rPr>
        <w:t xml:space="preserve"> района Оренбургской области до 2027 г.</w:t>
      </w:r>
      <w:r w:rsidR="00F9186E">
        <w:rPr>
          <w:rFonts w:ascii="Times New Roman" w:eastAsia="Times New Roman" w:hAnsi="Times New Roman" w:cs="Calibri"/>
          <w:sz w:val="26"/>
          <w:szCs w:val="26"/>
        </w:rPr>
        <w:t>»</w:t>
      </w:r>
      <w:r w:rsidRPr="00F61E04">
        <w:rPr>
          <w:rFonts w:ascii="Times New Roman" w:eastAsia="Times New Roman" w:hAnsi="Times New Roman" w:cs="Calibri"/>
          <w:sz w:val="26"/>
          <w:szCs w:val="26"/>
        </w:rPr>
        <w:t xml:space="preserve"> с</w:t>
      </w:r>
      <w:r w:rsidRPr="00F61E04">
        <w:rPr>
          <w:rFonts w:ascii="Times New Roman" w:eastAsia="Times New Roman" w:hAnsi="Times New Roman" w:cs="Times New Roman"/>
          <w:sz w:val="26"/>
          <w:szCs w:val="26"/>
        </w:rPr>
        <w:t>истема образования сельсовета включает в себя следующие учреждения:</w:t>
      </w:r>
    </w:p>
    <w:p w:rsidR="00F61E04" w:rsidRDefault="00F61E04" w:rsidP="00F61E04">
      <w:pPr>
        <w:spacing w:after="120" w:line="240" w:lineRule="auto"/>
        <w:ind w:firstLine="709"/>
        <w:jc w:val="both"/>
        <w:rPr>
          <w:rFonts w:ascii="Times New Roman" w:eastAsia="Times New Roman" w:hAnsi="Times New Roman" w:cs="Times New Roman"/>
          <w:i/>
          <w:sz w:val="26"/>
          <w:szCs w:val="26"/>
        </w:rPr>
      </w:pPr>
      <w:r w:rsidRPr="00F61E04">
        <w:rPr>
          <w:rFonts w:ascii="Times New Roman" w:eastAsia="Times New Roman" w:hAnsi="Times New Roman" w:cs="Times New Roman"/>
          <w:i/>
          <w:sz w:val="26"/>
          <w:szCs w:val="26"/>
        </w:rPr>
        <w:t xml:space="preserve">Таблица </w:t>
      </w:r>
      <w:r>
        <w:rPr>
          <w:rFonts w:ascii="Times New Roman" w:eastAsia="Times New Roman" w:hAnsi="Times New Roman" w:cs="Times New Roman"/>
          <w:i/>
          <w:sz w:val="26"/>
          <w:szCs w:val="26"/>
        </w:rPr>
        <w:t>2.</w:t>
      </w:r>
      <w:r w:rsidR="00C348D1">
        <w:rPr>
          <w:rFonts w:ascii="Times New Roman" w:eastAsia="Times New Roman" w:hAnsi="Times New Roman" w:cs="Times New Roman"/>
          <w:i/>
          <w:sz w:val="26"/>
          <w:szCs w:val="26"/>
        </w:rPr>
        <w:t>4</w:t>
      </w:r>
      <w:r w:rsidRPr="00F61E04">
        <w:rPr>
          <w:rFonts w:ascii="Times New Roman" w:eastAsia="Times New Roman" w:hAnsi="Times New Roman" w:cs="Times New Roman"/>
          <w:i/>
          <w:sz w:val="26"/>
          <w:szCs w:val="26"/>
        </w:rPr>
        <w:t>–</w:t>
      </w:r>
      <w:r>
        <w:rPr>
          <w:rFonts w:ascii="Times New Roman" w:eastAsia="Times New Roman" w:hAnsi="Times New Roman" w:cs="Times New Roman"/>
          <w:i/>
          <w:sz w:val="26"/>
          <w:szCs w:val="26"/>
        </w:rPr>
        <w:t>1</w:t>
      </w:r>
      <w:r w:rsidRPr="00F61E04">
        <w:rPr>
          <w:rFonts w:ascii="Times New Roman" w:eastAsia="Times New Roman" w:hAnsi="Times New Roman" w:cs="Times New Roman"/>
          <w:i/>
          <w:sz w:val="26"/>
          <w:szCs w:val="26"/>
        </w:rPr>
        <w:t xml:space="preserve"> - </w:t>
      </w:r>
      <w:r w:rsidR="00B45C4E" w:rsidRPr="00B45C4E">
        <w:rPr>
          <w:rFonts w:ascii="Times New Roman" w:eastAsia="Times New Roman" w:hAnsi="Times New Roman" w:cs="Times New Roman"/>
          <w:i/>
          <w:sz w:val="26"/>
          <w:szCs w:val="26"/>
        </w:rPr>
        <w:t>Данные о дошкольных учреждениях и общеобразовательных учреждениях по населенным пунктам</w:t>
      </w:r>
    </w:p>
    <w:tbl>
      <w:tblPr>
        <w:tblW w:w="973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522"/>
        <w:gridCol w:w="3873"/>
        <w:gridCol w:w="1626"/>
        <w:gridCol w:w="1100"/>
        <w:gridCol w:w="1100"/>
        <w:gridCol w:w="1512"/>
      </w:tblGrid>
      <w:tr w:rsidR="00F9186E" w:rsidRPr="00F9186E" w:rsidTr="00F9186E">
        <w:trPr>
          <w:trHeight w:val="677"/>
        </w:trPr>
        <w:tc>
          <w:tcPr>
            <w:tcW w:w="522" w:type="dxa"/>
            <w:vMerge w:val="restart"/>
          </w:tcPr>
          <w:p w:rsidR="00F9186E" w:rsidRPr="00F9186E" w:rsidRDefault="00F9186E" w:rsidP="00F9186E">
            <w:pPr>
              <w:spacing w:after="0" w:line="240" w:lineRule="auto"/>
              <w:ind w:left="17" w:firstLine="720"/>
              <w:jc w:val="center"/>
              <w:rPr>
                <w:rFonts w:ascii="Times New Roman" w:eastAsia="Calibri" w:hAnsi="Times New Roman" w:cs="Times New Roman"/>
                <w:b/>
                <w:szCs w:val="24"/>
              </w:rPr>
            </w:pPr>
          </w:p>
          <w:p w:rsidR="00F9186E" w:rsidRPr="00F9186E" w:rsidRDefault="00F9186E" w:rsidP="00F9186E">
            <w:pPr>
              <w:spacing w:after="0" w:line="240" w:lineRule="auto"/>
              <w:jc w:val="center"/>
              <w:rPr>
                <w:rFonts w:ascii="Times New Roman" w:eastAsia="Calibri" w:hAnsi="Times New Roman" w:cs="Times New Roman"/>
                <w:b/>
                <w:szCs w:val="24"/>
              </w:rPr>
            </w:pPr>
            <w:r w:rsidRPr="00F9186E">
              <w:rPr>
                <w:rFonts w:ascii="Times New Roman" w:eastAsia="Calibri" w:hAnsi="Times New Roman" w:cs="Times New Roman"/>
                <w:b/>
                <w:szCs w:val="24"/>
              </w:rPr>
              <w:t>№ п/п</w:t>
            </w:r>
          </w:p>
        </w:tc>
        <w:tc>
          <w:tcPr>
            <w:tcW w:w="3873" w:type="dxa"/>
            <w:vMerge w:val="restart"/>
          </w:tcPr>
          <w:p w:rsidR="00F9186E" w:rsidRPr="00F9186E" w:rsidRDefault="00F9186E" w:rsidP="00F9186E">
            <w:pPr>
              <w:spacing w:after="0" w:line="240" w:lineRule="auto"/>
              <w:ind w:left="281"/>
              <w:jc w:val="center"/>
              <w:rPr>
                <w:rFonts w:ascii="Times New Roman" w:eastAsia="Calibri" w:hAnsi="Times New Roman" w:cs="Times New Roman"/>
                <w:b/>
                <w:szCs w:val="24"/>
              </w:rPr>
            </w:pPr>
          </w:p>
          <w:p w:rsidR="00F9186E" w:rsidRPr="00F9186E" w:rsidRDefault="00F9186E" w:rsidP="00F9186E">
            <w:pPr>
              <w:spacing w:after="0" w:line="240" w:lineRule="auto"/>
              <w:ind w:left="281"/>
              <w:jc w:val="center"/>
              <w:rPr>
                <w:rFonts w:ascii="Times New Roman" w:eastAsia="Calibri" w:hAnsi="Times New Roman" w:cs="Times New Roman"/>
                <w:b/>
                <w:szCs w:val="24"/>
              </w:rPr>
            </w:pPr>
            <w:r w:rsidRPr="00F9186E">
              <w:rPr>
                <w:rFonts w:ascii="Times New Roman" w:eastAsia="Calibri" w:hAnsi="Times New Roman" w:cs="Times New Roman"/>
                <w:b/>
                <w:szCs w:val="24"/>
              </w:rPr>
              <w:t>Местонахождение учреждения</w:t>
            </w:r>
          </w:p>
        </w:tc>
        <w:tc>
          <w:tcPr>
            <w:tcW w:w="2726" w:type="dxa"/>
            <w:gridSpan w:val="2"/>
          </w:tcPr>
          <w:p w:rsidR="00F9186E" w:rsidRPr="00F9186E" w:rsidRDefault="00F9186E" w:rsidP="00F9186E">
            <w:pPr>
              <w:spacing w:after="0" w:line="240" w:lineRule="auto"/>
              <w:jc w:val="center"/>
              <w:rPr>
                <w:rFonts w:ascii="Times New Roman" w:eastAsia="Calibri" w:hAnsi="Times New Roman" w:cs="Times New Roman"/>
                <w:b/>
                <w:szCs w:val="24"/>
              </w:rPr>
            </w:pPr>
            <w:r w:rsidRPr="00F9186E">
              <w:rPr>
                <w:rFonts w:ascii="Times New Roman" w:eastAsia="Calibri" w:hAnsi="Times New Roman" w:cs="Times New Roman"/>
                <w:b/>
                <w:szCs w:val="24"/>
              </w:rPr>
              <w:t>Кол-во мест</w:t>
            </w:r>
          </w:p>
        </w:tc>
        <w:tc>
          <w:tcPr>
            <w:tcW w:w="1100" w:type="dxa"/>
            <w:vMerge w:val="restart"/>
          </w:tcPr>
          <w:p w:rsidR="00F9186E" w:rsidRPr="00F9186E" w:rsidRDefault="00F9186E" w:rsidP="00F9186E">
            <w:pPr>
              <w:spacing w:after="0" w:line="240" w:lineRule="auto"/>
              <w:jc w:val="center"/>
              <w:rPr>
                <w:rFonts w:ascii="Times New Roman" w:eastAsia="Calibri" w:hAnsi="Times New Roman" w:cs="Times New Roman"/>
                <w:b/>
                <w:szCs w:val="24"/>
              </w:rPr>
            </w:pPr>
            <w:r w:rsidRPr="00F9186E">
              <w:rPr>
                <w:rFonts w:ascii="Times New Roman" w:eastAsia="Calibri" w:hAnsi="Times New Roman" w:cs="Times New Roman"/>
                <w:b/>
                <w:szCs w:val="24"/>
              </w:rPr>
              <w:t>Резерв,</w:t>
            </w:r>
          </w:p>
          <w:p w:rsidR="00F9186E" w:rsidRPr="00F9186E" w:rsidRDefault="00F9186E" w:rsidP="00F9186E">
            <w:pPr>
              <w:spacing w:after="0" w:line="240" w:lineRule="auto"/>
              <w:jc w:val="center"/>
              <w:rPr>
                <w:rFonts w:ascii="Times New Roman" w:eastAsia="Calibri" w:hAnsi="Times New Roman" w:cs="Times New Roman"/>
                <w:b/>
                <w:szCs w:val="24"/>
              </w:rPr>
            </w:pPr>
            <w:r w:rsidRPr="00F9186E">
              <w:rPr>
                <w:rFonts w:ascii="Times New Roman" w:eastAsia="Calibri" w:hAnsi="Times New Roman" w:cs="Times New Roman"/>
                <w:b/>
                <w:szCs w:val="24"/>
              </w:rPr>
              <w:t>дефицит</w:t>
            </w:r>
          </w:p>
        </w:tc>
        <w:tc>
          <w:tcPr>
            <w:tcW w:w="1512" w:type="dxa"/>
            <w:vMerge w:val="restart"/>
          </w:tcPr>
          <w:p w:rsidR="00F9186E" w:rsidRPr="00F9186E" w:rsidRDefault="00F9186E" w:rsidP="00F9186E">
            <w:pPr>
              <w:spacing w:after="0" w:line="240" w:lineRule="auto"/>
              <w:ind w:right="-108"/>
              <w:jc w:val="center"/>
              <w:rPr>
                <w:rFonts w:ascii="Times New Roman" w:eastAsia="Calibri" w:hAnsi="Times New Roman" w:cs="Times New Roman"/>
                <w:b/>
                <w:szCs w:val="24"/>
              </w:rPr>
            </w:pPr>
            <w:r w:rsidRPr="00F9186E">
              <w:rPr>
                <w:rFonts w:ascii="Times New Roman" w:eastAsia="Calibri" w:hAnsi="Times New Roman" w:cs="Times New Roman"/>
                <w:b/>
                <w:szCs w:val="24"/>
              </w:rPr>
              <w:t>%</w:t>
            </w:r>
          </w:p>
          <w:p w:rsidR="00F9186E" w:rsidRPr="00F9186E" w:rsidRDefault="00F9186E" w:rsidP="00F9186E">
            <w:pPr>
              <w:spacing w:after="0" w:line="240" w:lineRule="auto"/>
              <w:ind w:right="-108"/>
              <w:rPr>
                <w:rFonts w:ascii="Times New Roman" w:eastAsia="Calibri" w:hAnsi="Times New Roman" w:cs="Times New Roman"/>
                <w:b/>
                <w:szCs w:val="24"/>
              </w:rPr>
            </w:pPr>
            <w:r w:rsidRPr="00F9186E">
              <w:rPr>
                <w:rFonts w:ascii="Times New Roman" w:eastAsia="Calibri" w:hAnsi="Times New Roman" w:cs="Times New Roman"/>
                <w:b/>
                <w:szCs w:val="24"/>
              </w:rPr>
              <w:t>загруженности</w:t>
            </w:r>
          </w:p>
        </w:tc>
      </w:tr>
      <w:tr w:rsidR="00F9186E" w:rsidRPr="00F9186E" w:rsidTr="00F9186E">
        <w:trPr>
          <w:trHeight w:val="281"/>
        </w:trPr>
        <w:tc>
          <w:tcPr>
            <w:tcW w:w="522" w:type="dxa"/>
            <w:vMerge/>
          </w:tcPr>
          <w:p w:rsidR="00F9186E" w:rsidRPr="00F9186E" w:rsidRDefault="00F9186E" w:rsidP="00F9186E">
            <w:pPr>
              <w:spacing w:after="0" w:line="240" w:lineRule="auto"/>
              <w:ind w:left="17" w:firstLine="720"/>
              <w:jc w:val="center"/>
              <w:rPr>
                <w:rFonts w:ascii="Times New Roman" w:eastAsia="Calibri" w:hAnsi="Times New Roman" w:cs="Times New Roman"/>
                <w:b/>
                <w:szCs w:val="24"/>
              </w:rPr>
            </w:pPr>
          </w:p>
        </w:tc>
        <w:tc>
          <w:tcPr>
            <w:tcW w:w="3873" w:type="dxa"/>
            <w:vMerge/>
          </w:tcPr>
          <w:p w:rsidR="00F9186E" w:rsidRPr="00F9186E" w:rsidRDefault="00F9186E" w:rsidP="00F9186E">
            <w:pPr>
              <w:spacing w:after="0" w:line="240" w:lineRule="auto"/>
              <w:ind w:left="281"/>
              <w:jc w:val="center"/>
              <w:rPr>
                <w:rFonts w:ascii="Times New Roman" w:eastAsia="Calibri" w:hAnsi="Times New Roman" w:cs="Times New Roman"/>
                <w:b/>
                <w:szCs w:val="24"/>
              </w:rPr>
            </w:pPr>
          </w:p>
        </w:tc>
        <w:tc>
          <w:tcPr>
            <w:tcW w:w="1626" w:type="dxa"/>
          </w:tcPr>
          <w:p w:rsidR="00F9186E" w:rsidRPr="00F9186E" w:rsidRDefault="00F9186E" w:rsidP="00F9186E">
            <w:pPr>
              <w:spacing w:after="0" w:line="240" w:lineRule="auto"/>
              <w:jc w:val="center"/>
              <w:rPr>
                <w:rFonts w:ascii="Times New Roman" w:eastAsia="Calibri" w:hAnsi="Times New Roman" w:cs="Times New Roman"/>
                <w:b/>
                <w:szCs w:val="24"/>
              </w:rPr>
            </w:pPr>
            <w:r w:rsidRPr="00F9186E">
              <w:rPr>
                <w:rFonts w:ascii="Times New Roman" w:eastAsia="Calibri" w:hAnsi="Times New Roman" w:cs="Times New Roman"/>
                <w:b/>
                <w:szCs w:val="24"/>
              </w:rPr>
              <w:t>Проектное</w:t>
            </w:r>
          </w:p>
        </w:tc>
        <w:tc>
          <w:tcPr>
            <w:tcW w:w="1100" w:type="dxa"/>
          </w:tcPr>
          <w:p w:rsidR="00F9186E" w:rsidRPr="00F9186E" w:rsidRDefault="00F9186E" w:rsidP="00F9186E">
            <w:pPr>
              <w:spacing w:after="0" w:line="240" w:lineRule="auto"/>
              <w:ind w:left="-108"/>
              <w:jc w:val="center"/>
              <w:rPr>
                <w:rFonts w:ascii="Times New Roman" w:eastAsia="Calibri" w:hAnsi="Times New Roman" w:cs="Times New Roman"/>
                <w:b/>
                <w:szCs w:val="24"/>
              </w:rPr>
            </w:pPr>
            <w:proofErr w:type="spellStart"/>
            <w:r w:rsidRPr="00F9186E">
              <w:rPr>
                <w:rFonts w:ascii="Times New Roman" w:eastAsia="Calibri" w:hAnsi="Times New Roman" w:cs="Times New Roman"/>
                <w:b/>
                <w:szCs w:val="24"/>
              </w:rPr>
              <w:t>Фактич</w:t>
            </w:r>
            <w:proofErr w:type="spellEnd"/>
            <w:r w:rsidRPr="00F9186E">
              <w:rPr>
                <w:rFonts w:ascii="Times New Roman" w:eastAsia="Calibri" w:hAnsi="Times New Roman" w:cs="Times New Roman"/>
                <w:b/>
                <w:szCs w:val="24"/>
              </w:rPr>
              <w:t>.</w:t>
            </w:r>
          </w:p>
        </w:tc>
        <w:tc>
          <w:tcPr>
            <w:tcW w:w="1100" w:type="dxa"/>
            <w:vMerge/>
          </w:tcPr>
          <w:p w:rsidR="00F9186E" w:rsidRPr="00F9186E" w:rsidRDefault="00F9186E" w:rsidP="00F9186E">
            <w:pPr>
              <w:spacing w:after="0" w:line="240" w:lineRule="auto"/>
              <w:jc w:val="center"/>
              <w:rPr>
                <w:rFonts w:ascii="Times New Roman" w:eastAsia="Calibri" w:hAnsi="Times New Roman" w:cs="Times New Roman"/>
                <w:b/>
                <w:szCs w:val="24"/>
              </w:rPr>
            </w:pPr>
          </w:p>
        </w:tc>
        <w:tc>
          <w:tcPr>
            <w:tcW w:w="1512" w:type="dxa"/>
            <w:vMerge/>
          </w:tcPr>
          <w:p w:rsidR="00F9186E" w:rsidRPr="00F9186E" w:rsidRDefault="00F9186E" w:rsidP="00F9186E">
            <w:pPr>
              <w:spacing w:after="0" w:line="240" w:lineRule="auto"/>
              <w:jc w:val="center"/>
              <w:rPr>
                <w:rFonts w:ascii="Times New Roman" w:eastAsia="Calibri" w:hAnsi="Times New Roman" w:cs="Times New Roman"/>
                <w:b/>
                <w:szCs w:val="24"/>
              </w:rPr>
            </w:pPr>
          </w:p>
        </w:tc>
      </w:tr>
      <w:tr w:rsidR="00F9186E" w:rsidRPr="00F9186E" w:rsidTr="00F9186E">
        <w:trPr>
          <w:trHeight w:val="555"/>
        </w:trPr>
        <w:tc>
          <w:tcPr>
            <w:tcW w:w="522" w:type="dxa"/>
          </w:tcPr>
          <w:p w:rsidR="00F9186E" w:rsidRPr="00F9186E" w:rsidRDefault="00F9186E" w:rsidP="00F9186E">
            <w:pPr>
              <w:spacing w:after="0" w:line="240" w:lineRule="auto"/>
              <w:ind w:left="17" w:firstLine="720"/>
              <w:jc w:val="center"/>
              <w:rPr>
                <w:rFonts w:ascii="Times New Roman" w:eastAsia="Calibri" w:hAnsi="Times New Roman" w:cs="Times New Roman"/>
                <w:szCs w:val="24"/>
              </w:rPr>
            </w:pPr>
            <w:r w:rsidRPr="00F9186E">
              <w:rPr>
                <w:rFonts w:ascii="Times New Roman" w:eastAsia="Calibri" w:hAnsi="Times New Roman" w:cs="Times New Roman"/>
                <w:szCs w:val="24"/>
              </w:rPr>
              <w:t>11</w:t>
            </w:r>
          </w:p>
        </w:tc>
        <w:tc>
          <w:tcPr>
            <w:tcW w:w="3873" w:type="dxa"/>
          </w:tcPr>
          <w:p w:rsidR="00F9186E" w:rsidRPr="00F9186E" w:rsidRDefault="00F9186E" w:rsidP="00640288">
            <w:pPr>
              <w:spacing w:after="0" w:line="240" w:lineRule="auto"/>
              <w:jc w:val="center"/>
              <w:rPr>
                <w:rFonts w:ascii="Times New Roman" w:eastAsia="Calibri" w:hAnsi="Times New Roman" w:cs="Times New Roman"/>
                <w:szCs w:val="24"/>
              </w:rPr>
            </w:pPr>
            <w:r w:rsidRPr="00F9186E">
              <w:rPr>
                <w:rFonts w:ascii="Times New Roman" w:eastAsia="Calibri" w:hAnsi="Times New Roman" w:cs="Times New Roman"/>
                <w:szCs w:val="24"/>
              </w:rPr>
              <w:t xml:space="preserve">МБОУ </w:t>
            </w:r>
            <w:proofErr w:type="spellStart"/>
            <w:r w:rsidR="00031AC7">
              <w:rPr>
                <w:rFonts w:ascii="Times New Roman" w:eastAsia="Calibri" w:hAnsi="Times New Roman" w:cs="Times New Roman"/>
                <w:szCs w:val="24"/>
              </w:rPr>
              <w:t>Красногор</w:t>
            </w:r>
            <w:r w:rsidRPr="00F9186E">
              <w:rPr>
                <w:rFonts w:ascii="Times New Roman" w:eastAsia="Calibri" w:hAnsi="Times New Roman" w:cs="Times New Roman"/>
                <w:szCs w:val="24"/>
              </w:rPr>
              <w:t>ская</w:t>
            </w:r>
            <w:proofErr w:type="spellEnd"/>
            <w:r w:rsidRPr="00F9186E">
              <w:rPr>
                <w:rFonts w:ascii="Times New Roman" w:eastAsia="Calibri" w:hAnsi="Times New Roman" w:cs="Times New Roman"/>
                <w:szCs w:val="24"/>
              </w:rPr>
              <w:t xml:space="preserve"> СОШ (</w:t>
            </w:r>
            <w:r w:rsidR="00640288">
              <w:rPr>
                <w:rFonts w:ascii="Times New Roman" w:eastAsia="Calibri" w:hAnsi="Times New Roman" w:cs="Times New Roman"/>
                <w:szCs w:val="24"/>
              </w:rPr>
              <w:t>по</w:t>
            </w:r>
            <w:r w:rsidRPr="00F9186E">
              <w:rPr>
                <w:rFonts w:ascii="Times New Roman" w:eastAsia="Calibri" w:hAnsi="Times New Roman" w:cs="Times New Roman"/>
                <w:szCs w:val="24"/>
              </w:rPr>
              <w:t xml:space="preserve">с. </w:t>
            </w:r>
            <w:r w:rsidR="00640288">
              <w:rPr>
                <w:rFonts w:ascii="Times New Roman" w:eastAsia="Calibri" w:hAnsi="Times New Roman" w:cs="Times New Roman"/>
                <w:szCs w:val="24"/>
              </w:rPr>
              <w:t>Красногорский</w:t>
            </w:r>
            <w:r w:rsidRPr="00F9186E">
              <w:rPr>
                <w:rFonts w:ascii="Times New Roman" w:eastAsia="Calibri" w:hAnsi="Times New Roman" w:cs="Times New Roman"/>
                <w:szCs w:val="24"/>
              </w:rPr>
              <w:t xml:space="preserve">, </w:t>
            </w:r>
            <w:proofErr w:type="spellStart"/>
            <w:r w:rsidRPr="00F9186E">
              <w:rPr>
                <w:rFonts w:ascii="Times New Roman" w:eastAsia="Calibri" w:hAnsi="Times New Roman" w:cs="Times New Roman"/>
                <w:szCs w:val="24"/>
              </w:rPr>
              <w:t>ул.</w:t>
            </w:r>
            <w:r w:rsidR="00640288">
              <w:rPr>
                <w:rFonts w:ascii="Times New Roman" w:eastAsia="Calibri" w:hAnsi="Times New Roman" w:cs="Times New Roman"/>
                <w:szCs w:val="24"/>
              </w:rPr>
              <w:t>Садовая</w:t>
            </w:r>
            <w:proofErr w:type="spellEnd"/>
            <w:r w:rsidR="00640288">
              <w:rPr>
                <w:rFonts w:ascii="Times New Roman" w:eastAsia="Calibri" w:hAnsi="Times New Roman" w:cs="Times New Roman"/>
                <w:szCs w:val="24"/>
              </w:rPr>
              <w:t>, 11</w:t>
            </w:r>
            <w:r w:rsidRPr="00F9186E">
              <w:rPr>
                <w:rFonts w:ascii="Times New Roman" w:eastAsia="Calibri" w:hAnsi="Times New Roman" w:cs="Times New Roman"/>
                <w:szCs w:val="24"/>
              </w:rPr>
              <w:t>)</w:t>
            </w:r>
          </w:p>
        </w:tc>
        <w:tc>
          <w:tcPr>
            <w:tcW w:w="1626" w:type="dxa"/>
          </w:tcPr>
          <w:p w:rsidR="00F9186E" w:rsidRPr="00F9186E" w:rsidRDefault="006769AD" w:rsidP="00F9186E">
            <w:pPr>
              <w:spacing w:after="0" w:line="240" w:lineRule="auto"/>
              <w:jc w:val="center"/>
              <w:rPr>
                <w:rFonts w:ascii="Times New Roman" w:eastAsia="Calibri" w:hAnsi="Times New Roman" w:cs="Times New Roman"/>
                <w:szCs w:val="24"/>
              </w:rPr>
            </w:pPr>
            <w:r>
              <w:rPr>
                <w:rFonts w:ascii="Times New Roman" w:eastAsia="Calibri" w:hAnsi="Times New Roman" w:cs="Times New Roman"/>
                <w:szCs w:val="24"/>
              </w:rPr>
              <w:t>120</w:t>
            </w:r>
          </w:p>
        </w:tc>
        <w:tc>
          <w:tcPr>
            <w:tcW w:w="1100" w:type="dxa"/>
          </w:tcPr>
          <w:p w:rsidR="00F9186E" w:rsidRPr="00F9186E" w:rsidRDefault="00640288" w:rsidP="00F9186E">
            <w:pPr>
              <w:spacing w:after="0" w:line="240" w:lineRule="auto"/>
              <w:jc w:val="center"/>
              <w:rPr>
                <w:rFonts w:ascii="Times New Roman" w:eastAsia="Calibri" w:hAnsi="Times New Roman" w:cs="Times New Roman"/>
                <w:szCs w:val="24"/>
              </w:rPr>
            </w:pPr>
            <w:r>
              <w:rPr>
                <w:rFonts w:ascii="Times New Roman" w:eastAsia="Calibri" w:hAnsi="Times New Roman" w:cs="Times New Roman"/>
                <w:szCs w:val="24"/>
              </w:rPr>
              <w:t>60</w:t>
            </w:r>
          </w:p>
        </w:tc>
        <w:tc>
          <w:tcPr>
            <w:tcW w:w="1100" w:type="dxa"/>
          </w:tcPr>
          <w:p w:rsidR="00F9186E" w:rsidRPr="00F9186E" w:rsidRDefault="00F9186E" w:rsidP="00F9186E">
            <w:pPr>
              <w:spacing w:after="0" w:line="240" w:lineRule="auto"/>
              <w:jc w:val="center"/>
              <w:rPr>
                <w:rFonts w:ascii="Times New Roman" w:eastAsia="Calibri" w:hAnsi="Times New Roman" w:cs="Times New Roman"/>
                <w:szCs w:val="24"/>
              </w:rPr>
            </w:pPr>
            <w:r w:rsidRPr="00F9186E">
              <w:rPr>
                <w:rFonts w:ascii="Times New Roman" w:eastAsia="Calibri" w:hAnsi="Times New Roman" w:cs="Times New Roman"/>
                <w:szCs w:val="24"/>
              </w:rPr>
              <w:t>Резерв</w:t>
            </w:r>
          </w:p>
          <w:p w:rsidR="00F9186E" w:rsidRPr="00F9186E" w:rsidRDefault="006769AD" w:rsidP="00F9186E">
            <w:pPr>
              <w:spacing w:after="0" w:line="240" w:lineRule="auto"/>
              <w:jc w:val="center"/>
              <w:rPr>
                <w:rFonts w:ascii="Times New Roman" w:eastAsia="Calibri" w:hAnsi="Times New Roman" w:cs="Times New Roman"/>
                <w:szCs w:val="24"/>
              </w:rPr>
            </w:pPr>
            <w:r>
              <w:rPr>
                <w:rFonts w:ascii="Times New Roman" w:eastAsia="Calibri" w:hAnsi="Times New Roman" w:cs="Times New Roman"/>
                <w:szCs w:val="24"/>
              </w:rPr>
              <w:t>60</w:t>
            </w:r>
          </w:p>
        </w:tc>
        <w:tc>
          <w:tcPr>
            <w:tcW w:w="1512" w:type="dxa"/>
          </w:tcPr>
          <w:p w:rsidR="00F9186E" w:rsidRPr="00F9186E" w:rsidRDefault="006769AD" w:rsidP="00F9186E">
            <w:pPr>
              <w:spacing w:after="0" w:line="240" w:lineRule="auto"/>
              <w:jc w:val="center"/>
              <w:rPr>
                <w:rFonts w:ascii="Times New Roman" w:eastAsia="Calibri" w:hAnsi="Times New Roman" w:cs="Times New Roman"/>
                <w:szCs w:val="24"/>
              </w:rPr>
            </w:pPr>
            <w:r>
              <w:rPr>
                <w:rFonts w:ascii="Times New Roman" w:eastAsia="Calibri" w:hAnsi="Times New Roman" w:cs="Times New Roman"/>
                <w:szCs w:val="24"/>
              </w:rPr>
              <w:t>50</w:t>
            </w:r>
          </w:p>
        </w:tc>
      </w:tr>
    </w:tbl>
    <w:p w:rsidR="00F9186E" w:rsidRDefault="00F9186E" w:rsidP="00F61E04">
      <w:pPr>
        <w:spacing w:after="120" w:line="240" w:lineRule="auto"/>
        <w:ind w:firstLine="709"/>
        <w:jc w:val="both"/>
        <w:rPr>
          <w:rFonts w:ascii="Times New Roman" w:eastAsia="Times New Roman" w:hAnsi="Times New Roman" w:cs="Times New Roman"/>
          <w:i/>
          <w:sz w:val="26"/>
          <w:szCs w:val="26"/>
        </w:rPr>
      </w:pPr>
    </w:p>
    <w:p w:rsidR="006769AD" w:rsidRDefault="006769AD" w:rsidP="00B21BCF">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При школе действует группа дошкольного образования на 12 детей.</w:t>
      </w:r>
    </w:p>
    <w:p w:rsidR="00F61E04" w:rsidRPr="00F61E04" w:rsidRDefault="00F61E04" w:rsidP="00B21BCF">
      <w:pPr>
        <w:spacing w:after="0" w:line="240" w:lineRule="auto"/>
        <w:ind w:firstLine="709"/>
        <w:jc w:val="both"/>
        <w:rPr>
          <w:rFonts w:ascii="Times New Roman" w:eastAsia="Times New Roman" w:hAnsi="Times New Roman" w:cs="Times New Roman"/>
          <w:sz w:val="26"/>
          <w:szCs w:val="26"/>
        </w:rPr>
      </w:pPr>
      <w:r w:rsidRPr="00F61E04">
        <w:rPr>
          <w:rFonts w:ascii="Times New Roman" w:eastAsia="Times New Roman" w:hAnsi="Times New Roman" w:cs="Times New Roman"/>
          <w:sz w:val="26"/>
          <w:szCs w:val="26"/>
        </w:rPr>
        <w:t xml:space="preserve">Учреждения дополнительного образования на территории сельсовета отсутствуют. </w:t>
      </w:r>
    </w:p>
    <w:p w:rsidR="00F61E04" w:rsidRDefault="00F61E04" w:rsidP="00B21BCF">
      <w:pPr>
        <w:spacing w:after="0" w:line="240" w:lineRule="auto"/>
        <w:ind w:firstLine="709"/>
        <w:jc w:val="both"/>
        <w:rPr>
          <w:rFonts w:ascii="Times New Roman" w:eastAsia="Times New Roman" w:hAnsi="Times New Roman" w:cs="Times New Roman"/>
          <w:sz w:val="26"/>
          <w:szCs w:val="26"/>
        </w:rPr>
      </w:pPr>
      <w:r w:rsidRPr="00F61E04">
        <w:rPr>
          <w:rFonts w:ascii="Times New Roman" w:eastAsia="Times New Roman" w:hAnsi="Times New Roman" w:cs="Times New Roman"/>
          <w:sz w:val="26"/>
          <w:szCs w:val="26"/>
        </w:rPr>
        <w:t>Действуют кружки при школе и СДК по танцам, вокалу, спортивные секции.</w:t>
      </w:r>
    </w:p>
    <w:p w:rsidR="00040184" w:rsidRDefault="00040184" w:rsidP="00040184">
      <w:pPr>
        <w:shd w:val="clear" w:color="auto" w:fill="FFFFFF" w:themeFill="background1"/>
        <w:tabs>
          <w:tab w:val="left" w:pos="567"/>
          <w:tab w:val="left" w:pos="709"/>
        </w:tabs>
        <w:contextualSpacing/>
        <w:jc w:val="both"/>
        <w:rPr>
          <w:rFonts w:ascii="Times New Roman" w:hAnsi="Times New Roman" w:cs="Times New Roman"/>
          <w:i/>
          <w:sz w:val="28"/>
          <w:szCs w:val="28"/>
        </w:rPr>
      </w:pPr>
      <w:r>
        <w:rPr>
          <w:rFonts w:ascii="Times New Roman" w:hAnsi="Times New Roman" w:cs="Times New Roman"/>
          <w:i/>
          <w:sz w:val="28"/>
          <w:szCs w:val="28"/>
        </w:rPr>
        <w:t xml:space="preserve">    </w:t>
      </w:r>
    </w:p>
    <w:p w:rsidR="00040184" w:rsidRPr="00040184" w:rsidRDefault="00E614D8" w:rsidP="00040184">
      <w:pPr>
        <w:shd w:val="clear" w:color="auto" w:fill="FFFFFF" w:themeFill="background1"/>
        <w:tabs>
          <w:tab w:val="left" w:pos="567"/>
          <w:tab w:val="left" w:pos="709"/>
        </w:tabs>
        <w:ind w:firstLine="709"/>
        <w:contextualSpacing/>
        <w:jc w:val="both"/>
        <w:rPr>
          <w:rFonts w:ascii="Times New Roman" w:hAnsi="Times New Roman" w:cs="Times New Roman"/>
          <w:i/>
          <w:sz w:val="26"/>
          <w:szCs w:val="26"/>
        </w:rPr>
      </w:pPr>
      <w:r w:rsidRPr="00E614D8">
        <w:rPr>
          <w:rFonts w:ascii="Times New Roman" w:hAnsi="Times New Roman" w:cs="Times New Roman"/>
          <w:i/>
          <w:sz w:val="26"/>
          <w:szCs w:val="26"/>
        </w:rPr>
        <w:t>Таблица 2.4–</w:t>
      </w:r>
      <w:r>
        <w:rPr>
          <w:rFonts w:ascii="Times New Roman" w:hAnsi="Times New Roman" w:cs="Times New Roman"/>
          <w:i/>
          <w:sz w:val="26"/>
          <w:szCs w:val="26"/>
        </w:rPr>
        <w:t>2 -</w:t>
      </w:r>
      <w:r w:rsidRPr="00E614D8">
        <w:rPr>
          <w:rFonts w:ascii="Times New Roman" w:hAnsi="Times New Roman" w:cs="Times New Roman"/>
          <w:i/>
          <w:sz w:val="26"/>
          <w:szCs w:val="26"/>
        </w:rPr>
        <w:t xml:space="preserve"> </w:t>
      </w:r>
      <w:r w:rsidR="00040184" w:rsidRPr="00040184">
        <w:rPr>
          <w:rFonts w:ascii="Times New Roman" w:hAnsi="Times New Roman" w:cs="Times New Roman"/>
          <w:i/>
          <w:sz w:val="26"/>
          <w:szCs w:val="26"/>
        </w:rPr>
        <w:t xml:space="preserve">По данным форм </w:t>
      </w:r>
      <w:proofErr w:type="spellStart"/>
      <w:r w:rsidR="00040184" w:rsidRPr="00040184">
        <w:rPr>
          <w:rFonts w:ascii="Times New Roman" w:hAnsi="Times New Roman" w:cs="Times New Roman"/>
          <w:i/>
          <w:sz w:val="26"/>
          <w:szCs w:val="26"/>
        </w:rPr>
        <w:t>госстатнаблюдения</w:t>
      </w:r>
      <w:proofErr w:type="spellEnd"/>
      <w:r w:rsidR="00040184" w:rsidRPr="00040184">
        <w:rPr>
          <w:rFonts w:ascii="Times New Roman" w:hAnsi="Times New Roman" w:cs="Times New Roman"/>
          <w:i/>
          <w:sz w:val="26"/>
          <w:szCs w:val="26"/>
        </w:rPr>
        <w:t xml:space="preserve"> в МО </w:t>
      </w:r>
      <w:r w:rsidR="00031AC7">
        <w:rPr>
          <w:rFonts w:ascii="Times New Roman" w:hAnsi="Times New Roman" w:cs="Times New Roman"/>
          <w:i/>
          <w:sz w:val="26"/>
          <w:szCs w:val="26"/>
        </w:rPr>
        <w:t>Красногор</w:t>
      </w:r>
      <w:r w:rsidR="00040184" w:rsidRPr="00040184">
        <w:rPr>
          <w:rFonts w:ascii="Times New Roman" w:hAnsi="Times New Roman" w:cs="Times New Roman"/>
          <w:i/>
          <w:sz w:val="26"/>
          <w:szCs w:val="26"/>
        </w:rPr>
        <w:t>ский сельсовет:</w:t>
      </w:r>
    </w:p>
    <w:tbl>
      <w:tblPr>
        <w:tblW w:w="4963"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2127"/>
        <w:gridCol w:w="1102"/>
        <w:gridCol w:w="503"/>
        <w:gridCol w:w="503"/>
        <w:gridCol w:w="503"/>
        <w:gridCol w:w="503"/>
        <w:gridCol w:w="503"/>
        <w:gridCol w:w="503"/>
        <w:gridCol w:w="503"/>
        <w:gridCol w:w="503"/>
        <w:gridCol w:w="503"/>
        <w:gridCol w:w="503"/>
        <w:gridCol w:w="503"/>
        <w:gridCol w:w="503"/>
      </w:tblGrid>
      <w:tr w:rsidR="00F9186E" w:rsidRPr="00F9186E" w:rsidTr="00E614D8">
        <w:trPr>
          <w:trHeight w:val="578"/>
        </w:trPr>
        <w:tc>
          <w:tcPr>
            <w:tcW w:w="0" w:type="auto"/>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b/>
                <w:bCs/>
              </w:rPr>
            </w:pPr>
            <w:r w:rsidRPr="00F9186E">
              <w:rPr>
                <w:rFonts w:ascii="Times New Roman" w:eastAsia="Times New Roman" w:hAnsi="Times New Roman" w:cs="Times New Roman"/>
                <w:b/>
                <w:bCs/>
              </w:rPr>
              <w:t>Показатели</w:t>
            </w:r>
          </w:p>
        </w:tc>
        <w:tc>
          <w:tcPr>
            <w:tcW w:w="1102"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b/>
                <w:bCs/>
              </w:rPr>
            </w:pPr>
            <w:r w:rsidRPr="00F9186E">
              <w:rPr>
                <w:rFonts w:ascii="Times New Roman" w:eastAsia="Times New Roman" w:hAnsi="Times New Roman" w:cs="Times New Roman"/>
                <w:b/>
                <w:bCs/>
              </w:rPr>
              <w:t>Ед. измерения</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b/>
                <w:bCs/>
              </w:rPr>
            </w:pPr>
            <w:r w:rsidRPr="00F9186E">
              <w:rPr>
                <w:rFonts w:ascii="Times New Roman" w:eastAsia="Times New Roman" w:hAnsi="Times New Roman" w:cs="Times New Roman"/>
                <w:b/>
                <w:bCs/>
              </w:rPr>
              <w:t>2010</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b/>
                <w:bCs/>
              </w:rPr>
            </w:pPr>
            <w:r w:rsidRPr="00F9186E">
              <w:rPr>
                <w:rFonts w:ascii="Times New Roman" w:eastAsia="Times New Roman" w:hAnsi="Times New Roman" w:cs="Times New Roman"/>
                <w:b/>
                <w:bCs/>
              </w:rPr>
              <w:t>2011</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b/>
                <w:bCs/>
              </w:rPr>
            </w:pPr>
            <w:r w:rsidRPr="00F9186E">
              <w:rPr>
                <w:rFonts w:ascii="Times New Roman" w:eastAsia="Times New Roman" w:hAnsi="Times New Roman" w:cs="Times New Roman"/>
                <w:b/>
                <w:bCs/>
              </w:rPr>
              <w:t>2012</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b/>
                <w:bCs/>
              </w:rPr>
            </w:pPr>
            <w:r w:rsidRPr="00F9186E">
              <w:rPr>
                <w:rFonts w:ascii="Times New Roman" w:eastAsia="Times New Roman" w:hAnsi="Times New Roman" w:cs="Times New Roman"/>
                <w:b/>
                <w:bCs/>
              </w:rPr>
              <w:t>2013</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b/>
                <w:bCs/>
              </w:rPr>
            </w:pPr>
            <w:r w:rsidRPr="00F9186E">
              <w:rPr>
                <w:rFonts w:ascii="Times New Roman" w:eastAsia="Times New Roman" w:hAnsi="Times New Roman" w:cs="Times New Roman"/>
                <w:b/>
                <w:bCs/>
              </w:rPr>
              <w:t>2014</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b/>
                <w:bCs/>
              </w:rPr>
            </w:pPr>
            <w:r w:rsidRPr="00F9186E">
              <w:rPr>
                <w:rFonts w:ascii="Times New Roman" w:eastAsia="Times New Roman" w:hAnsi="Times New Roman" w:cs="Times New Roman"/>
                <w:b/>
                <w:bCs/>
              </w:rPr>
              <w:t>2015</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b/>
                <w:bCs/>
              </w:rPr>
            </w:pPr>
            <w:r w:rsidRPr="00F9186E">
              <w:rPr>
                <w:rFonts w:ascii="Times New Roman" w:eastAsia="Times New Roman" w:hAnsi="Times New Roman" w:cs="Times New Roman"/>
                <w:b/>
                <w:bCs/>
              </w:rPr>
              <w:t>2016</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b/>
                <w:bCs/>
              </w:rPr>
            </w:pPr>
            <w:r w:rsidRPr="00F9186E">
              <w:rPr>
                <w:rFonts w:ascii="Times New Roman" w:eastAsia="Times New Roman" w:hAnsi="Times New Roman" w:cs="Times New Roman"/>
                <w:b/>
                <w:bCs/>
              </w:rPr>
              <w:t>2017</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b/>
                <w:bCs/>
              </w:rPr>
            </w:pPr>
            <w:r w:rsidRPr="00F9186E">
              <w:rPr>
                <w:rFonts w:ascii="Times New Roman" w:eastAsia="Times New Roman" w:hAnsi="Times New Roman" w:cs="Times New Roman"/>
                <w:b/>
                <w:bCs/>
              </w:rPr>
              <w:t>2018</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b/>
                <w:bCs/>
              </w:rPr>
            </w:pPr>
            <w:r w:rsidRPr="00F9186E">
              <w:rPr>
                <w:rFonts w:ascii="Times New Roman" w:eastAsia="Times New Roman" w:hAnsi="Times New Roman" w:cs="Times New Roman"/>
                <w:b/>
                <w:bCs/>
              </w:rPr>
              <w:t>2019</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b/>
                <w:bCs/>
              </w:rPr>
            </w:pPr>
            <w:r w:rsidRPr="00F9186E">
              <w:rPr>
                <w:rFonts w:ascii="Times New Roman" w:eastAsia="Times New Roman" w:hAnsi="Times New Roman" w:cs="Times New Roman"/>
                <w:b/>
                <w:bCs/>
              </w:rPr>
              <w:t>2020</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b/>
                <w:bCs/>
              </w:rPr>
            </w:pPr>
            <w:r w:rsidRPr="00F9186E">
              <w:rPr>
                <w:rFonts w:ascii="Times New Roman" w:eastAsia="Times New Roman" w:hAnsi="Times New Roman" w:cs="Times New Roman"/>
                <w:b/>
                <w:bCs/>
              </w:rPr>
              <w:t>2021</w:t>
            </w:r>
          </w:p>
        </w:tc>
      </w:tr>
      <w:tr w:rsidR="00F9186E" w:rsidRPr="00F9186E" w:rsidTr="00190033">
        <w:trPr>
          <w:trHeight w:val="1034"/>
        </w:trPr>
        <w:tc>
          <w:tcPr>
            <w:tcW w:w="0" w:type="auto"/>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rPr>
                <w:rFonts w:ascii="Times New Roman" w:eastAsia="Times New Roman" w:hAnsi="Times New Roman" w:cs="Times New Roman"/>
              </w:rPr>
            </w:pPr>
            <w:r w:rsidRPr="00F9186E">
              <w:rPr>
                <w:rFonts w:ascii="Times New Roman" w:eastAsia="Times New Roman" w:hAnsi="Times New Roman" w:cs="Times New Roman"/>
              </w:rPr>
              <w:t>Число общеобразовательных организаций на начало учебного года</w:t>
            </w:r>
          </w:p>
        </w:tc>
        <w:tc>
          <w:tcPr>
            <w:tcW w:w="1102"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rPr>
            </w:pPr>
            <w:r w:rsidRPr="00F9186E">
              <w:rPr>
                <w:rFonts w:ascii="Times New Roman" w:eastAsia="Times New Roman" w:hAnsi="Times New Roman" w:cs="Times New Roman"/>
              </w:rPr>
              <w:t>единица</w:t>
            </w:r>
          </w:p>
        </w:tc>
        <w:tc>
          <w:tcPr>
            <w:tcW w:w="503" w:type="dxa"/>
            <w:tcBorders>
              <w:top w:val="single" w:sz="8" w:space="0" w:color="000000"/>
              <w:left w:val="single" w:sz="8" w:space="0" w:color="000000"/>
              <w:bottom w:val="single" w:sz="8" w:space="0" w:color="000000"/>
              <w:right w:val="single" w:sz="8" w:space="0" w:color="000000"/>
            </w:tcBorders>
            <w:vAlign w:val="center"/>
          </w:tcPr>
          <w:p w:rsidR="00F9186E" w:rsidRPr="00F9186E" w:rsidRDefault="00190033" w:rsidP="00520E2D">
            <w:pPr>
              <w:jc w:val="center"/>
              <w:rPr>
                <w:rFonts w:ascii="Times New Roman" w:eastAsia="Times New Roman" w:hAnsi="Times New Roman" w:cs="Times New Roman"/>
              </w:rPr>
            </w:pPr>
            <w:r>
              <w:rPr>
                <w:rFonts w:ascii="Times New Roman" w:eastAsia="Times New Roman" w:hAnsi="Times New Roman" w:cs="Times New Roman"/>
              </w:rPr>
              <w:t>1</w:t>
            </w:r>
          </w:p>
        </w:tc>
        <w:tc>
          <w:tcPr>
            <w:tcW w:w="503" w:type="dxa"/>
            <w:tcBorders>
              <w:top w:val="single" w:sz="8" w:space="0" w:color="000000"/>
              <w:left w:val="single" w:sz="8" w:space="0" w:color="000000"/>
              <w:bottom w:val="single" w:sz="8" w:space="0" w:color="000000"/>
              <w:right w:val="single" w:sz="8" w:space="0" w:color="000000"/>
            </w:tcBorders>
            <w:vAlign w:val="center"/>
          </w:tcPr>
          <w:p w:rsidR="00F9186E" w:rsidRPr="00F9186E" w:rsidRDefault="00190033" w:rsidP="00520E2D">
            <w:pPr>
              <w:jc w:val="center"/>
              <w:rPr>
                <w:rFonts w:ascii="Times New Roman" w:eastAsia="Times New Roman" w:hAnsi="Times New Roman" w:cs="Times New Roman"/>
              </w:rPr>
            </w:pPr>
            <w:r>
              <w:rPr>
                <w:rFonts w:ascii="Times New Roman" w:eastAsia="Times New Roman" w:hAnsi="Times New Roman" w:cs="Times New Roman"/>
              </w:rPr>
              <w:t>1</w:t>
            </w:r>
          </w:p>
        </w:tc>
        <w:tc>
          <w:tcPr>
            <w:tcW w:w="503" w:type="dxa"/>
            <w:tcBorders>
              <w:top w:val="single" w:sz="8" w:space="0" w:color="000000"/>
              <w:left w:val="single" w:sz="8" w:space="0" w:color="000000"/>
              <w:bottom w:val="single" w:sz="8" w:space="0" w:color="000000"/>
              <w:right w:val="single" w:sz="8" w:space="0" w:color="000000"/>
            </w:tcBorders>
            <w:vAlign w:val="center"/>
          </w:tcPr>
          <w:p w:rsidR="00F9186E" w:rsidRPr="00F9186E" w:rsidRDefault="00190033" w:rsidP="00520E2D">
            <w:pPr>
              <w:jc w:val="center"/>
              <w:rPr>
                <w:rFonts w:ascii="Times New Roman" w:eastAsia="Times New Roman" w:hAnsi="Times New Roman" w:cs="Times New Roman"/>
              </w:rPr>
            </w:pPr>
            <w:r>
              <w:rPr>
                <w:rFonts w:ascii="Times New Roman" w:eastAsia="Times New Roman" w:hAnsi="Times New Roman" w:cs="Times New Roman"/>
              </w:rPr>
              <w:t>1</w:t>
            </w:r>
          </w:p>
        </w:tc>
        <w:tc>
          <w:tcPr>
            <w:tcW w:w="503" w:type="dxa"/>
            <w:tcBorders>
              <w:top w:val="single" w:sz="8" w:space="0" w:color="000000"/>
              <w:left w:val="single" w:sz="8" w:space="0" w:color="000000"/>
              <w:bottom w:val="single" w:sz="8" w:space="0" w:color="000000"/>
              <w:right w:val="single" w:sz="8" w:space="0" w:color="000000"/>
            </w:tcBorders>
            <w:vAlign w:val="center"/>
          </w:tcPr>
          <w:p w:rsidR="00F9186E" w:rsidRPr="00F9186E" w:rsidRDefault="00190033" w:rsidP="00520E2D">
            <w:pPr>
              <w:jc w:val="center"/>
              <w:rPr>
                <w:rFonts w:ascii="Times New Roman" w:eastAsia="Times New Roman" w:hAnsi="Times New Roman" w:cs="Times New Roman"/>
              </w:rPr>
            </w:pPr>
            <w:r>
              <w:rPr>
                <w:rFonts w:ascii="Times New Roman" w:eastAsia="Times New Roman" w:hAnsi="Times New Roman" w:cs="Times New Roman"/>
              </w:rPr>
              <w:t>1</w:t>
            </w:r>
          </w:p>
        </w:tc>
        <w:tc>
          <w:tcPr>
            <w:tcW w:w="503" w:type="dxa"/>
            <w:tcBorders>
              <w:top w:val="single" w:sz="8" w:space="0" w:color="000000"/>
              <w:left w:val="single" w:sz="8" w:space="0" w:color="000000"/>
              <w:bottom w:val="single" w:sz="8" w:space="0" w:color="000000"/>
              <w:right w:val="single" w:sz="8" w:space="0" w:color="000000"/>
            </w:tcBorders>
            <w:vAlign w:val="center"/>
          </w:tcPr>
          <w:p w:rsidR="00F9186E" w:rsidRPr="00F9186E" w:rsidRDefault="00190033" w:rsidP="00520E2D">
            <w:pPr>
              <w:jc w:val="center"/>
              <w:rPr>
                <w:rFonts w:ascii="Times New Roman" w:eastAsia="Times New Roman" w:hAnsi="Times New Roman" w:cs="Times New Roman"/>
              </w:rPr>
            </w:pPr>
            <w:r>
              <w:rPr>
                <w:rFonts w:ascii="Times New Roman" w:eastAsia="Times New Roman" w:hAnsi="Times New Roman" w:cs="Times New Roman"/>
              </w:rPr>
              <w:t>1</w:t>
            </w:r>
          </w:p>
        </w:tc>
        <w:tc>
          <w:tcPr>
            <w:tcW w:w="503" w:type="dxa"/>
            <w:tcBorders>
              <w:top w:val="single" w:sz="8" w:space="0" w:color="000000"/>
              <w:left w:val="single" w:sz="8" w:space="0" w:color="000000"/>
              <w:bottom w:val="single" w:sz="8" w:space="0" w:color="000000"/>
              <w:right w:val="single" w:sz="8" w:space="0" w:color="000000"/>
            </w:tcBorders>
            <w:vAlign w:val="center"/>
          </w:tcPr>
          <w:p w:rsidR="00F9186E" w:rsidRPr="00F9186E" w:rsidRDefault="00190033" w:rsidP="00520E2D">
            <w:pPr>
              <w:jc w:val="center"/>
              <w:rPr>
                <w:rFonts w:ascii="Times New Roman" w:eastAsia="Times New Roman" w:hAnsi="Times New Roman" w:cs="Times New Roman"/>
              </w:rPr>
            </w:pPr>
            <w:r>
              <w:rPr>
                <w:rFonts w:ascii="Times New Roman" w:eastAsia="Times New Roman" w:hAnsi="Times New Roman" w:cs="Times New Roman"/>
              </w:rPr>
              <w:t>1</w:t>
            </w:r>
          </w:p>
        </w:tc>
        <w:tc>
          <w:tcPr>
            <w:tcW w:w="503" w:type="dxa"/>
            <w:tcBorders>
              <w:top w:val="single" w:sz="8" w:space="0" w:color="000000"/>
              <w:left w:val="single" w:sz="8" w:space="0" w:color="000000"/>
              <w:bottom w:val="single" w:sz="8" w:space="0" w:color="000000"/>
              <w:right w:val="single" w:sz="8" w:space="0" w:color="000000"/>
            </w:tcBorders>
            <w:vAlign w:val="center"/>
          </w:tcPr>
          <w:p w:rsidR="00F9186E" w:rsidRPr="00F9186E" w:rsidRDefault="00190033" w:rsidP="00520E2D">
            <w:pPr>
              <w:jc w:val="center"/>
              <w:rPr>
                <w:rFonts w:ascii="Times New Roman" w:eastAsia="Times New Roman" w:hAnsi="Times New Roman" w:cs="Times New Roman"/>
              </w:rPr>
            </w:pPr>
            <w:r>
              <w:rPr>
                <w:rFonts w:ascii="Times New Roman" w:eastAsia="Times New Roman" w:hAnsi="Times New Roman" w:cs="Times New Roman"/>
              </w:rPr>
              <w:t>1</w:t>
            </w:r>
          </w:p>
        </w:tc>
        <w:tc>
          <w:tcPr>
            <w:tcW w:w="503" w:type="dxa"/>
            <w:tcBorders>
              <w:top w:val="single" w:sz="8" w:space="0" w:color="000000"/>
              <w:left w:val="single" w:sz="8" w:space="0" w:color="000000"/>
              <w:bottom w:val="single" w:sz="8" w:space="0" w:color="000000"/>
              <w:right w:val="single" w:sz="8" w:space="0" w:color="000000"/>
            </w:tcBorders>
            <w:vAlign w:val="center"/>
          </w:tcPr>
          <w:p w:rsidR="00F9186E" w:rsidRPr="00F9186E" w:rsidRDefault="00190033" w:rsidP="00520E2D">
            <w:pPr>
              <w:jc w:val="center"/>
              <w:rPr>
                <w:rFonts w:ascii="Times New Roman" w:eastAsia="Times New Roman" w:hAnsi="Times New Roman" w:cs="Times New Roman"/>
              </w:rPr>
            </w:pPr>
            <w:r>
              <w:rPr>
                <w:rFonts w:ascii="Times New Roman" w:eastAsia="Times New Roman" w:hAnsi="Times New Roman" w:cs="Times New Roman"/>
              </w:rPr>
              <w:t>1</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rPr>
            </w:pP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sz w:val="20"/>
                <w:szCs w:val="20"/>
              </w:rPr>
            </w:pP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sz w:val="20"/>
                <w:szCs w:val="20"/>
              </w:rPr>
            </w:pP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sz w:val="20"/>
                <w:szCs w:val="20"/>
              </w:rPr>
            </w:pPr>
          </w:p>
        </w:tc>
      </w:tr>
      <w:tr w:rsidR="00F9186E" w:rsidRPr="00F9186E" w:rsidTr="00E614D8">
        <w:trPr>
          <w:trHeight w:val="1711"/>
        </w:trPr>
        <w:tc>
          <w:tcPr>
            <w:tcW w:w="0" w:type="auto"/>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rPr>
                <w:rFonts w:ascii="Times New Roman" w:eastAsia="Times New Roman" w:hAnsi="Times New Roman" w:cs="Times New Roman"/>
                <w:sz w:val="24"/>
                <w:szCs w:val="24"/>
              </w:rPr>
            </w:pPr>
            <w:r w:rsidRPr="00F9186E">
              <w:rPr>
                <w:rFonts w:ascii="Times New Roman" w:eastAsia="Times New Roman" w:hAnsi="Times New Roman" w:cs="Times New Roman"/>
              </w:rPr>
              <w:t>Численность обучающихся общеобразовательных организаций с учетом обособленных подразделений (филиалов)</w:t>
            </w:r>
          </w:p>
        </w:tc>
        <w:tc>
          <w:tcPr>
            <w:tcW w:w="1102"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rPr>
            </w:pPr>
            <w:r w:rsidRPr="00F9186E">
              <w:rPr>
                <w:rFonts w:ascii="Times New Roman" w:eastAsia="Times New Roman" w:hAnsi="Times New Roman" w:cs="Times New Roman"/>
              </w:rPr>
              <w:t>человек</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190033" w:rsidP="00520E2D">
            <w:pPr>
              <w:jc w:val="center"/>
              <w:rPr>
                <w:rFonts w:ascii="Times New Roman" w:eastAsia="Times New Roman" w:hAnsi="Times New Roman" w:cs="Times New Roman"/>
              </w:rPr>
            </w:pPr>
            <w:r>
              <w:rPr>
                <w:rFonts w:ascii="Times New Roman" w:eastAsia="Times New Roman" w:hAnsi="Times New Roman" w:cs="Times New Roman"/>
              </w:rPr>
              <w:t>85</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190033" w:rsidP="00520E2D">
            <w:pPr>
              <w:jc w:val="center"/>
              <w:rPr>
                <w:rFonts w:ascii="Times New Roman" w:eastAsia="Times New Roman" w:hAnsi="Times New Roman" w:cs="Times New Roman"/>
              </w:rPr>
            </w:pPr>
            <w:r>
              <w:rPr>
                <w:rFonts w:ascii="Times New Roman" w:eastAsia="Times New Roman" w:hAnsi="Times New Roman" w:cs="Times New Roman"/>
              </w:rPr>
              <w:t>72</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190033" w:rsidP="00520E2D">
            <w:pPr>
              <w:jc w:val="center"/>
              <w:rPr>
                <w:rFonts w:ascii="Times New Roman" w:eastAsia="Times New Roman" w:hAnsi="Times New Roman" w:cs="Times New Roman"/>
              </w:rPr>
            </w:pPr>
            <w:r>
              <w:rPr>
                <w:rFonts w:ascii="Times New Roman" w:eastAsia="Times New Roman" w:hAnsi="Times New Roman" w:cs="Times New Roman"/>
              </w:rPr>
              <w:t>68</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190033" w:rsidP="00520E2D">
            <w:pPr>
              <w:jc w:val="center"/>
              <w:rPr>
                <w:rFonts w:ascii="Times New Roman" w:eastAsia="Times New Roman" w:hAnsi="Times New Roman" w:cs="Times New Roman"/>
              </w:rPr>
            </w:pPr>
            <w:r>
              <w:rPr>
                <w:rFonts w:ascii="Times New Roman" w:eastAsia="Times New Roman" w:hAnsi="Times New Roman" w:cs="Times New Roman"/>
              </w:rPr>
              <w:t>66</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190033" w:rsidP="00520E2D">
            <w:pPr>
              <w:jc w:val="center"/>
              <w:rPr>
                <w:rFonts w:ascii="Times New Roman" w:eastAsia="Times New Roman" w:hAnsi="Times New Roman" w:cs="Times New Roman"/>
              </w:rPr>
            </w:pPr>
            <w:r>
              <w:rPr>
                <w:rFonts w:ascii="Times New Roman" w:eastAsia="Times New Roman" w:hAnsi="Times New Roman" w:cs="Times New Roman"/>
              </w:rPr>
              <w:t>64</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190033" w:rsidP="00520E2D">
            <w:pPr>
              <w:jc w:val="center"/>
              <w:rPr>
                <w:rFonts w:ascii="Times New Roman" w:eastAsia="Times New Roman" w:hAnsi="Times New Roman" w:cs="Times New Roman"/>
              </w:rPr>
            </w:pPr>
            <w:r>
              <w:rPr>
                <w:rFonts w:ascii="Times New Roman" w:eastAsia="Times New Roman" w:hAnsi="Times New Roman" w:cs="Times New Roman"/>
              </w:rPr>
              <w:t>69</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190033" w:rsidP="00520E2D">
            <w:pPr>
              <w:jc w:val="center"/>
              <w:rPr>
                <w:rFonts w:ascii="Times New Roman" w:eastAsia="Times New Roman" w:hAnsi="Times New Roman" w:cs="Times New Roman"/>
              </w:rPr>
            </w:pPr>
            <w:r>
              <w:rPr>
                <w:rFonts w:ascii="Times New Roman" w:eastAsia="Times New Roman" w:hAnsi="Times New Roman" w:cs="Times New Roman"/>
              </w:rPr>
              <w:t>67</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190033" w:rsidP="00520E2D">
            <w:pPr>
              <w:jc w:val="center"/>
              <w:rPr>
                <w:rFonts w:ascii="Times New Roman" w:eastAsia="Times New Roman" w:hAnsi="Times New Roman" w:cs="Times New Roman"/>
              </w:rPr>
            </w:pPr>
            <w:r>
              <w:rPr>
                <w:rFonts w:ascii="Times New Roman" w:eastAsia="Times New Roman" w:hAnsi="Times New Roman" w:cs="Times New Roman"/>
              </w:rPr>
              <w:t>60</w:t>
            </w: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rPr>
            </w:pP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sz w:val="20"/>
                <w:szCs w:val="20"/>
              </w:rPr>
            </w:pP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sz w:val="20"/>
                <w:szCs w:val="20"/>
              </w:rPr>
            </w:pPr>
          </w:p>
        </w:tc>
        <w:tc>
          <w:tcPr>
            <w:tcW w:w="503" w:type="dxa"/>
            <w:tcBorders>
              <w:top w:val="single" w:sz="8" w:space="0" w:color="000000"/>
              <w:left w:val="single" w:sz="8" w:space="0" w:color="000000"/>
              <w:bottom w:val="single" w:sz="8" w:space="0" w:color="000000"/>
              <w:right w:val="single" w:sz="8" w:space="0" w:color="000000"/>
            </w:tcBorders>
            <w:vAlign w:val="center"/>
            <w:hideMark/>
          </w:tcPr>
          <w:p w:rsidR="00F9186E" w:rsidRPr="00F9186E" w:rsidRDefault="00F9186E" w:rsidP="00520E2D">
            <w:pPr>
              <w:jc w:val="center"/>
              <w:rPr>
                <w:rFonts w:ascii="Times New Roman" w:eastAsia="Times New Roman" w:hAnsi="Times New Roman" w:cs="Times New Roman"/>
                <w:sz w:val="20"/>
                <w:szCs w:val="20"/>
              </w:rPr>
            </w:pPr>
          </w:p>
        </w:tc>
      </w:tr>
    </w:tbl>
    <w:p w:rsidR="00B45C4E" w:rsidRDefault="00B45C4E" w:rsidP="00F61E04">
      <w:pPr>
        <w:spacing w:after="0" w:line="240" w:lineRule="auto"/>
        <w:ind w:firstLine="851"/>
        <w:jc w:val="both"/>
        <w:rPr>
          <w:rFonts w:ascii="Times New Roman" w:eastAsia="Times New Roman" w:hAnsi="Times New Roman" w:cs="Times New Roman"/>
          <w:sz w:val="26"/>
          <w:szCs w:val="26"/>
        </w:rPr>
      </w:pPr>
    </w:p>
    <w:p w:rsidR="00F61E04" w:rsidRPr="00F61E04" w:rsidRDefault="00F61E04" w:rsidP="00F61E04">
      <w:pPr>
        <w:autoSpaceDE w:val="0"/>
        <w:autoSpaceDN w:val="0"/>
        <w:adjustRightInd w:val="0"/>
        <w:spacing w:before="120" w:after="0" w:line="240" w:lineRule="auto"/>
        <w:ind w:firstLine="851"/>
        <w:jc w:val="both"/>
        <w:rPr>
          <w:rFonts w:ascii="Times New Roman" w:eastAsia="Times New Roman" w:hAnsi="Times New Roman" w:cs="Times New Roman"/>
          <w:b/>
          <w:i/>
          <w:sz w:val="26"/>
          <w:szCs w:val="26"/>
          <w:lang w:eastAsia="ru-RU"/>
        </w:rPr>
      </w:pPr>
      <w:r w:rsidRPr="00F61E04">
        <w:rPr>
          <w:rFonts w:ascii="Times New Roman" w:eastAsia="Times New Roman" w:hAnsi="Times New Roman" w:cs="Times New Roman"/>
          <w:b/>
          <w:i/>
          <w:sz w:val="26"/>
          <w:szCs w:val="26"/>
          <w:lang w:eastAsia="ru-RU"/>
        </w:rPr>
        <w:t>Здравоохранение</w:t>
      </w:r>
    </w:p>
    <w:p w:rsidR="00A83CDD" w:rsidRDefault="00A83CDD" w:rsidP="00AF3E14">
      <w:pPr>
        <w:shd w:val="clear" w:color="auto" w:fill="FFFFFF" w:themeFill="background1"/>
        <w:tabs>
          <w:tab w:val="left" w:pos="709"/>
          <w:tab w:val="num" w:pos="851"/>
        </w:tabs>
        <w:spacing w:after="0" w:line="240" w:lineRule="auto"/>
        <w:ind w:firstLine="851"/>
        <w:contextualSpacing/>
        <w:jc w:val="both"/>
        <w:rPr>
          <w:rFonts w:ascii="Times New Roman" w:hAnsi="Times New Roman"/>
          <w:sz w:val="26"/>
          <w:szCs w:val="26"/>
        </w:rPr>
      </w:pPr>
    </w:p>
    <w:p w:rsidR="00F07F5C" w:rsidRDefault="002862A8" w:rsidP="001E4CCD">
      <w:pPr>
        <w:spacing w:after="0" w:line="240" w:lineRule="auto"/>
        <w:ind w:firstLine="851"/>
        <w:jc w:val="both"/>
        <w:rPr>
          <w:rFonts w:ascii="Times New Roman" w:eastAsia="Times New Roman" w:hAnsi="Times New Roman" w:cs="Times New Roman"/>
          <w:bCs/>
          <w:sz w:val="26"/>
          <w:szCs w:val="26"/>
          <w:lang w:eastAsia="ru-RU"/>
        </w:rPr>
      </w:pPr>
      <w:proofErr w:type="spellStart"/>
      <w:r>
        <w:rPr>
          <w:rFonts w:ascii="Times New Roman" w:eastAsia="Times New Roman" w:hAnsi="Times New Roman" w:cs="Times New Roman"/>
          <w:bCs/>
          <w:sz w:val="26"/>
          <w:szCs w:val="26"/>
          <w:lang w:eastAsia="ru-RU"/>
        </w:rPr>
        <w:t>Красногорская</w:t>
      </w:r>
      <w:proofErr w:type="spellEnd"/>
      <w:r>
        <w:rPr>
          <w:rFonts w:ascii="Times New Roman" w:eastAsia="Times New Roman" w:hAnsi="Times New Roman" w:cs="Times New Roman"/>
          <w:bCs/>
          <w:sz w:val="26"/>
          <w:szCs w:val="26"/>
          <w:lang w:eastAsia="ru-RU"/>
        </w:rPr>
        <w:t xml:space="preserve"> в</w:t>
      </w:r>
      <w:r w:rsidR="00683058" w:rsidRPr="00683058">
        <w:rPr>
          <w:rFonts w:ascii="Times New Roman" w:eastAsia="Times New Roman" w:hAnsi="Times New Roman" w:cs="Times New Roman"/>
          <w:bCs/>
          <w:sz w:val="26"/>
          <w:szCs w:val="26"/>
          <w:lang w:eastAsia="ru-RU"/>
        </w:rPr>
        <w:t>рачебная амбулатория</w:t>
      </w:r>
      <w:r w:rsidR="00000114">
        <w:rPr>
          <w:rFonts w:ascii="Times New Roman" w:eastAsia="Times New Roman" w:hAnsi="Times New Roman" w:cs="Times New Roman"/>
          <w:bCs/>
          <w:sz w:val="26"/>
          <w:szCs w:val="26"/>
          <w:lang w:eastAsia="ru-RU"/>
        </w:rPr>
        <w:t xml:space="preserve">, пос. Красногорский, </w:t>
      </w:r>
      <w:proofErr w:type="spellStart"/>
      <w:r w:rsidR="00000114">
        <w:rPr>
          <w:rFonts w:ascii="Times New Roman" w:eastAsia="Times New Roman" w:hAnsi="Times New Roman" w:cs="Times New Roman"/>
          <w:bCs/>
          <w:sz w:val="26"/>
          <w:szCs w:val="26"/>
          <w:lang w:eastAsia="ru-RU"/>
        </w:rPr>
        <w:t>ул.Центральная</w:t>
      </w:r>
      <w:proofErr w:type="spellEnd"/>
      <w:r w:rsidR="00000114">
        <w:rPr>
          <w:rFonts w:ascii="Times New Roman" w:eastAsia="Times New Roman" w:hAnsi="Times New Roman" w:cs="Times New Roman"/>
          <w:bCs/>
          <w:sz w:val="26"/>
          <w:szCs w:val="26"/>
          <w:lang w:eastAsia="ru-RU"/>
        </w:rPr>
        <w:t>, 4,</w:t>
      </w:r>
      <w:r w:rsidR="00683058" w:rsidRPr="00683058">
        <w:rPr>
          <w:rFonts w:ascii="Times New Roman" w:eastAsia="Times New Roman" w:hAnsi="Times New Roman" w:cs="Times New Roman"/>
          <w:bCs/>
          <w:sz w:val="26"/>
          <w:szCs w:val="26"/>
          <w:lang w:eastAsia="ru-RU"/>
        </w:rPr>
        <w:t xml:space="preserve"> обслуживает 1,5 тысячи жителей села и соседних населенных пунктов</w:t>
      </w:r>
      <w:r w:rsidR="002B1258">
        <w:rPr>
          <w:rFonts w:ascii="Times New Roman" w:eastAsia="Times New Roman" w:hAnsi="Times New Roman" w:cs="Times New Roman"/>
          <w:bCs/>
          <w:sz w:val="26"/>
          <w:szCs w:val="26"/>
          <w:lang w:eastAsia="ru-RU"/>
        </w:rPr>
        <w:t xml:space="preserve">. Новая амбулатория открылась в 2019 г. </w:t>
      </w:r>
      <w:r w:rsidR="002B1258" w:rsidRPr="002B1258">
        <w:rPr>
          <w:rFonts w:ascii="Times New Roman" w:eastAsia="Times New Roman" w:hAnsi="Times New Roman" w:cs="Times New Roman"/>
          <w:bCs/>
          <w:sz w:val="26"/>
          <w:szCs w:val="26"/>
          <w:lang w:eastAsia="ru-RU"/>
        </w:rPr>
        <w:t>Общая площадь нового здания более 200 кв. метров, кабинет врача общей практики, педиатрический, смотровой, процедурный, прививочный, физиотерапевтический кабинеты, а также лаборатория и 2 палаты дневного стационара. Работает врач общей практики, учреждение укомплектовано средним и младшим медицинским персоналом</w:t>
      </w:r>
      <w:r w:rsidR="002B1258">
        <w:rPr>
          <w:rFonts w:ascii="Times New Roman" w:eastAsia="Times New Roman" w:hAnsi="Times New Roman" w:cs="Times New Roman"/>
          <w:bCs/>
          <w:sz w:val="26"/>
          <w:szCs w:val="26"/>
          <w:lang w:eastAsia="ru-RU"/>
        </w:rPr>
        <w:t xml:space="preserve">. </w:t>
      </w:r>
      <w:proofErr w:type="spellStart"/>
      <w:r w:rsidR="002B1258" w:rsidRPr="002B1258">
        <w:rPr>
          <w:rFonts w:ascii="Times New Roman" w:eastAsia="Times New Roman" w:hAnsi="Times New Roman" w:cs="Times New Roman"/>
          <w:bCs/>
          <w:sz w:val="26"/>
          <w:szCs w:val="26"/>
          <w:lang w:eastAsia="ru-RU"/>
        </w:rPr>
        <w:t>Красногорская</w:t>
      </w:r>
      <w:proofErr w:type="spellEnd"/>
      <w:r w:rsidR="002B1258" w:rsidRPr="002B1258">
        <w:rPr>
          <w:rFonts w:ascii="Times New Roman" w:eastAsia="Times New Roman" w:hAnsi="Times New Roman" w:cs="Times New Roman"/>
          <w:bCs/>
          <w:sz w:val="26"/>
          <w:szCs w:val="26"/>
          <w:lang w:eastAsia="ru-RU"/>
        </w:rPr>
        <w:t xml:space="preserve"> амбулатория имеет санитарный транспорт для выездной работы. Скорая медицинская помощь жителям села оказывается бригадой СМП, базирующейся в Чкаловской врачебной амбулатории.</w:t>
      </w:r>
    </w:p>
    <w:p w:rsidR="006C0F90" w:rsidRPr="006C0F90" w:rsidRDefault="006C0F90" w:rsidP="006C0F90">
      <w:pPr>
        <w:spacing w:after="0"/>
        <w:ind w:firstLine="851"/>
        <w:jc w:val="both"/>
        <w:rPr>
          <w:rFonts w:ascii="Times New Roman" w:eastAsia="Times New Roman" w:hAnsi="Times New Roman" w:cs="Times New Roman"/>
          <w:sz w:val="26"/>
          <w:szCs w:val="26"/>
        </w:rPr>
      </w:pPr>
      <w:r w:rsidRPr="006C0F90">
        <w:rPr>
          <w:rFonts w:ascii="Times New Roman" w:eastAsia="Times New Roman" w:hAnsi="Times New Roman" w:cs="Times New Roman"/>
          <w:sz w:val="26"/>
          <w:szCs w:val="26"/>
        </w:rPr>
        <w:t xml:space="preserve">Согласно схеме территориального планирования </w:t>
      </w:r>
      <w:proofErr w:type="spellStart"/>
      <w:r w:rsidRPr="006C0F90">
        <w:rPr>
          <w:rFonts w:ascii="Times New Roman" w:eastAsia="Times New Roman" w:hAnsi="Times New Roman" w:cs="Times New Roman"/>
          <w:sz w:val="26"/>
          <w:szCs w:val="26"/>
        </w:rPr>
        <w:t>Асекеевского</w:t>
      </w:r>
      <w:proofErr w:type="spellEnd"/>
      <w:r w:rsidRPr="006C0F90">
        <w:rPr>
          <w:rFonts w:ascii="Times New Roman" w:eastAsia="Times New Roman" w:hAnsi="Times New Roman" w:cs="Times New Roman"/>
          <w:sz w:val="26"/>
          <w:szCs w:val="26"/>
        </w:rPr>
        <w:t xml:space="preserve"> района (2013 г.) запланировано на территории МО Красногорский сельсовет:</w:t>
      </w:r>
    </w:p>
    <w:p w:rsidR="006C0F90" w:rsidRPr="006C0F90" w:rsidRDefault="006C0F90" w:rsidP="006C0F90">
      <w:pPr>
        <w:spacing w:after="0"/>
        <w:ind w:firstLine="851"/>
        <w:jc w:val="both"/>
        <w:rPr>
          <w:rFonts w:ascii="Times New Roman" w:eastAsia="Times New Roman" w:hAnsi="Times New Roman" w:cs="Times New Roman"/>
          <w:sz w:val="26"/>
          <w:szCs w:val="26"/>
        </w:rPr>
      </w:pPr>
      <w:r w:rsidRPr="006C0F90">
        <w:rPr>
          <w:rFonts w:ascii="Times New Roman" w:eastAsia="Times New Roman" w:hAnsi="Times New Roman" w:cs="Times New Roman"/>
          <w:sz w:val="26"/>
          <w:szCs w:val="26"/>
        </w:rPr>
        <w:t>В социальной сфере:</w:t>
      </w:r>
    </w:p>
    <w:p w:rsidR="006C0F90" w:rsidRPr="006C0F90" w:rsidRDefault="006C0F90" w:rsidP="006C0F90">
      <w:pPr>
        <w:spacing w:after="0"/>
        <w:ind w:firstLine="851"/>
        <w:jc w:val="both"/>
        <w:rPr>
          <w:rFonts w:ascii="Times New Roman" w:eastAsia="Times New Roman" w:hAnsi="Times New Roman" w:cs="Times New Roman"/>
          <w:sz w:val="26"/>
          <w:szCs w:val="26"/>
        </w:rPr>
      </w:pPr>
      <w:r w:rsidRPr="006C0F90">
        <w:rPr>
          <w:rFonts w:ascii="Times New Roman" w:eastAsia="Times New Roman" w:hAnsi="Times New Roman" w:cs="Times New Roman"/>
          <w:sz w:val="26"/>
          <w:szCs w:val="26"/>
        </w:rPr>
        <w:t>пос. Красногорский - требуется расширение участковой больницы (реконструкция)</w:t>
      </w:r>
      <w:r>
        <w:rPr>
          <w:rFonts w:ascii="Times New Roman" w:eastAsia="Times New Roman" w:hAnsi="Times New Roman" w:cs="Times New Roman"/>
          <w:sz w:val="26"/>
          <w:szCs w:val="26"/>
        </w:rPr>
        <w:t xml:space="preserve"> – выполнено в 2018 – 2019 гг.</w:t>
      </w:r>
    </w:p>
    <w:p w:rsidR="002B1258" w:rsidRPr="00683058" w:rsidRDefault="002B1258" w:rsidP="001E4CCD">
      <w:pPr>
        <w:spacing w:after="0" w:line="240" w:lineRule="auto"/>
        <w:ind w:firstLine="851"/>
        <w:jc w:val="both"/>
        <w:rPr>
          <w:rFonts w:ascii="Times New Roman" w:eastAsia="Times New Roman" w:hAnsi="Times New Roman" w:cs="Times New Roman"/>
          <w:bCs/>
          <w:sz w:val="26"/>
          <w:szCs w:val="26"/>
          <w:lang w:eastAsia="ru-RU"/>
        </w:rPr>
      </w:pPr>
    </w:p>
    <w:p w:rsidR="00F61E04" w:rsidRPr="001E4CCD" w:rsidRDefault="00F61E04" w:rsidP="001E4CCD">
      <w:pPr>
        <w:spacing w:after="0" w:line="240" w:lineRule="auto"/>
        <w:ind w:firstLine="851"/>
        <w:jc w:val="both"/>
        <w:rPr>
          <w:rFonts w:ascii="Times New Roman" w:eastAsia="Times New Roman" w:hAnsi="Times New Roman" w:cs="Times New Roman"/>
          <w:b/>
          <w:bCs/>
          <w:i/>
          <w:sz w:val="26"/>
          <w:szCs w:val="26"/>
          <w:lang w:eastAsia="ru-RU"/>
        </w:rPr>
      </w:pPr>
      <w:r w:rsidRPr="001E4CCD">
        <w:rPr>
          <w:rFonts w:ascii="Times New Roman" w:eastAsia="Times New Roman" w:hAnsi="Times New Roman" w:cs="Times New Roman"/>
          <w:b/>
          <w:bCs/>
          <w:i/>
          <w:sz w:val="26"/>
          <w:szCs w:val="26"/>
          <w:lang w:eastAsia="ru-RU"/>
        </w:rPr>
        <w:lastRenderedPageBreak/>
        <w:t xml:space="preserve">Культурно-просветительные учреждения </w:t>
      </w:r>
    </w:p>
    <w:p w:rsidR="00840F9C" w:rsidRDefault="00333C3B" w:rsidP="008F35A2">
      <w:pPr>
        <w:spacing w:after="0" w:line="240" w:lineRule="auto"/>
        <w:ind w:firstLine="851"/>
        <w:jc w:val="both"/>
        <w:rPr>
          <w:rFonts w:ascii="Times New Roman" w:hAnsi="Times New Roman" w:cs="Times New Roman"/>
          <w:sz w:val="26"/>
          <w:szCs w:val="26"/>
        </w:rPr>
      </w:pPr>
      <w:r>
        <w:rPr>
          <w:rFonts w:ascii="Times New Roman" w:hAnsi="Times New Roman" w:cs="Times New Roman"/>
          <w:sz w:val="26"/>
          <w:szCs w:val="26"/>
        </w:rPr>
        <w:t xml:space="preserve">В </w:t>
      </w:r>
      <w:r w:rsidR="00F61E04" w:rsidRPr="001E4CCD">
        <w:rPr>
          <w:rFonts w:ascii="Times New Roman" w:hAnsi="Times New Roman" w:cs="Times New Roman"/>
          <w:sz w:val="26"/>
          <w:szCs w:val="26"/>
        </w:rPr>
        <w:t>поселении находятся следующие объекты культуры:</w:t>
      </w:r>
    </w:p>
    <w:p w:rsidR="00E614D8" w:rsidRDefault="00E614D8" w:rsidP="008F35A2">
      <w:pPr>
        <w:spacing w:after="0" w:line="240" w:lineRule="auto"/>
        <w:ind w:firstLine="851"/>
        <w:jc w:val="both"/>
        <w:rPr>
          <w:rFonts w:ascii="Times New Roman" w:hAnsi="Times New Roman" w:cs="Times New Roman"/>
          <w:sz w:val="26"/>
          <w:szCs w:val="26"/>
        </w:rPr>
      </w:pPr>
      <w:r>
        <w:rPr>
          <w:rFonts w:ascii="Times New Roman" w:hAnsi="Times New Roman" w:cs="Times New Roman"/>
          <w:sz w:val="26"/>
          <w:szCs w:val="26"/>
        </w:rPr>
        <w:t>Таблица 2.4–5</w:t>
      </w:r>
    </w:p>
    <w:tbl>
      <w:tblPr>
        <w:tblStyle w:val="211"/>
        <w:tblW w:w="9074" w:type="dxa"/>
        <w:tblInd w:w="137" w:type="dxa"/>
        <w:tblLayout w:type="fixed"/>
        <w:tblLook w:val="04A0" w:firstRow="1" w:lastRow="0" w:firstColumn="1" w:lastColumn="0" w:noHBand="0" w:noVBand="1"/>
      </w:tblPr>
      <w:tblGrid>
        <w:gridCol w:w="2435"/>
        <w:gridCol w:w="2321"/>
        <w:gridCol w:w="1340"/>
        <w:gridCol w:w="1793"/>
        <w:gridCol w:w="1185"/>
      </w:tblGrid>
      <w:tr w:rsidR="00333C3B" w:rsidRPr="008F35A2" w:rsidTr="00333C3B">
        <w:trPr>
          <w:cantSplit/>
          <w:trHeight w:val="537"/>
        </w:trPr>
        <w:tc>
          <w:tcPr>
            <w:tcW w:w="2435" w:type="dxa"/>
            <w:vMerge w:val="restart"/>
          </w:tcPr>
          <w:p w:rsidR="00333C3B" w:rsidRPr="008F35A2" w:rsidRDefault="00333C3B" w:rsidP="008F35A2">
            <w:pPr>
              <w:suppressAutoHyphens/>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Н</w:t>
            </w:r>
            <w:r w:rsidRPr="008F35A2">
              <w:rPr>
                <w:rFonts w:ascii="Times New Roman" w:eastAsia="Times New Roman" w:hAnsi="Times New Roman"/>
                <w:sz w:val="24"/>
                <w:szCs w:val="24"/>
                <w:lang w:eastAsia="ar-SA"/>
              </w:rPr>
              <w:t>аименование</w:t>
            </w:r>
          </w:p>
        </w:tc>
        <w:tc>
          <w:tcPr>
            <w:tcW w:w="2321" w:type="dxa"/>
            <w:vMerge w:val="restart"/>
          </w:tcPr>
          <w:p w:rsidR="00333C3B" w:rsidRPr="008F35A2" w:rsidRDefault="00333C3B" w:rsidP="008F35A2">
            <w:pPr>
              <w:suppressAutoHyphens/>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А</w:t>
            </w:r>
            <w:r w:rsidRPr="008F35A2">
              <w:rPr>
                <w:rFonts w:ascii="Times New Roman" w:eastAsia="Times New Roman" w:hAnsi="Times New Roman"/>
                <w:sz w:val="24"/>
                <w:szCs w:val="24"/>
                <w:lang w:eastAsia="ar-SA"/>
              </w:rPr>
              <w:t>дрес</w:t>
            </w:r>
          </w:p>
        </w:tc>
        <w:tc>
          <w:tcPr>
            <w:tcW w:w="3133" w:type="dxa"/>
            <w:gridSpan w:val="2"/>
            <w:tcBorders>
              <w:bottom w:val="single" w:sz="4" w:space="0" w:color="auto"/>
            </w:tcBorders>
          </w:tcPr>
          <w:p w:rsidR="00333C3B" w:rsidRPr="008F35A2" w:rsidRDefault="00333C3B" w:rsidP="008F35A2">
            <w:pPr>
              <w:suppressAutoHyphens/>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М</w:t>
            </w:r>
            <w:r w:rsidRPr="008F35A2">
              <w:rPr>
                <w:rFonts w:ascii="Times New Roman" w:eastAsia="Times New Roman" w:hAnsi="Times New Roman"/>
                <w:sz w:val="24"/>
                <w:szCs w:val="24"/>
                <w:lang w:eastAsia="ar-SA"/>
              </w:rPr>
              <w:t>ощность</w:t>
            </w:r>
          </w:p>
          <w:p w:rsidR="00333C3B" w:rsidRPr="008F35A2" w:rsidRDefault="00333C3B" w:rsidP="008F35A2">
            <w:pPr>
              <w:suppressAutoHyphens/>
              <w:jc w:val="center"/>
              <w:rPr>
                <w:rFonts w:ascii="Times New Roman" w:eastAsia="Times New Roman" w:hAnsi="Times New Roman"/>
                <w:sz w:val="24"/>
                <w:szCs w:val="24"/>
                <w:lang w:eastAsia="ar-SA"/>
              </w:rPr>
            </w:pPr>
            <w:r w:rsidRPr="008F35A2">
              <w:rPr>
                <w:rFonts w:ascii="Times New Roman" w:eastAsia="Times New Roman" w:hAnsi="Times New Roman"/>
                <w:sz w:val="24"/>
                <w:szCs w:val="24"/>
                <w:lang w:eastAsia="ar-SA"/>
              </w:rPr>
              <w:t>(кол-во мест)</w:t>
            </w:r>
          </w:p>
        </w:tc>
        <w:tc>
          <w:tcPr>
            <w:tcW w:w="1185" w:type="dxa"/>
            <w:vMerge w:val="restart"/>
            <w:textDirection w:val="btLr"/>
          </w:tcPr>
          <w:p w:rsidR="00333C3B" w:rsidRPr="008F35A2" w:rsidRDefault="00333C3B" w:rsidP="008F35A2">
            <w:pPr>
              <w:suppressAutoHyphens/>
              <w:ind w:left="113" w:right="113"/>
              <w:jc w:val="center"/>
              <w:rPr>
                <w:rFonts w:ascii="Times New Roman" w:eastAsia="Times New Roman" w:hAnsi="Times New Roman"/>
                <w:sz w:val="24"/>
                <w:szCs w:val="24"/>
                <w:lang w:eastAsia="ar-SA"/>
              </w:rPr>
            </w:pPr>
            <w:r w:rsidRPr="008F35A2">
              <w:rPr>
                <w:rFonts w:ascii="Times New Roman" w:eastAsia="Times New Roman" w:hAnsi="Times New Roman"/>
                <w:sz w:val="24"/>
                <w:szCs w:val="24"/>
                <w:lang w:eastAsia="ar-SA"/>
              </w:rPr>
              <w:t>загруженность %</w:t>
            </w:r>
          </w:p>
        </w:tc>
      </w:tr>
      <w:tr w:rsidR="00333C3B" w:rsidRPr="008F35A2" w:rsidTr="00333C3B">
        <w:trPr>
          <w:cantSplit/>
          <w:trHeight w:val="369"/>
        </w:trPr>
        <w:tc>
          <w:tcPr>
            <w:tcW w:w="2435" w:type="dxa"/>
            <w:vMerge/>
          </w:tcPr>
          <w:p w:rsidR="00333C3B" w:rsidRPr="008F35A2" w:rsidRDefault="00333C3B" w:rsidP="008F35A2">
            <w:pPr>
              <w:suppressAutoHyphens/>
              <w:jc w:val="center"/>
              <w:rPr>
                <w:rFonts w:ascii="Times New Roman" w:eastAsia="Times New Roman" w:hAnsi="Times New Roman"/>
                <w:sz w:val="24"/>
                <w:szCs w:val="24"/>
                <w:lang w:eastAsia="ar-SA"/>
              </w:rPr>
            </w:pPr>
          </w:p>
        </w:tc>
        <w:tc>
          <w:tcPr>
            <w:tcW w:w="2321" w:type="dxa"/>
            <w:vMerge/>
          </w:tcPr>
          <w:p w:rsidR="00333C3B" w:rsidRPr="008F35A2" w:rsidRDefault="00333C3B" w:rsidP="008F35A2">
            <w:pPr>
              <w:suppressAutoHyphens/>
              <w:jc w:val="center"/>
              <w:rPr>
                <w:rFonts w:ascii="Times New Roman" w:eastAsia="Times New Roman" w:hAnsi="Times New Roman"/>
                <w:sz w:val="24"/>
                <w:szCs w:val="24"/>
                <w:lang w:eastAsia="ar-SA"/>
              </w:rPr>
            </w:pPr>
          </w:p>
        </w:tc>
        <w:tc>
          <w:tcPr>
            <w:tcW w:w="1340" w:type="dxa"/>
            <w:tcBorders>
              <w:top w:val="single" w:sz="4" w:space="0" w:color="auto"/>
              <w:right w:val="single" w:sz="4" w:space="0" w:color="auto"/>
            </w:tcBorders>
          </w:tcPr>
          <w:p w:rsidR="00333C3B" w:rsidRPr="008F35A2" w:rsidRDefault="00333C3B" w:rsidP="008F35A2">
            <w:pPr>
              <w:suppressAutoHyphens/>
              <w:jc w:val="center"/>
              <w:rPr>
                <w:rFonts w:ascii="Times New Roman" w:eastAsia="Times New Roman" w:hAnsi="Times New Roman"/>
                <w:sz w:val="24"/>
                <w:szCs w:val="24"/>
                <w:lang w:eastAsia="ar-SA"/>
              </w:rPr>
            </w:pPr>
            <w:r w:rsidRPr="008F35A2">
              <w:rPr>
                <w:rFonts w:ascii="Times New Roman" w:eastAsia="Times New Roman" w:hAnsi="Times New Roman"/>
                <w:sz w:val="24"/>
                <w:szCs w:val="24"/>
                <w:lang w:eastAsia="ar-SA"/>
              </w:rPr>
              <w:t>плановая</w:t>
            </w:r>
          </w:p>
        </w:tc>
        <w:tc>
          <w:tcPr>
            <w:tcW w:w="1793" w:type="dxa"/>
            <w:tcBorders>
              <w:top w:val="single" w:sz="4" w:space="0" w:color="auto"/>
              <w:left w:val="single" w:sz="4" w:space="0" w:color="auto"/>
            </w:tcBorders>
          </w:tcPr>
          <w:p w:rsidR="00333C3B" w:rsidRPr="008F35A2" w:rsidRDefault="00333C3B" w:rsidP="008F35A2">
            <w:pPr>
              <w:suppressAutoHyphens/>
              <w:jc w:val="center"/>
              <w:rPr>
                <w:rFonts w:ascii="Times New Roman" w:eastAsia="Times New Roman" w:hAnsi="Times New Roman"/>
                <w:sz w:val="24"/>
                <w:szCs w:val="24"/>
                <w:lang w:eastAsia="ar-SA"/>
              </w:rPr>
            </w:pPr>
            <w:r w:rsidRPr="008F35A2">
              <w:rPr>
                <w:rFonts w:ascii="Times New Roman" w:eastAsia="Times New Roman" w:hAnsi="Times New Roman"/>
                <w:sz w:val="24"/>
                <w:szCs w:val="24"/>
                <w:lang w:eastAsia="ar-SA"/>
              </w:rPr>
              <w:t>фактическая</w:t>
            </w:r>
          </w:p>
        </w:tc>
        <w:tc>
          <w:tcPr>
            <w:tcW w:w="1185" w:type="dxa"/>
            <w:vMerge/>
            <w:textDirection w:val="btLr"/>
          </w:tcPr>
          <w:p w:rsidR="00333C3B" w:rsidRPr="008F35A2" w:rsidRDefault="00333C3B" w:rsidP="008F35A2">
            <w:pPr>
              <w:suppressAutoHyphens/>
              <w:ind w:left="113" w:right="113"/>
              <w:jc w:val="center"/>
              <w:rPr>
                <w:rFonts w:ascii="Times New Roman" w:eastAsia="Times New Roman" w:hAnsi="Times New Roman"/>
                <w:sz w:val="24"/>
                <w:szCs w:val="24"/>
                <w:lang w:eastAsia="ar-SA"/>
              </w:rPr>
            </w:pPr>
          </w:p>
        </w:tc>
      </w:tr>
      <w:tr w:rsidR="00333C3B" w:rsidRPr="008F35A2" w:rsidTr="00333C3B">
        <w:trPr>
          <w:trHeight w:val="747"/>
        </w:trPr>
        <w:tc>
          <w:tcPr>
            <w:tcW w:w="2435" w:type="dxa"/>
          </w:tcPr>
          <w:p w:rsidR="00333C3B" w:rsidRPr="008F35A2" w:rsidRDefault="00333C3B" w:rsidP="008F35A2">
            <w:pPr>
              <w:suppressAutoHyphens/>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Красногор</w:t>
            </w:r>
            <w:r w:rsidRPr="008F35A2">
              <w:rPr>
                <w:rFonts w:ascii="Times New Roman" w:eastAsia="Times New Roman" w:hAnsi="Times New Roman"/>
                <w:sz w:val="24"/>
                <w:szCs w:val="24"/>
                <w:lang w:eastAsia="ar-SA"/>
              </w:rPr>
              <w:t>ский сельский Дом культуры</w:t>
            </w:r>
          </w:p>
        </w:tc>
        <w:tc>
          <w:tcPr>
            <w:tcW w:w="2321" w:type="dxa"/>
          </w:tcPr>
          <w:p w:rsidR="00333C3B" w:rsidRPr="00166FE7" w:rsidRDefault="00333C3B" w:rsidP="00166FE7">
            <w:pPr>
              <w:suppressAutoHyphens/>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пос</w:t>
            </w:r>
            <w:r w:rsidRPr="00166FE7">
              <w:rPr>
                <w:rFonts w:ascii="Times New Roman" w:eastAsia="Times New Roman" w:hAnsi="Times New Roman"/>
                <w:sz w:val="24"/>
                <w:szCs w:val="24"/>
                <w:lang w:eastAsia="ar-SA"/>
              </w:rPr>
              <w:t>.</w:t>
            </w:r>
            <w:r>
              <w:rPr>
                <w:rFonts w:ascii="Times New Roman" w:eastAsia="Times New Roman" w:hAnsi="Times New Roman"/>
                <w:sz w:val="24"/>
                <w:szCs w:val="24"/>
                <w:lang w:eastAsia="ar-SA"/>
              </w:rPr>
              <w:t xml:space="preserve"> </w:t>
            </w:r>
            <w:r w:rsidRPr="00166FE7">
              <w:rPr>
                <w:rFonts w:ascii="Times New Roman" w:eastAsia="Times New Roman" w:hAnsi="Times New Roman"/>
                <w:sz w:val="24"/>
                <w:szCs w:val="24"/>
                <w:lang w:eastAsia="ar-SA"/>
              </w:rPr>
              <w:t>Красногорский</w:t>
            </w:r>
            <w:r>
              <w:rPr>
                <w:rFonts w:ascii="Times New Roman" w:eastAsia="Times New Roman" w:hAnsi="Times New Roman"/>
                <w:sz w:val="24"/>
                <w:szCs w:val="24"/>
                <w:lang w:eastAsia="ar-SA"/>
              </w:rPr>
              <w:t>,</w:t>
            </w:r>
          </w:p>
          <w:p w:rsidR="00333C3B" w:rsidRPr="00166FE7" w:rsidRDefault="00333C3B" w:rsidP="00166FE7">
            <w:pPr>
              <w:suppressAutoHyphens/>
              <w:jc w:val="center"/>
              <w:rPr>
                <w:rFonts w:ascii="Times New Roman" w:eastAsia="Times New Roman" w:hAnsi="Times New Roman"/>
                <w:sz w:val="24"/>
                <w:szCs w:val="24"/>
                <w:lang w:eastAsia="ar-SA"/>
              </w:rPr>
            </w:pPr>
            <w:r w:rsidRPr="00166FE7">
              <w:rPr>
                <w:rFonts w:ascii="Times New Roman" w:eastAsia="Times New Roman" w:hAnsi="Times New Roman"/>
                <w:sz w:val="24"/>
                <w:szCs w:val="24"/>
                <w:lang w:eastAsia="ar-SA"/>
              </w:rPr>
              <w:t>ул. Центральная,</w:t>
            </w:r>
          </w:p>
          <w:p w:rsidR="00333C3B" w:rsidRPr="008F35A2" w:rsidRDefault="00333C3B" w:rsidP="00166FE7">
            <w:pPr>
              <w:suppressAutoHyphens/>
              <w:jc w:val="center"/>
              <w:rPr>
                <w:rFonts w:ascii="Times New Roman" w:eastAsia="Times New Roman" w:hAnsi="Times New Roman"/>
                <w:sz w:val="24"/>
                <w:szCs w:val="24"/>
                <w:lang w:eastAsia="ar-SA"/>
              </w:rPr>
            </w:pPr>
            <w:r w:rsidRPr="00166FE7">
              <w:rPr>
                <w:rFonts w:ascii="Times New Roman" w:eastAsia="Times New Roman" w:hAnsi="Times New Roman"/>
                <w:sz w:val="24"/>
                <w:szCs w:val="24"/>
                <w:lang w:eastAsia="ar-SA"/>
              </w:rPr>
              <w:t>4.</w:t>
            </w:r>
          </w:p>
        </w:tc>
        <w:tc>
          <w:tcPr>
            <w:tcW w:w="1340" w:type="dxa"/>
          </w:tcPr>
          <w:p w:rsidR="00333C3B" w:rsidRPr="008F35A2" w:rsidRDefault="00333C3B" w:rsidP="00333C3B">
            <w:pPr>
              <w:suppressAutoHyphens/>
              <w:jc w:val="center"/>
              <w:rPr>
                <w:rFonts w:ascii="Times New Roman" w:eastAsia="Times New Roman" w:hAnsi="Times New Roman"/>
                <w:sz w:val="24"/>
                <w:szCs w:val="24"/>
                <w:lang w:eastAsia="ar-SA"/>
              </w:rPr>
            </w:pPr>
            <w:r>
              <w:rPr>
                <w:rFonts w:ascii="Times New Roman" w:eastAsia="Times New Roman" w:hAnsi="Times New Roman"/>
                <w:sz w:val="24"/>
                <w:szCs w:val="24"/>
                <w:lang w:eastAsia="ar-SA"/>
              </w:rPr>
              <w:t>220</w:t>
            </w:r>
          </w:p>
        </w:tc>
        <w:tc>
          <w:tcPr>
            <w:tcW w:w="1793" w:type="dxa"/>
          </w:tcPr>
          <w:p w:rsidR="00333C3B" w:rsidRPr="008F35A2" w:rsidRDefault="00333C3B" w:rsidP="008F35A2">
            <w:pPr>
              <w:suppressAutoHyphens/>
              <w:jc w:val="center"/>
              <w:rPr>
                <w:rFonts w:ascii="Times New Roman" w:eastAsia="Times New Roman" w:hAnsi="Times New Roman"/>
                <w:sz w:val="24"/>
                <w:szCs w:val="24"/>
                <w:lang w:eastAsia="ar-SA"/>
              </w:rPr>
            </w:pPr>
          </w:p>
        </w:tc>
        <w:tc>
          <w:tcPr>
            <w:tcW w:w="1185" w:type="dxa"/>
          </w:tcPr>
          <w:p w:rsidR="00333C3B" w:rsidRPr="008F35A2" w:rsidRDefault="00333C3B" w:rsidP="008F35A2">
            <w:pPr>
              <w:suppressAutoHyphens/>
              <w:jc w:val="center"/>
              <w:rPr>
                <w:rFonts w:ascii="Times New Roman" w:eastAsia="Times New Roman" w:hAnsi="Times New Roman"/>
                <w:sz w:val="24"/>
                <w:szCs w:val="24"/>
                <w:lang w:eastAsia="ar-SA"/>
              </w:rPr>
            </w:pPr>
          </w:p>
        </w:tc>
      </w:tr>
    </w:tbl>
    <w:p w:rsidR="008F35A2" w:rsidRDefault="008F35A2" w:rsidP="008F35A2">
      <w:pPr>
        <w:pStyle w:val="afffe"/>
        <w:spacing w:line="240" w:lineRule="auto"/>
        <w:ind w:firstLine="0"/>
        <w:rPr>
          <w:sz w:val="26"/>
          <w:szCs w:val="26"/>
        </w:rPr>
      </w:pPr>
    </w:p>
    <w:p w:rsidR="00B1324D" w:rsidRPr="00B1324D" w:rsidRDefault="00B1324D" w:rsidP="00B1324D">
      <w:pPr>
        <w:pStyle w:val="afffe"/>
        <w:spacing w:line="240" w:lineRule="auto"/>
        <w:ind w:firstLine="851"/>
        <w:rPr>
          <w:sz w:val="26"/>
          <w:szCs w:val="26"/>
        </w:rPr>
      </w:pPr>
    </w:p>
    <w:p w:rsidR="00F61E04" w:rsidRPr="001E4CCD" w:rsidRDefault="00F61E04" w:rsidP="001E4CCD">
      <w:pPr>
        <w:spacing w:after="0" w:line="240" w:lineRule="auto"/>
        <w:ind w:right="-2" w:firstLine="851"/>
        <w:jc w:val="both"/>
        <w:rPr>
          <w:rFonts w:ascii="Times New Roman" w:eastAsia="Times New Roman" w:hAnsi="Times New Roman" w:cs="Arial"/>
          <w:b/>
          <w:bCs/>
          <w:i/>
          <w:sz w:val="26"/>
          <w:szCs w:val="26"/>
          <w:lang w:eastAsia="ru-RU"/>
        </w:rPr>
      </w:pPr>
      <w:r w:rsidRPr="001E4CCD">
        <w:rPr>
          <w:rFonts w:ascii="Times New Roman" w:eastAsia="Times New Roman" w:hAnsi="Times New Roman" w:cs="Arial"/>
          <w:b/>
          <w:bCs/>
          <w:i/>
          <w:sz w:val="26"/>
          <w:szCs w:val="26"/>
          <w:lang w:eastAsia="ru-RU"/>
        </w:rPr>
        <w:t xml:space="preserve">Учреждения физической культуры и спорта  </w:t>
      </w:r>
    </w:p>
    <w:p w:rsidR="00F61E04" w:rsidRDefault="00F61E04" w:rsidP="000164AC">
      <w:pPr>
        <w:spacing w:after="0" w:line="240" w:lineRule="auto"/>
        <w:ind w:right="-2" w:firstLine="851"/>
        <w:jc w:val="both"/>
        <w:rPr>
          <w:rFonts w:ascii="Times New Roman" w:hAnsi="Times New Roman" w:cs="Times New Roman"/>
          <w:sz w:val="26"/>
          <w:szCs w:val="26"/>
        </w:rPr>
      </w:pPr>
      <w:r w:rsidRPr="001E4CCD">
        <w:rPr>
          <w:rFonts w:ascii="Times New Roman" w:hAnsi="Times New Roman" w:cs="Times New Roman"/>
          <w:sz w:val="26"/>
          <w:szCs w:val="26"/>
        </w:rPr>
        <w:t>На территории сельсовета действуют следующие объекты физической культуры и спорта:</w:t>
      </w:r>
    </w:p>
    <w:p w:rsidR="00E614D8" w:rsidRDefault="00E614D8" w:rsidP="000164AC">
      <w:pPr>
        <w:spacing w:after="0" w:line="240" w:lineRule="auto"/>
        <w:ind w:right="-2" w:firstLine="851"/>
        <w:jc w:val="both"/>
        <w:rPr>
          <w:rFonts w:ascii="Times New Roman" w:hAnsi="Times New Roman" w:cs="Times New Roman"/>
          <w:sz w:val="26"/>
          <w:szCs w:val="26"/>
        </w:rPr>
      </w:pPr>
      <w:r>
        <w:rPr>
          <w:rFonts w:ascii="Times New Roman" w:hAnsi="Times New Roman" w:cs="Times New Roman"/>
          <w:sz w:val="26"/>
          <w:szCs w:val="26"/>
        </w:rPr>
        <w:t>Таблица 2.4–6</w:t>
      </w:r>
    </w:p>
    <w:tbl>
      <w:tblPr>
        <w:tblW w:w="4817"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1690"/>
        <w:gridCol w:w="1182"/>
        <w:gridCol w:w="510"/>
        <w:gridCol w:w="510"/>
        <w:gridCol w:w="510"/>
        <w:gridCol w:w="510"/>
        <w:gridCol w:w="510"/>
        <w:gridCol w:w="510"/>
        <w:gridCol w:w="510"/>
        <w:gridCol w:w="510"/>
        <w:gridCol w:w="510"/>
        <w:gridCol w:w="510"/>
        <w:gridCol w:w="510"/>
        <w:gridCol w:w="510"/>
      </w:tblGrid>
      <w:tr w:rsidR="00333C3B" w:rsidRPr="00333C3B" w:rsidTr="00000114">
        <w:tc>
          <w:tcPr>
            <w:tcW w:w="0" w:type="auto"/>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b/>
                <w:bCs/>
                <w:sz w:val="24"/>
                <w:szCs w:val="24"/>
              </w:rPr>
            </w:pPr>
            <w:r w:rsidRPr="00333C3B">
              <w:rPr>
                <w:rFonts w:ascii="Times New Roman" w:eastAsia="Times New Roman" w:hAnsi="Times New Roman" w:cs="Times New Roman"/>
                <w:b/>
                <w:bCs/>
                <w:sz w:val="24"/>
                <w:szCs w:val="24"/>
              </w:rPr>
              <w:t>Показатели</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b/>
                <w:bCs/>
                <w:sz w:val="24"/>
                <w:szCs w:val="24"/>
              </w:rPr>
            </w:pPr>
            <w:r w:rsidRPr="00333C3B">
              <w:rPr>
                <w:rFonts w:ascii="Times New Roman" w:eastAsia="Times New Roman" w:hAnsi="Times New Roman" w:cs="Times New Roman"/>
                <w:b/>
                <w:bCs/>
                <w:sz w:val="24"/>
                <w:szCs w:val="24"/>
              </w:rPr>
              <w:t>Ед. измерения</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b/>
                <w:bCs/>
                <w:sz w:val="24"/>
                <w:szCs w:val="24"/>
              </w:rPr>
            </w:pPr>
            <w:r w:rsidRPr="00333C3B">
              <w:rPr>
                <w:rFonts w:ascii="Times New Roman" w:eastAsia="Times New Roman" w:hAnsi="Times New Roman" w:cs="Times New Roman"/>
                <w:b/>
                <w:bCs/>
                <w:sz w:val="24"/>
                <w:szCs w:val="24"/>
              </w:rPr>
              <w:t>2010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b/>
                <w:bCs/>
                <w:sz w:val="24"/>
                <w:szCs w:val="24"/>
              </w:rPr>
            </w:pPr>
            <w:r w:rsidRPr="00333C3B">
              <w:rPr>
                <w:rFonts w:ascii="Times New Roman" w:eastAsia="Times New Roman" w:hAnsi="Times New Roman" w:cs="Times New Roman"/>
                <w:b/>
                <w:bCs/>
                <w:sz w:val="24"/>
                <w:szCs w:val="24"/>
              </w:rPr>
              <w:t>2011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b/>
                <w:bCs/>
                <w:sz w:val="24"/>
                <w:szCs w:val="24"/>
              </w:rPr>
            </w:pPr>
            <w:r w:rsidRPr="00333C3B">
              <w:rPr>
                <w:rFonts w:ascii="Times New Roman" w:eastAsia="Times New Roman" w:hAnsi="Times New Roman" w:cs="Times New Roman"/>
                <w:b/>
                <w:bCs/>
                <w:sz w:val="24"/>
                <w:szCs w:val="24"/>
              </w:rPr>
              <w:t>2012</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b/>
                <w:bCs/>
                <w:sz w:val="24"/>
                <w:szCs w:val="24"/>
              </w:rPr>
            </w:pPr>
            <w:r w:rsidRPr="00333C3B">
              <w:rPr>
                <w:rFonts w:ascii="Times New Roman" w:eastAsia="Times New Roman" w:hAnsi="Times New Roman" w:cs="Times New Roman"/>
                <w:b/>
                <w:bCs/>
                <w:sz w:val="24"/>
                <w:szCs w:val="24"/>
              </w:rPr>
              <w:t>2013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b/>
                <w:bCs/>
                <w:sz w:val="24"/>
                <w:szCs w:val="24"/>
              </w:rPr>
            </w:pPr>
            <w:r w:rsidRPr="00333C3B">
              <w:rPr>
                <w:rFonts w:ascii="Times New Roman" w:eastAsia="Times New Roman" w:hAnsi="Times New Roman" w:cs="Times New Roman"/>
                <w:b/>
                <w:bCs/>
                <w:sz w:val="24"/>
                <w:szCs w:val="24"/>
              </w:rPr>
              <w:t>2014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b/>
                <w:bCs/>
                <w:sz w:val="24"/>
                <w:szCs w:val="24"/>
              </w:rPr>
            </w:pPr>
            <w:r w:rsidRPr="00333C3B">
              <w:rPr>
                <w:rFonts w:ascii="Times New Roman" w:eastAsia="Times New Roman" w:hAnsi="Times New Roman" w:cs="Times New Roman"/>
                <w:b/>
                <w:bCs/>
                <w:sz w:val="24"/>
                <w:szCs w:val="24"/>
              </w:rPr>
              <w:t>2015</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b/>
                <w:bCs/>
                <w:sz w:val="24"/>
                <w:szCs w:val="24"/>
              </w:rPr>
            </w:pPr>
            <w:r w:rsidRPr="00333C3B">
              <w:rPr>
                <w:rFonts w:ascii="Times New Roman" w:eastAsia="Times New Roman" w:hAnsi="Times New Roman" w:cs="Times New Roman"/>
                <w:b/>
                <w:bCs/>
                <w:sz w:val="24"/>
                <w:szCs w:val="24"/>
              </w:rPr>
              <w:t>2016</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b/>
                <w:bCs/>
                <w:sz w:val="24"/>
                <w:szCs w:val="24"/>
              </w:rPr>
            </w:pPr>
            <w:r w:rsidRPr="00333C3B">
              <w:rPr>
                <w:rFonts w:ascii="Times New Roman" w:eastAsia="Times New Roman" w:hAnsi="Times New Roman" w:cs="Times New Roman"/>
                <w:b/>
                <w:bCs/>
                <w:sz w:val="24"/>
                <w:szCs w:val="24"/>
              </w:rPr>
              <w:t>2017</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b/>
                <w:bCs/>
                <w:sz w:val="24"/>
                <w:szCs w:val="24"/>
              </w:rPr>
            </w:pPr>
            <w:r w:rsidRPr="00333C3B">
              <w:rPr>
                <w:rFonts w:ascii="Times New Roman" w:eastAsia="Times New Roman" w:hAnsi="Times New Roman" w:cs="Times New Roman"/>
                <w:b/>
                <w:bCs/>
                <w:sz w:val="24"/>
                <w:szCs w:val="24"/>
              </w:rPr>
              <w:t>2018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b/>
                <w:bCs/>
                <w:sz w:val="24"/>
                <w:szCs w:val="24"/>
              </w:rPr>
            </w:pPr>
            <w:r w:rsidRPr="00333C3B">
              <w:rPr>
                <w:rFonts w:ascii="Times New Roman" w:eastAsia="Times New Roman" w:hAnsi="Times New Roman" w:cs="Times New Roman"/>
                <w:b/>
                <w:bCs/>
                <w:sz w:val="24"/>
                <w:szCs w:val="24"/>
              </w:rPr>
              <w:t>2019</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b/>
                <w:bCs/>
                <w:sz w:val="24"/>
                <w:szCs w:val="24"/>
              </w:rPr>
            </w:pPr>
            <w:r w:rsidRPr="00333C3B">
              <w:rPr>
                <w:rFonts w:ascii="Times New Roman" w:eastAsia="Times New Roman" w:hAnsi="Times New Roman" w:cs="Times New Roman"/>
                <w:b/>
                <w:bCs/>
                <w:sz w:val="24"/>
                <w:szCs w:val="24"/>
              </w:rPr>
              <w:t>2020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b/>
                <w:bCs/>
                <w:sz w:val="24"/>
                <w:szCs w:val="24"/>
              </w:rPr>
            </w:pPr>
            <w:r w:rsidRPr="00333C3B">
              <w:rPr>
                <w:rFonts w:ascii="Times New Roman" w:eastAsia="Times New Roman" w:hAnsi="Times New Roman" w:cs="Times New Roman"/>
                <w:b/>
                <w:bCs/>
                <w:sz w:val="24"/>
                <w:szCs w:val="24"/>
              </w:rPr>
              <w:t>2021</w:t>
            </w:r>
          </w:p>
        </w:tc>
      </w:tr>
      <w:tr w:rsidR="00000114" w:rsidRPr="00333C3B" w:rsidTr="00000114">
        <w:tc>
          <w:tcPr>
            <w:tcW w:w="8992" w:type="dxa"/>
            <w:gridSpan w:val="14"/>
            <w:tcBorders>
              <w:top w:val="single" w:sz="8" w:space="0" w:color="000000"/>
              <w:left w:val="single" w:sz="8" w:space="0" w:color="000000"/>
              <w:bottom w:val="single" w:sz="8" w:space="0" w:color="000000"/>
              <w:right w:val="single" w:sz="8" w:space="0" w:color="000000"/>
            </w:tcBorders>
            <w:vAlign w:val="center"/>
            <w:hideMark/>
          </w:tcPr>
          <w:p w:rsidR="00000114" w:rsidRPr="00333C3B" w:rsidRDefault="00000114" w:rsidP="00683058">
            <w:pPr>
              <w:jc w:val="cente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Число спортивных сооружений</w:t>
            </w:r>
            <w:r>
              <w:rPr>
                <w:rFonts w:ascii="Times New Roman" w:eastAsia="Times New Roman" w:hAnsi="Times New Roman" w:cs="Times New Roman"/>
                <w:sz w:val="24"/>
                <w:szCs w:val="24"/>
              </w:rPr>
              <w:t xml:space="preserve"> (муниципальных)</w:t>
            </w:r>
          </w:p>
        </w:tc>
      </w:tr>
      <w:tr w:rsidR="00333C3B" w:rsidRPr="00333C3B" w:rsidTr="00000114">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333C3B" w:rsidRPr="00333C3B" w:rsidRDefault="00333C3B" w:rsidP="00683058">
            <w:pP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спортивные сооружения-всего</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единица</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4</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p>
        </w:tc>
      </w:tr>
      <w:tr w:rsidR="00333C3B" w:rsidRPr="00333C3B" w:rsidTr="00000114">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333C3B" w:rsidRPr="00333C3B" w:rsidRDefault="00333C3B" w:rsidP="00683058">
            <w:pP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плоскостные спортивные сооружения</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единица</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3</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p>
        </w:tc>
      </w:tr>
      <w:tr w:rsidR="00333C3B" w:rsidRPr="00333C3B" w:rsidTr="00000114">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333C3B" w:rsidRPr="00333C3B" w:rsidRDefault="00333C3B" w:rsidP="00683058">
            <w:pP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спортивные залы</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единица</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1</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p>
        </w:tc>
      </w:tr>
      <w:tr w:rsidR="00333C3B" w:rsidRPr="00333C3B" w:rsidTr="00000114">
        <w:tc>
          <w:tcPr>
            <w:tcW w:w="0" w:type="auto"/>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Численность занимающихся в детско-юношеских спортивных школах</w:t>
            </w:r>
          </w:p>
        </w:tc>
        <w:tc>
          <w:tcPr>
            <w:tcW w:w="1182"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человек</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50</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r w:rsidRPr="00333C3B">
              <w:rPr>
                <w:rFonts w:ascii="Times New Roman" w:eastAsia="Times New Roman" w:hAnsi="Times New Roman" w:cs="Times New Roman"/>
                <w:sz w:val="24"/>
                <w:szCs w:val="24"/>
              </w:rPr>
              <w:t>48</w:t>
            </w: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p>
        </w:tc>
        <w:tc>
          <w:tcPr>
            <w:tcW w:w="510" w:type="dxa"/>
            <w:tcBorders>
              <w:top w:val="single" w:sz="8" w:space="0" w:color="000000"/>
              <w:left w:val="single" w:sz="8" w:space="0" w:color="000000"/>
              <w:bottom w:val="single" w:sz="8" w:space="0" w:color="000000"/>
              <w:right w:val="single" w:sz="8" w:space="0" w:color="000000"/>
            </w:tcBorders>
            <w:vAlign w:val="center"/>
            <w:hideMark/>
          </w:tcPr>
          <w:p w:rsidR="00333C3B" w:rsidRPr="00333C3B" w:rsidRDefault="00333C3B" w:rsidP="00683058">
            <w:pPr>
              <w:jc w:val="center"/>
              <w:rPr>
                <w:rFonts w:ascii="Times New Roman" w:eastAsia="Times New Roman" w:hAnsi="Times New Roman" w:cs="Times New Roman"/>
                <w:sz w:val="24"/>
                <w:szCs w:val="24"/>
              </w:rPr>
            </w:pPr>
          </w:p>
        </w:tc>
      </w:tr>
    </w:tbl>
    <w:p w:rsidR="006C0F90" w:rsidRPr="006C0F90" w:rsidRDefault="006C0F90" w:rsidP="006C0F90">
      <w:pPr>
        <w:spacing w:after="0"/>
        <w:ind w:firstLine="851"/>
        <w:jc w:val="both"/>
        <w:rPr>
          <w:rFonts w:ascii="Times New Roman" w:eastAsia="Times New Roman" w:hAnsi="Times New Roman" w:cs="Times New Roman"/>
          <w:sz w:val="26"/>
          <w:szCs w:val="26"/>
        </w:rPr>
      </w:pPr>
      <w:r w:rsidRPr="006C0F90">
        <w:rPr>
          <w:rFonts w:ascii="Times New Roman" w:eastAsia="Times New Roman" w:hAnsi="Times New Roman" w:cs="Times New Roman"/>
          <w:sz w:val="26"/>
          <w:szCs w:val="26"/>
        </w:rPr>
        <w:t xml:space="preserve">Согласно схеме территориального планирования </w:t>
      </w:r>
      <w:proofErr w:type="spellStart"/>
      <w:r w:rsidRPr="006C0F90">
        <w:rPr>
          <w:rFonts w:ascii="Times New Roman" w:eastAsia="Times New Roman" w:hAnsi="Times New Roman" w:cs="Times New Roman"/>
          <w:sz w:val="26"/>
          <w:szCs w:val="26"/>
        </w:rPr>
        <w:t>Асекеевского</w:t>
      </w:r>
      <w:proofErr w:type="spellEnd"/>
      <w:r w:rsidRPr="006C0F90">
        <w:rPr>
          <w:rFonts w:ascii="Times New Roman" w:eastAsia="Times New Roman" w:hAnsi="Times New Roman" w:cs="Times New Roman"/>
          <w:sz w:val="26"/>
          <w:szCs w:val="26"/>
        </w:rPr>
        <w:t xml:space="preserve"> района (2013 г.) запланировано на территории МО Красногорский сельсовет:</w:t>
      </w:r>
    </w:p>
    <w:p w:rsidR="006C0F90" w:rsidRPr="006C0F90" w:rsidRDefault="006C0F90" w:rsidP="006C0F90">
      <w:pPr>
        <w:spacing w:after="0"/>
        <w:ind w:firstLine="851"/>
        <w:jc w:val="both"/>
        <w:rPr>
          <w:rFonts w:ascii="Times New Roman" w:eastAsia="Times New Roman" w:hAnsi="Times New Roman" w:cs="Times New Roman"/>
          <w:sz w:val="26"/>
          <w:szCs w:val="26"/>
        </w:rPr>
      </w:pPr>
      <w:r w:rsidRPr="006C0F90">
        <w:rPr>
          <w:rFonts w:ascii="Times New Roman" w:eastAsia="Times New Roman" w:hAnsi="Times New Roman" w:cs="Times New Roman"/>
          <w:sz w:val="26"/>
          <w:szCs w:val="26"/>
        </w:rPr>
        <w:t>В социальной сфере:</w:t>
      </w:r>
    </w:p>
    <w:p w:rsidR="006C0F90" w:rsidRDefault="006C0F90" w:rsidP="006C0F90">
      <w:pPr>
        <w:spacing w:after="0"/>
        <w:ind w:firstLine="851"/>
        <w:jc w:val="both"/>
        <w:rPr>
          <w:rFonts w:ascii="Times New Roman" w:eastAsia="Times New Roman" w:hAnsi="Times New Roman" w:cs="Times New Roman"/>
          <w:sz w:val="26"/>
          <w:szCs w:val="26"/>
        </w:rPr>
      </w:pPr>
      <w:r w:rsidRPr="006C0F90">
        <w:rPr>
          <w:rFonts w:ascii="Times New Roman" w:eastAsia="Times New Roman" w:hAnsi="Times New Roman" w:cs="Times New Roman"/>
          <w:sz w:val="26"/>
          <w:szCs w:val="26"/>
        </w:rPr>
        <w:t>пос. Красногорский - орг</w:t>
      </w:r>
      <w:r>
        <w:rPr>
          <w:rFonts w:ascii="Times New Roman" w:eastAsia="Times New Roman" w:hAnsi="Times New Roman" w:cs="Times New Roman"/>
          <w:sz w:val="26"/>
          <w:szCs w:val="26"/>
        </w:rPr>
        <w:t>анизация спортивных сооружений.</w:t>
      </w:r>
    </w:p>
    <w:p w:rsidR="006C0F90" w:rsidRDefault="006C0F90" w:rsidP="006C0F90">
      <w:pPr>
        <w:spacing w:after="0"/>
        <w:ind w:firstLine="851"/>
        <w:jc w:val="both"/>
        <w:rPr>
          <w:rFonts w:ascii="Times New Roman" w:eastAsia="Times New Roman" w:hAnsi="Times New Roman" w:cs="Times New Roman"/>
          <w:sz w:val="26"/>
          <w:szCs w:val="26"/>
        </w:rPr>
      </w:pPr>
      <w:r w:rsidRPr="006C0F90">
        <w:rPr>
          <w:rFonts w:ascii="Times New Roman" w:eastAsia="Times New Roman" w:hAnsi="Times New Roman" w:cs="Times New Roman"/>
          <w:sz w:val="26"/>
          <w:szCs w:val="26"/>
        </w:rPr>
        <w:t>пос. Огонек - требуется организация спортивных сооружений</w:t>
      </w:r>
    </w:p>
    <w:p w:rsidR="00333C3B" w:rsidRDefault="00333C3B" w:rsidP="000164AC">
      <w:pPr>
        <w:spacing w:after="0" w:line="240" w:lineRule="auto"/>
        <w:ind w:right="-2" w:firstLine="851"/>
        <w:jc w:val="both"/>
        <w:rPr>
          <w:rFonts w:ascii="Times New Roman" w:hAnsi="Times New Roman" w:cs="Times New Roman"/>
          <w:sz w:val="26"/>
          <w:szCs w:val="26"/>
        </w:rPr>
      </w:pPr>
    </w:p>
    <w:p w:rsidR="00333C3B" w:rsidRDefault="00333C3B" w:rsidP="000164AC">
      <w:pPr>
        <w:spacing w:after="0" w:line="240" w:lineRule="auto"/>
        <w:ind w:right="-2" w:firstLine="851"/>
        <w:jc w:val="both"/>
        <w:rPr>
          <w:rFonts w:ascii="Times New Roman" w:hAnsi="Times New Roman" w:cs="Times New Roman"/>
          <w:sz w:val="26"/>
          <w:szCs w:val="26"/>
        </w:rPr>
      </w:pPr>
    </w:p>
    <w:p w:rsidR="00F61E04" w:rsidRPr="001E4CCD" w:rsidRDefault="00F61E04" w:rsidP="001E4CCD">
      <w:pPr>
        <w:pStyle w:val="afffe"/>
        <w:ind w:firstLine="851"/>
        <w:rPr>
          <w:b/>
          <w:i/>
          <w:sz w:val="26"/>
          <w:szCs w:val="26"/>
          <w:highlight w:val="yellow"/>
        </w:rPr>
      </w:pPr>
      <w:r w:rsidRPr="001E4CCD">
        <w:rPr>
          <w:b/>
          <w:i/>
          <w:sz w:val="26"/>
          <w:szCs w:val="26"/>
        </w:rPr>
        <w:t>Учреждения коммунального и бытового обслуживания</w:t>
      </w:r>
    </w:p>
    <w:p w:rsidR="00F61E04" w:rsidRDefault="00F61E04" w:rsidP="005B6CFA">
      <w:pPr>
        <w:spacing w:after="0" w:line="240" w:lineRule="auto"/>
        <w:ind w:right="-1" w:firstLine="851"/>
        <w:jc w:val="both"/>
        <w:rPr>
          <w:rFonts w:ascii="Times New Roman" w:hAnsi="Times New Roman"/>
          <w:sz w:val="26"/>
          <w:szCs w:val="26"/>
        </w:rPr>
      </w:pPr>
      <w:bookmarkStart w:id="35" w:name="_Toc385267360"/>
      <w:r w:rsidRPr="001E4CCD">
        <w:rPr>
          <w:rFonts w:ascii="Times New Roman" w:hAnsi="Times New Roman"/>
          <w:sz w:val="26"/>
          <w:szCs w:val="26"/>
        </w:rPr>
        <w:t xml:space="preserve">На территории МО </w:t>
      </w:r>
      <w:r w:rsidR="00031AC7">
        <w:rPr>
          <w:rFonts w:ascii="Times New Roman" w:hAnsi="Times New Roman"/>
          <w:sz w:val="26"/>
          <w:szCs w:val="26"/>
        </w:rPr>
        <w:t>Красногор</w:t>
      </w:r>
      <w:r w:rsidRPr="001E4CCD">
        <w:rPr>
          <w:rFonts w:ascii="Times New Roman" w:hAnsi="Times New Roman"/>
          <w:sz w:val="26"/>
          <w:szCs w:val="26"/>
        </w:rPr>
        <w:t xml:space="preserve">ский сельсовет отсутствуют такие объекты бытового обслуживания как гостиницы, бани, прачечные, химчистки. </w:t>
      </w:r>
    </w:p>
    <w:p w:rsidR="00E614D8" w:rsidRDefault="00E614D8" w:rsidP="005B6CFA">
      <w:pPr>
        <w:spacing w:after="0" w:line="240" w:lineRule="auto"/>
        <w:ind w:right="-1" w:firstLine="851"/>
        <w:jc w:val="both"/>
        <w:rPr>
          <w:rFonts w:ascii="Times New Roman" w:hAnsi="Times New Roman"/>
          <w:sz w:val="26"/>
          <w:szCs w:val="26"/>
        </w:rPr>
      </w:pPr>
      <w:r>
        <w:rPr>
          <w:rFonts w:ascii="Times New Roman" w:hAnsi="Times New Roman"/>
          <w:sz w:val="26"/>
          <w:szCs w:val="26"/>
        </w:rPr>
        <w:t>Таблица 2.4–8</w:t>
      </w:r>
    </w:p>
    <w:tbl>
      <w:tblPr>
        <w:tblW w:w="4923"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2412"/>
        <w:gridCol w:w="1138"/>
        <w:gridCol w:w="470"/>
        <w:gridCol w:w="470"/>
        <w:gridCol w:w="470"/>
        <w:gridCol w:w="470"/>
        <w:gridCol w:w="470"/>
        <w:gridCol w:w="470"/>
        <w:gridCol w:w="470"/>
        <w:gridCol w:w="470"/>
        <w:gridCol w:w="470"/>
        <w:gridCol w:w="470"/>
        <w:gridCol w:w="470"/>
        <w:gridCol w:w="470"/>
      </w:tblGrid>
      <w:tr w:rsidR="00712E8E" w:rsidRPr="00712E8E" w:rsidTr="00000114">
        <w:tc>
          <w:tcPr>
            <w:tcW w:w="0" w:type="auto"/>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b/>
                <w:bCs/>
              </w:rPr>
            </w:pPr>
            <w:r w:rsidRPr="00712E8E">
              <w:rPr>
                <w:rFonts w:ascii="Times New Roman" w:eastAsia="Times New Roman" w:hAnsi="Times New Roman" w:cs="Times New Roman"/>
                <w:b/>
                <w:bCs/>
              </w:rPr>
              <w:lastRenderedPageBreak/>
              <w:t>Показатели</w:t>
            </w:r>
          </w:p>
        </w:tc>
        <w:tc>
          <w:tcPr>
            <w:tcW w:w="1138"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b/>
                <w:bCs/>
              </w:rPr>
            </w:pPr>
            <w:r w:rsidRPr="00712E8E">
              <w:rPr>
                <w:rFonts w:ascii="Times New Roman" w:eastAsia="Times New Roman" w:hAnsi="Times New Roman" w:cs="Times New Roman"/>
                <w:b/>
                <w:bCs/>
              </w:rPr>
              <w:t>Ед. измерения</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b/>
                <w:bCs/>
              </w:rPr>
            </w:pPr>
            <w:r w:rsidRPr="00712E8E">
              <w:rPr>
                <w:rFonts w:ascii="Times New Roman" w:eastAsia="Times New Roman" w:hAnsi="Times New Roman" w:cs="Times New Roman"/>
                <w:b/>
                <w:bCs/>
              </w:rPr>
              <w:t>2010</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b/>
                <w:bCs/>
              </w:rPr>
            </w:pPr>
            <w:r w:rsidRPr="00712E8E">
              <w:rPr>
                <w:rFonts w:ascii="Times New Roman" w:eastAsia="Times New Roman" w:hAnsi="Times New Roman" w:cs="Times New Roman"/>
                <w:b/>
                <w:bCs/>
              </w:rPr>
              <w:t>2011</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b/>
                <w:bCs/>
              </w:rPr>
            </w:pPr>
            <w:r w:rsidRPr="00712E8E">
              <w:rPr>
                <w:rFonts w:ascii="Times New Roman" w:eastAsia="Times New Roman" w:hAnsi="Times New Roman" w:cs="Times New Roman"/>
                <w:b/>
                <w:bCs/>
              </w:rPr>
              <w:t>2012</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b/>
                <w:bCs/>
              </w:rPr>
            </w:pPr>
            <w:r w:rsidRPr="00712E8E">
              <w:rPr>
                <w:rFonts w:ascii="Times New Roman" w:eastAsia="Times New Roman" w:hAnsi="Times New Roman" w:cs="Times New Roman"/>
                <w:b/>
                <w:bCs/>
              </w:rPr>
              <w:t>2013</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b/>
                <w:bCs/>
              </w:rPr>
            </w:pPr>
            <w:r w:rsidRPr="00712E8E">
              <w:rPr>
                <w:rFonts w:ascii="Times New Roman" w:eastAsia="Times New Roman" w:hAnsi="Times New Roman" w:cs="Times New Roman"/>
                <w:b/>
                <w:bCs/>
              </w:rPr>
              <w:t>2014</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b/>
                <w:bCs/>
              </w:rPr>
            </w:pPr>
            <w:r w:rsidRPr="00712E8E">
              <w:rPr>
                <w:rFonts w:ascii="Times New Roman" w:eastAsia="Times New Roman" w:hAnsi="Times New Roman" w:cs="Times New Roman"/>
                <w:b/>
                <w:bCs/>
              </w:rPr>
              <w:t>2015</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b/>
                <w:bCs/>
              </w:rPr>
            </w:pPr>
            <w:r w:rsidRPr="00712E8E">
              <w:rPr>
                <w:rFonts w:ascii="Times New Roman" w:eastAsia="Times New Roman" w:hAnsi="Times New Roman" w:cs="Times New Roman"/>
                <w:b/>
                <w:bCs/>
              </w:rPr>
              <w:t>2016</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b/>
                <w:bCs/>
              </w:rPr>
            </w:pPr>
            <w:r w:rsidRPr="00712E8E">
              <w:rPr>
                <w:rFonts w:ascii="Times New Roman" w:eastAsia="Times New Roman" w:hAnsi="Times New Roman" w:cs="Times New Roman"/>
                <w:b/>
                <w:bCs/>
              </w:rPr>
              <w:t>2017</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b/>
                <w:bCs/>
              </w:rPr>
            </w:pPr>
            <w:r w:rsidRPr="00712E8E">
              <w:rPr>
                <w:rFonts w:ascii="Times New Roman" w:eastAsia="Times New Roman" w:hAnsi="Times New Roman" w:cs="Times New Roman"/>
                <w:b/>
                <w:bCs/>
              </w:rPr>
              <w:t>2018</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b/>
                <w:bCs/>
              </w:rPr>
            </w:pPr>
            <w:r w:rsidRPr="00712E8E">
              <w:rPr>
                <w:rFonts w:ascii="Times New Roman" w:eastAsia="Times New Roman" w:hAnsi="Times New Roman" w:cs="Times New Roman"/>
                <w:b/>
                <w:bCs/>
              </w:rPr>
              <w:t>2019</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b/>
                <w:bCs/>
              </w:rPr>
            </w:pPr>
            <w:r w:rsidRPr="00712E8E">
              <w:rPr>
                <w:rFonts w:ascii="Times New Roman" w:eastAsia="Times New Roman" w:hAnsi="Times New Roman" w:cs="Times New Roman"/>
                <w:b/>
                <w:bCs/>
              </w:rPr>
              <w:t>2020</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b/>
                <w:bCs/>
              </w:rPr>
            </w:pPr>
            <w:r w:rsidRPr="00712E8E">
              <w:rPr>
                <w:rFonts w:ascii="Times New Roman" w:eastAsia="Times New Roman" w:hAnsi="Times New Roman" w:cs="Times New Roman"/>
                <w:b/>
                <w:bCs/>
              </w:rPr>
              <w:t>2021</w:t>
            </w:r>
          </w:p>
        </w:tc>
      </w:tr>
      <w:tr w:rsidR="00000114" w:rsidRPr="00712E8E" w:rsidTr="00625CDA">
        <w:tc>
          <w:tcPr>
            <w:tcW w:w="9190" w:type="dxa"/>
            <w:gridSpan w:val="14"/>
            <w:tcBorders>
              <w:top w:val="single" w:sz="8" w:space="0" w:color="000000"/>
              <w:left w:val="single" w:sz="8" w:space="0" w:color="000000"/>
              <w:bottom w:val="single" w:sz="8" w:space="0" w:color="000000"/>
              <w:right w:val="single" w:sz="8" w:space="0" w:color="000000"/>
            </w:tcBorders>
            <w:vAlign w:val="center"/>
            <w:hideMark/>
          </w:tcPr>
          <w:p w:rsidR="00000114" w:rsidRPr="00712E8E" w:rsidRDefault="00000114" w:rsidP="00683058">
            <w:pPr>
              <w:jc w:val="center"/>
              <w:rPr>
                <w:rFonts w:ascii="Times New Roman" w:eastAsia="Times New Roman" w:hAnsi="Times New Roman" w:cs="Times New Roman"/>
              </w:rPr>
            </w:pPr>
            <w:r w:rsidRPr="00712E8E">
              <w:rPr>
                <w:rFonts w:ascii="Times New Roman" w:eastAsia="Times New Roman" w:hAnsi="Times New Roman" w:cs="Times New Roman"/>
              </w:rPr>
              <w:t>Количество объектов розничной торговли и общественного питания</w:t>
            </w:r>
          </w:p>
        </w:tc>
      </w:tr>
      <w:tr w:rsidR="00712E8E" w:rsidRPr="00712E8E" w:rsidTr="00000114">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12E8E" w:rsidRPr="00712E8E" w:rsidRDefault="00712E8E" w:rsidP="00683058">
            <w:pPr>
              <w:rPr>
                <w:rFonts w:ascii="Times New Roman" w:eastAsia="Times New Roman" w:hAnsi="Times New Roman" w:cs="Times New Roman"/>
              </w:rPr>
            </w:pPr>
            <w:r w:rsidRPr="00712E8E">
              <w:rPr>
                <w:rFonts w:ascii="Times New Roman" w:eastAsia="Times New Roman" w:hAnsi="Times New Roman" w:cs="Times New Roman"/>
              </w:rPr>
              <w:t>магазины</w:t>
            </w:r>
          </w:p>
        </w:tc>
        <w:tc>
          <w:tcPr>
            <w:tcW w:w="1138"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единица</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5</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5</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4</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4</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4</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4</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4</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3</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3</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3</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r>
      <w:tr w:rsidR="00712E8E" w:rsidRPr="00712E8E" w:rsidTr="00000114">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12E8E" w:rsidRPr="00712E8E" w:rsidRDefault="00712E8E" w:rsidP="00683058">
            <w:pPr>
              <w:rPr>
                <w:rFonts w:ascii="Times New Roman" w:eastAsia="Times New Roman" w:hAnsi="Times New Roman" w:cs="Times New Roman"/>
              </w:rPr>
            </w:pPr>
            <w:r w:rsidRPr="00712E8E">
              <w:rPr>
                <w:rFonts w:ascii="Times New Roman" w:eastAsia="Times New Roman" w:hAnsi="Times New Roman" w:cs="Times New Roman"/>
              </w:rPr>
              <w:t>магазины (без торговых центров)</w:t>
            </w:r>
          </w:p>
        </w:tc>
        <w:tc>
          <w:tcPr>
            <w:tcW w:w="1138"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единица</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5</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r>
      <w:tr w:rsidR="00712E8E" w:rsidRPr="00712E8E" w:rsidTr="00000114">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12E8E" w:rsidRPr="00712E8E" w:rsidRDefault="00712E8E" w:rsidP="00683058">
            <w:pPr>
              <w:rPr>
                <w:rFonts w:ascii="Times New Roman" w:eastAsia="Times New Roman" w:hAnsi="Times New Roman" w:cs="Times New Roman"/>
              </w:rPr>
            </w:pPr>
            <w:r w:rsidRPr="00712E8E">
              <w:rPr>
                <w:rFonts w:ascii="Times New Roman" w:eastAsia="Times New Roman" w:hAnsi="Times New Roman" w:cs="Times New Roman"/>
              </w:rPr>
              <w:t>столовые учебных заведений, организаций, промышленных предприятий</w:t>
            </w:r>
          </w:p>
        </w:tc>
        <w:tc>
          <w:tcPr>
            <w:tcW w:w="1138"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единица</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2</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2</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2</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2</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2</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2</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1</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1</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1</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1</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1</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r>
      <w:tr w:rsidR="00712E8E" w:rsidRPr="00712E8E" w:rsidTr="00000114">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12E8E" w:rsidRPr="00712E8E" w:rsidRDefault="00712E8E" w:rsidP="00683058">
            <w:pPr>
              <w:rPr>
                <w:rFonts w:ascii="Times New Roman" w:eastAsia="Times New Roman" w:hAnsi="Times New Roman" w:cs="Times New Roman"/>
              </w:rPr>
            </w:pPr>
            <w:r w:rsidRPr="00712E8E">
              <w:rPr>
                <w:rFonts w:ascii="Times New Roman" w:eastAsia="Times New Roman" w:hAnsi="Times New Roman" w:cs="Times New Roman"/>
              </w:rPr>
              <w:t>неспециализированные продовольственные магазины (</w:t>
            </w:r>
            <w:proofErr w:type="spellStart"/>
            <w:r w:rsidRPr="00712E8E">
              <w:rPr>
                <w:rFonts w:ascii="Times New Roman" w:eastAsia="Times New Roman" w:hAnsi="Times New Roman" w:cs="Times New Roman"/>
              </w:rPr>
              <w:t>минимаркеты</w:t>
            </w:r>
            <w:proofErr w:type="spellEnd"/>
            <w:r w:rsidRPr="00712E8E">
              <w:rPr>
                <w:rFonts w:ascii="Times New Roman" w:eastAsia="Times New Roman" w:hAnsi="Times New Roman" w:cs="Times New Roman"/>
              </w:rPr>
              <w:t>)</w:t>
            </w:r>
          </w:p>
        </w:tc>
        <w:tc>
          <w:tcPr>
            <w:tcW w:w="1138"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единица</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5</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r>
      <w:tr w:rsidR="00712E8E" w:rsidRPr="00712E8E" w:rsidTr="00000114">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12E8E" w:rsidRPr="00712E8E" w:rsidRDefault="00712E8E" w:rsidP="00683058">
            <w:pPr>
              <w:rPr>
                <w:rFonts w:ascii="Times New Roman" w:eastAsia="Times New Roman" w:hAnsi="Times New Roman" w:cs="Times New Roman"/>
              </w:rPr>
            </w:pPr>
            <w:r w:rsidRPr="00712E8E">
              <w:rPr>
                <w:rFonts w:ascii="Times New Roman" w:eastAsia="Times New Roman" w:hAnsi="Times New Roman" w:cs="Times New Roman"/>
              </w:rPr>
              <w:t>столовые, закусочные</w:t>
            </w:r>
          </w:p>
        </w:tc>
        <w:tc>
          <w:tcPr>
            <w:tcW w:w="1138"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единица</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r>
      <w:tr w:rsidR="00712E8E" w:rsidRPr="00712E8E" w:rsidTr="00000114">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12E8E" w:rsidRPr="00712E8E" w:rsidRDefault="00712E8E" w:rsidP="00683058">
            <w:pPr>
              <w:rPr>
                <w:rFonts w:ascii="Times New Roman" w:eastAsia="Times New Roman" w:hAnsi="Times New Roman" w:cs="Times New Roman"/>
              </w:rPr>
            </w:pPr>
            <w:r w:rsidRPr="00712E8E">
              <w:rPr>
                <w:rFonts w:ascii="Times New Roman" w:eastAsia="Times New Roman" w:hAnsi="Times New Roman" w:cs="Times New Roman"/>
              </w:rPr>
              <w:t xml:space="preserve">магазины товаров повседневного спроса, </w:t>
            </w:r>
            <w:proofErr w:type="spellStart"/>
            <w:r w:rsidRPr="00712E8E">
              <w:rPr>
                <w:rFonts w:ascii="Times New Roman" w:eastAsia="Times New Roman" w:hAnsi="Times New Roman" w:cs="Times New Roman"/>
              </w:rPr>
              <w:t>минимаркеты</w:t>
            </w:r>
            <w:proofErr w:type="spellEnd"/>
          </w:p>
        </w:tc>
        <w:tc>
          <w:tcPr>
            <w:tcW w:w="1138"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единица</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5</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4</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r>
      <w:tr w:rsidR="00712E8E" w:rsidRPr="00712E8E" w:rsidTr="00000114">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12E8E" w:rsidRPr="00712E8E" w:rsidRDefault="00712E8E" w:rsidP="00683058">
            <w:pPr>
              <w:rPr>
                <w:rFonts w:ascii="Times New Roman" w:eastAsia="Times New Roman" w:hAnsi="Times New Roman" w:cs="Times New Roman"/>
              </w:rPr>
            </w:pPr>
            <w:proofErr w:type="spellStart"/>
            <w:r w:rsidRPr="00712E8E">
              <w:rPr>
                <w:rFonts w:ascii="Times New Roman" w:eastAsia="Times New Roman" w:hAnsi="Times New Roman" w:cs="Times New Roman"/>
              </w:rPr>
              <w:t>Минимаркеты</w:t>
            </w:r>
            <w:proofErr w:type="spellEnd"/>
          </w:p>
        </w:tc>
        <w:tc>
          <w:tcPr>
            <w:tcW w:w="1138"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единица</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4</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4</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4</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4</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3</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3</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3</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r>
      <w:tr w:rsidR="00000114" w:rsidRPr="00712E8E" w:rsidTr="00625CDA">
        <w:tc>
          <w:tcPr>
            <w:tcW w:w="9190" w:type="dxa"/>
            <w:gridSpan w:val="14"/>
            <w:tcBorders>
              <w:top w:val="single" w:sz="8" w:space="0" w:color="000000"/>
              <w:left w:val="single" w:sz="8" w:space="0" w:color="000000"/>
              <w:bottom w:val="single" w:sz="8" w:space="0" w:color="000000"/>
              <w:right w:val="single" w:sz="8" w:space="0" w:color="000000"/>
            </w:tcBorders>
            <w:vAlign w:val="center"/>
            <w:hideMark/>
          </w:tcPr>
          <w:p w:rsidR="00000114" w:rsidRPr="00712E8E" w:rsidRDefault="00000114" w:rsidP="00683058">
            <w:pPr>
              <w:jc w:val="center"/>
              <w:rPr>
                <w:rFonts w:ascii="Times New Roman" w:eastAsia="Times New Roman" w:hAnsi="Times New Roman" w:cs="Times New Roman"/>
              </w:rPr>
            </w:pPr>
            <w:r w:rsidRPr="00712E8E">
              <w:rPr>
                <w:rFonts w:ascii="Times New Roman" w:eastAsia="Times New Roman" w:hAnsi="Times New Roman" w:cs="Times New Roman"/>
              </w:rPr>
              <w:t>Площадь торгового зала объектов розничной торговли</w:t>
            </w:r>
          </w:p>
        </w:tc>
      </w:tr>
      <w:tr w:rsidR="00712E8E" w:rsidRPr="00712E8E" w:rsidTr="00000114">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12E8E" w:rsidRPr="00712E8E" w:rsidRDefault="00712E8E" w:rsidP="00683058">
            <w:pPr>
              <w:rPr>
                <w:rFonts w:ascii="Times New Roman" w:eastAsia="Times New Roman" w:hAnsi="Times New Roman" w:cs="Times New Roman"/>
              </w:rPr>
            </w:pPr>
            <w:r w:rsidRPr="00712E8E">
              <w:rPr>
                <w:rFonts w:ascii="Times New Roman" w:eastAsia="Times New Roman" w:hAnsi="Times New Roman" w:cs="Times New Roman"/>
              </w:rPr>
              <w:t>магазины</w:t>
            </w:r>
          </w:p>
        </w:tc>
        <w:tc>
          <w:tcPr>
            <w:tcW w:w="1138"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метр квадратный</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93</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93</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76</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76</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76</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76</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76</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56</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56</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56</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r>
      <w:tr w:rsidR="00712E8E" w:rsidRPr="00712E8E" w:rsidTr="00000114">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12E8E" w:rsidRPr="00712E8E" w:rsidRDefault="00712E8E" w:rsidP="00683058">
            <w:pPr>
              <w:rPr>
                <w:rFonts w:ascii="Times New Roman" w:eastAsia="Times New Roman" w:hAnsi="Times New Roman" w:cs="Times New Roman"/>
              </w:rPr>
            </w:pPr>
            <w:r w:rsidRPr="00712E8E">
              <w:rPr>
                <w:rFonts w:ascii="Times New Roman" w:eastAsia="Times New Roman" w:hAnsi="Times New Roman" w:cs="Times New Roman"/>
              </w:rPr>
              <w:t>магазины (без торговых центров)</w:t>
            </w:r>
          </w:p>
        </w:tc>
        <w:tc>
          <w:tcPr>
            <w:tcW w:w="1138"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метр квадратный</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93</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r>
      <w:tr w:rsidR="00712E8E" w:rsidRPr="00712E8E" w:rsidTr="00000114">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12E8E" w:rsidRPr="00712E8E" w:rsidRDefault="00712E8E" w:rsidP="00683058">
            <w:pPr>
              <w:rPr>
                <w:rFonts w:ascii="Times New Roman" w:eastAsia="Times New Roman" w:hAnsi="Times New Roman" w:cs="Times New Roman"/>
              </w:rPr>
            </w:pPr>
            <w:r w:rsidRPr="00712E8E">
              <w:rPr>
                <w:rFonts w:ascii="Times New Roman" w:eastAsia="Times New Roman" w:hAnsi="Times New Roman" w:cs="Times New Roman"/>
              </w:rPr>
              <w:t>неспециализированные продовольственные магазины (</w:t>
            </w:r>
            <w:proofErr w:type="spellStart"/>
            <w:r w:rsidRPr="00712E8E">
              <w:rPr>
                <w:rFonts w:ascii="Times New Roman" w:eastAsia="Times New Roman" w:hAnsi="Times New Roman" w:cs="Times New Roman"/>
              </w:rPr>
              <w:t>минимаркеты</w:t>
            </w:r>
            <w:proofErr w:type="spellEnd"/>
            <w:r w:rsidRPr="00712E8E">
              <w:rPr>
                <w:rFonts w:ascii="Times New Roman" w:eastAsia="Times New Roman" w:hAnsi="Times New Roman" w:cs="Times New Roman"/>
              </w:rPr>
              <w:t>)</w:t>
            </w:r>
          </w:p>
        </w:tc>
        <w:tc>
          <w:tcPr>
            <w:tcW w:w="1138"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метр квадратный</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93</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r>
      <w:tr w:rsidR="00712E8E" w:rsidRPr="00712E8E" w:rsidTr="00000114">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12E8E" w:rsidRPr="00712E8E" w:rsidRDefault="00712E8E" w:rsidP="00683058">
            <w:pPr>
              <w:rPr>
                <w:rFonts w:ascii="Times New Roman" w:eastAsia="Times New Roman" w:hAnsi="Times New Roman" w:cs="Times New Roman"/>
              </w:rPr>
            </w:pPr>
            <w:r w:rsidRPr="00712E8E">
              <w:rPr>
                <w:rFonts w:ascii="Times New Roman" w:eastAsia="Times New Roman" w:hAnsi="Times New Roman" w:cs="Times New Roman"/>
              </w:rPr>
              <w:t xml:space="preserve">магазины товаров повседневного спроса, </w:t>
            </w:r>
            <w:proofErr w:type="spellStart"/>
            <w:r w:rsidRPr="00712E8E">
              <w:rPr>
                <w:rFonts w:ascii="Times New Roman" w:eastAsia="Times New Roman" w:hAnsi="Times New Roman" w:cs="Times New Roman"/>
              </w:rPr>
              <w:t>минимаркеты</w:t>
            </w:r>
            <w:proofErr w:type="spellEnd"/>
          </w:p>
        </w:tc>
        <w:tc>
          <w:tcPr>
            <w:tcW w:w="1138"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метр квадратный</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93</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76</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r>
      <w:tr w:rsidR="00712E8E" w:rsidRPr="00712E8E" w:rsidTr="00000114">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12E8E" w:rsidRPr="00712E8E" w:rsidRDefault="00712E8E" w:rsidP="00683058">
            <w:pPr>
              <w:rPr>
                <w:rFonts w:ascii="Times New Roman" w:eastAsia="Times New Roman" w:hAnsi="Times New Roman" w:cs="Times New Roman"/>
              </w:rPr>
            </w:pPr>
            <w:proofErr w:type="spellStart"/>
            <w:r w:rsidRPr="00712E8E">
              <w:rPr>
                <w:rFonts w:ascii="Times New Roman" w:eastAsia="Times New Roman" w:hAnsi="Times New Roman" w:cs="Times New Roman"/>
              </w:rPr>
              <w:t>Минимаркеты</w:t>
            </w:r>
            <w:proofErr w:type="spellEnd"/>
          </w:p>
        </w:tc>
        <w:tc>
          <w:tcPr>
            <w:tcW w:w="1138"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метр квадратный</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76</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76</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76</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76</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56</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56</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56</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r>
      <w:tr w:rsidR="00000114" w:rsidRPr="00712E8E" w:rsidTr="00625CDA">
        <w:tc>
          <w:tcPr>
            <w:tcW w:w="9190" w:type="dxa"/>
            <w:gridSpan w:val="14"/>
            <w:tcBorders>
              <w:top w:val="single" w:sz="8" w:space="0" w:color="000000"/>
              <w:left w:val="single" w:sz="8" w:space="0" w:color="000000"/>
              <w:bottom w:val="single" w:sz="8" w:space="0" w:color="000000"/>
              <w:right w:val="single" w:sz="8" w:space="0" w:color="000000"/>
            </w:tcBorders>
            <w:vAlign w:val="center"/>
            <w:hideMark/>
          </w:tcPr>
          <w:p w:rsidR="00000114" w:rsidRPr="00712E8E" w:rsidRDefault="00000114" w:rsidP="00683058">
            <w:pPr>
              <w:jc w:val="center"/>
              <w:rPr>
                <w:rFonts w:ascii="Times New Roman" w:eastAsia="Times New Roman" w:hAnsi="Times New Roman" w:cs="Times New Roman"/>
              </w:rPr>
            </w:pPr>
            <w:r w:rsidRPr="00712E8E">
              <w:rPr>
                <w:rFonts w:ascii="Times New Roman" w:eastAsia="Times New Roman" w:hAnsi="Times New Roman" w:cs="Times New Roman"/>
              </w:rPr>
              <w:t>Площадь зала обслуживания посетителей в объектах общественного питания</w:t>
            </w:r>
          </w:p>
        </w:tc>
      </w:tr>
      <w:tr w:rsidR="00712E8E" w:rsidRPr="00712E8E" w:rsidTr="00000114">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12E8E" w:rsidRPr="00712E8E" w:rsidRDefault="00712E8E" w:rsidP="00683058">
            <w:pPr>
              <w:rPr>
                <w:rFonts w:ascii="Times New Roman" w:eastAsia="Times New Roman" w:hAnsi="Times New Roman" w:cs="Times New Roman"/>
              </w:rPr>
            </w:pPr>
            <w:r w:rsidRPr="00712E8E">
              <w:rPr>
                <w:rFonts w:ascii="Times New Roman" w:eastAsia="Times New Roman" w:hAnsi="Times New Roman" w:cs="Times New Roman"/>
              </w:rPr>
              <w:t xml:space="preserve">столовые учебных заведений, организаций, </w:t>
            </w:r>
            <w:r w:rsidRPr="00712E8E">
              <w:rPr>
                <w:rFonts w:ascii="Times New Roman" w:eastAsia="Times New Roman" w:hAnsi="Times New Roman" w:cs="Times New Roman"/>
              </w:rPr>
              <w:lastRenderedPageBreak/>
              <w:t>промышленных предприятий</w:t>
            </w:r>
          </w:p>
        </w:tc>
        <w:tc>
          <w:tcPr>
            <w:tcW w:w="1138"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lastRenderedPageBreak/>
              <w:t>метр квадратный</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150</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150</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150</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150</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150</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150</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130</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130</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130</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130</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130</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r>
      <w:tr w:rsidR="00712E8E" w:rsidRPr="00712E8E" w:rsidTr="00000114">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12E8E" w:rsidRPr="00712E8E" w:rsidRDefault="00712E8E" w:rsidP="00683058">
            <w:pPr>
              <w:rPr>
                <w:rFonts w:ascii="Times New Roman" w:eastAsia="Times New Roman" w:hAnsi="Times New Roman" w:cs="Times New Roman"/>
              </w:rPr>
            </w:pPr>
            <w:r w:rsidRPr="00712E8E">
              <w:rPr>
                <w:rFonts w:ascii="Times New Roman" w:eastAsia="Times New Roman" w:hAnsi="Times New Roman" w:cs="Times New Roman"/>
              </w:rPr>
              <w:t>столовые, закусочные</w:t>
            </w:r>
          </w:p>
        </w:tc>
        <w:tc>
          <w:tcPr>
            <w:tcW w:w="1138"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метр квадратный</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r>
      <w:tr w:rsidR="00000114" w:rsidRPr="00712E8E" w:rsidTr="00000114">
        <w:tc>
          <w:tcPr>
            <w:tcW w:w="9190" w:type="dxa"/>
            <w:gridSpan w:val="14"/>
            <w:tcBorders>
              <w:top w:val="single" w:sz="8" w:space="0" w:color="000000"/>
              <w:left w:val="single" w:sz="8" w:space="0" w:color="000000"/>
              <w:bottom w:val="single" w:sz="8" w:space="0" w:color="000000"/>
              <w:right w:val="single" w:sz="8" w:space="0" w:color="000000"/>
            </w:tcBorders>
            <w:vAlign w:val="center"/>
            <w:hideMark/>
          </w:tcPr>
          <w:p w:rsidR="00000114" w:rsidRPr="00712E8E" w:rsidRDefault="00000114" w:rsidP="00683058">
            <w:pPr>
              <w:jc w:val="center"/>
              <w:rPr>
                <w:rFonts w:ascii="Times New Roman" w:eastAsia="Times New Roman" w:hAnsi="Times New Roman" w:cs="Times New Roman"/>
              </w:rPr>
            </w:pPr>
            <w:r w:rsidRPr="00712E8E">
              <w:rPr>
                <w:rFonts w:ascii="Times New Roman" w:eastAsia="Times New Roman" w:hAnsi="Times New Roman" w:cs="Times New Roman"/>
              </w:rPr>
              <w:t>Число мест в объектах общественного питания</w:t>
            </w:r>
          </w:p>
        </w:tc>
      </w:tr>
      <w:tr w:rsidR="00712E8E" w:rsidRPr="00712E8E" w:rsidTr="00000114">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12E8E" w:rsidRPr="00712E8E" w:rsidRDefault="00712E8E" w:rsidP="00683058">
            <w:pPr>
              <w:rPr>
                <w:rFonts w:ascii="Times New Roman" w:eastAsia="Times New Roman" w:hAnsi="Times New Roman" w:cs="Times New Roman"/>
              </w:rPr>
            </w:pPr>
            <w:r w:rsidRPr="00712E8E">
              <w:rPr>
                <w:rFonts w:ascii="Times New Roman" w:eastAsia="Times New Roman" w:hAnsi="Times New Roman" w:cs="Times New Roman"/>
              </w:rPr>
              <w:t>столовые учебных заведений, организаций, промышленных предприятий</w:t>
            </w:r>
          </w:p>
        </w:tc>
        <w:tc>
          <w:tcPr>
            <w:tcW w:w="1138"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место</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100</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100</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100</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100</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100</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100</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90</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90</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90</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90</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90</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r>
      <w:tr w:rsidR="00712E8E" w:rsidRPr="00712E8E" w:rsidTr="00000114">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712E8E" w:rsidRPr="00712E8E" w:rsidRDefault="00712E8E" w:rsidP="00683058">
            <w:pPr>
              <w:rPr>
                <w:rFonts w:ascii="Times New Roman" w:eastAsia="Times New Roman" w:hAnsi="Times New Roman" w:cs="Times New Roman"/>
              </w:rPr>
            </w:pPr>
            <w:r w:rsidRPr="00712E8E">
              <w:rPr>
                <w:rFonts w:ascii="Times New Roman" w:eastAsia="Times New Roman" w:hAnsi="Times New Roman" w:cs="Times New Roman"/>
              </w:rPr>
              <w:t>столовые, закусочные</w:t>
            </w:r>
          </w:p>
        </w:tc>
        <w:tc>
          <w:tcPr>
            <w:tcW w:w="1138"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r w:rsidRPr="00712E8E">
              <w:rPr>
                <w:rFonts w:ascii="Times New Roman" w:eastAsia="Times New Roman" w:hAnsi="Times New Roman" w:cs="Times New Roman"/>
              </w:rPr>
              <w:t>место</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712E8E" w:rsidRPr="00712E8E" w:rsidRDefault="00712E8E" w:rsidP="00683058">
            <w:pPr>
              <w:jc w:val="center"/>
              <w:rPr>
                <w:rFonts w:ascii="Times New Roman" w:eastAsia="Times New Roman" w:hAnsi="Times New Roman" w:cs="Times New Roman"/>
              </w:rPr>
            </w:pPr>
          </w:p>
        </w:tc>
      </w:tr>
    </w:tbl>
    <w:p w:rsidR="001C4DBD" w:rsidRDefault="001C4DBD" w:rsidP="005B6CFA">
      <w:pPr>
        <w:spacing w:after="0" w:line="240" w:lineRule="atLeast"/>
        <w:ind w:right="-1"/>
        <w:jc w:val="both"/>
        <w:rPr>
          <w:rFonts w:ascii="Times New Roman" w:hAnsi="Times New Roman"/>
          <w:sz w:val="26"/>
          <w:szCs w:val="26"/>
        </w:rPr>
      </w:pPr>
    </w:p>
    <w:p w:rsidR="00F61E04" w:rsidRPr="001E4CCD" w:rsidRDefault="00F61E04" w:rsidP="00DF26DA">
      <w:pPr>
        <w:spacing w:after="0" w:line="240" w:lineRule="auto"/>
        <w:ind w:firstLine="851"/>
        <w:jc w:val="both"/>
        <w:rPr>
          <w:rFonts w:ascii="Times New Roman" w:hAnsi="Times New Roman" w:cs="Times New Roman"/>
          <w:bCs/>
          <w:sz w:val="26"/>
          <w:szCs w:val="26"/>
        </w:rPr>
      </w:pPr>
      <w:r w:rsidRPr="001E4CCD">
        <w:rPr>
          <w:rFonts w:ascii="Times New Roman" w:hAnsi="Times New Roman" w:cs="Times New Roman"/>
          <w:bCs/>
          <w:sz w:val="26"/>
          <w:szCs w:val="26"/>
        </w:rPr>
        <w:t xml:space="preserve">Из таблицы следует, что на территории МО </w:t>
      </w:r>
      <w:r w:rsidR="00031AC7">
        <w:rPr>
          <w:rFonts w:ascii="Times New Roman" w:hAnsi="Times New Roman" w:cs="Times New Roman"/>
          <w:bCs/>
          <w:sz w:val="26"/>
          <w:szCs w:val="26"/>
        </w:rPr>
        <w:t>Красногор</w:t>
      </w:r>
      <w:r w:rsidRPr="001E4CCD">
        <w:rPr>
          <w:rFonts w:ascii="Times New Roman" w:hAnsi="Times New Roman" w:cs="Times New Roman"/>
          <w:bCs/>
          <w:sz w:val="26"/>
          <w:szCs w:val="26"/>
        </w:rPr>
        <w:t xml:space="preserve">ский сельсовет действует </w:t>
      </w:r>
      <w:r w:rsidR="00712E8E">
        <w:rPr>
          <w:rFonts w:ascii="Times New Roman" w:hAnsi="Times New Roman" w:cs="Times New Roman"/>
          <w:bCs/>
          <w:sz w:val="26"/>
          <w:szCs w:val="26"/>
        </w:rPr>
        <w:t>3</w:t>
      </w:r>
      <w:r w:rsidRPr="001E4CCD">
        <w:rPr>
          <w:rFonts w:ascii="Times New Roman" w:hAnsi="Times New Roman" w:cs="Times New Roman"/>
          <w:bCs/>
          <w:sz w:val="26"/>
          <w:szCs w:val="26"/>
        </w:rPr>
        <w:t xml:space="preserve"> магазин</w:t>
      </w:r>
      <w:r w:rsidR="005B6CFA">
        <w:rPr>
          <w:rFonts w:ascii="Times New Roman" w:hAnsi="Times New Roman" w:cs="Times New Roman"/>
          <w:bCs/>
          <w:sz w:val="26"/>
          <w:szCs w:val="26"/>
        </w:rPr>
        <w:t>а</w:t>
      </w:r>
      <w:r w:rsidR="00403BFC">
        <w:rPr>
          <w:rFonts w:ascii="Times New Roman" w:hAnsi="Times New Roman" w:cs="Times New Roman"/>
          <w:bCs/>
          <w:sz w:val="26"/>
          <w:szCs w:val="26"/>
        </w:rPr>
        <w:t>,</w:t>
      </w:r>
      <w:r w:rsidRPr="001E4CCD">
        <w:rPr>
          <w:rFonts w:ascii="Times New Roman" w:hAnsi="Times New Roman" w:cs="Times New Roman"/>
          <w:bCs/>
          <w:sz w:val="26"/>
          <w:szCs w:val="26"/>
        </w:rPr>
        <w:t xml:space="preserve"> с общей площадью торгового зала в </w:t>
      </w:r>
      <w:r w:rsidR="00712E8E">
        <w:rPr>
          <w:rFonts w:ascii="Times New Roman" w:hAnsi="Times New Roman" w:cs="Times New Roman"/>
          <w:bCs/>
          <w:sz w:val="26"/>
          <w:szCs w:val="26"/>
        </w:rPr>
        <w:t>56</w:t>
      </w:r>
      <w:r w:rsidRPr="001E4CCD">
        <w:rPr>
          <w:rFonts w:ascii="Times New Roman" w:hAnsi="Times New Roman" w:cs="Times New Roman"/>
          <w:bCs/>
          <w:sz w:val="26"/>
          <w:szCs w:val="26"/>
        </w:rPr>
        <w:t xml:space="preserve"> м</w:t>
      </w:r>
      <w:r w:rsidRPr="001E4CCD">
        <w:rPr>
          <w:rFonts w:ascii="Times New Roman" w:hAnsi="Times New Roman" w:cs="Times New Roman"/>
          <w:bCs/>
          <w:sz w:val="26"/>
          <w:szCs w:val="26"/>
          <w:vertAlign w:val="superscript"/>
        </w:rPr>
        <w:t>2</w:t>
      </w:r>
      <w:r w:rsidRPr="001E4CCD">
        <w:rPr>
          <w:rFonts w:ascii="Times New Roman" w:hAnsi="Times New Roman" w:cs="Times New Roman"/>
          <w:bCs/>
          <w:sz w:val="26"/>
          <w:szCs w:val="26"/>
        </w:rPr>
        <w:t xml:space="preserve"> и </w:t>
      </w:r>
      <w:r w:rsidR="00712E8E">
        <w:rPr>
          <w:rFonts w:ascii="Times New Roman" w:hAnsi="Times New Roman" w:cs="Times New Roman"/>
          <w:bCs/>
          <w:sz w:val="26"/>
          <w:szCs w:val="26"/>
        </w:rPr>
        <w:t xml:space="preserve">1 </w:t>
      </w:r>
      <w:r w:rsidRPr="001E4CCD">
        <w:rPr>
          <w:rFonts w:ascii="Times New Roman" w:hAnsi="Times New Roman" w:cs="Times New Roman"/>
          <w:bCs/>
          <w:sz w:val="26"/>
          <w:szCs w:val="26"/>
        </w:rPr>
        <w:t>столов</w:t>
      </w:r>
      <w:r w:rsidR="00712E8E">
        <w:rPr>
          <w:rFonts w:ascii="Times New Roman" w:hAnsi="Times New Roman" w:cs="Times New Roman"/>
          <w:bCs/>
          <w:sz w:val="26"/>
          <w:szCs w:val="26"/>
        </w:rPr>
        <w:t>ая</w:t>
      </w:r>
      <w:r w:rsidRPr="001E4CCD">
        <w:rPr>
          <w:rFonts w:ascii="Times New Roman" w:hAnsi="Times New Roman" w:cs="Times New Roman"/>
          <w:bCs/>
          <w:sz w:val="26"/>
          <w:szCs w:val="26"/>
        </w:rPr>
        <w:t xml:space="preserve"> на </w:t>
      </w:r>
      <w:r w:rsidR="00712E8E">
        <w:rPr>
          <w:rFonts w:ascii="Times New Roman" w:hAnsi="Times New Roman" w:cs="Times New Roman"/>
          <w:bCs/>
          <w:sz w:val="26"/>
          <w:szCs w:val="26"/>
        </w:rPr>
        <w:t>90</w:t>
      </w:r>
      <w:r w:rsidRPr="001E4CCD">
        <w:rPr>
          <w:rFonts w:ascii="Times New Roman" w:hAnsi="Times New Roman" w:cs="Times New Roman"/>
          <w:bCs/>
          <w:sz w:val="26"/>
          <w:szCs w:val="26"/>
        </w:rPr>
        <w:t xml:space="preserve"> мест.</w:t>
      </w:r>
    </w:p>
    <w:p w:rsidR="001E4CCD" w:rsidRDefault="00B05354" w:rsidP="00B07C28">
      <w:pPr>
        <w:pStyle w:val="2"/>
      </w:pPr>
      <w:bookmarkStart w:id="36" w:name="_Toc98344592"/>
      <w:r w:rsidRPr="00B05354">
        <w:t>2.</w:t>
      </w:r>
      <w:r w:rsidR="00B07C28">
        <w:t>5</w:t>
      </w:r>
      <w:r w:rsidRPr="00B05354">
        <w:t xml:space="preserve"> Зоны с особыми условиями использования территории</w:t>
      </w:r>
      <w:bookmarkEnd w:id="36"/>
    </w:p>
    <w:p w:rsidR="00B05354" w:rsidRPr="00B05354" w:rsidRDefault="00B05354" w:rsidP="00B05354">
      <w:pPr>
        <w:widowControl w:val="0"/>
        <w:spacing w:before="240" w:after="0"/>
        <w:ind w:firstLine="851"/>
        <w:jc w:val="both"/>
        <w:rPr>
          <w:rFonts w:ascii="Times New Roman" w:hAnsi="Times New Roman"/>
          <w:sz w:val="26"/>
          <w:szCs w:val="26"/>
        </w:rPr>
      </w:pPr>
      <w:r w:rsidRPr="00B05354">
        <w:rPr>
          <w:rFonts w:ascii="Times New Roman" w:hAnsi="Times New Roman"/>
          <w:sz w:val="26"/>
          <w:szCs w:val="26"/>
        </w:rPr>
        <w:t xml:space="preserve">Зоны с особыми условиями использования территории – это охранные, санитарно-защитные зоны, зоны охраны объектов культурного наследия (памятников истории и культуры) народов РФ, </w:t>
      </w:r>
      <w:proofErr w:type="spellStart"/>
      <w:r w:rsidRPr="00B05354">
        <w:rPr>
          <w:rFonts w:ascii="Times New Roman" w:hAnsi="Times New Roman"/>
          <w:sz w:val="26"/>
          <w:szCs w:val="26"/>
        </w:rPr>
        <w:t>водоохранные</w:t>
      </w:r>
      <w:proofErr w:type="spellEnd"/>
      <w:r w:rsidRPr="00B05354">
        <w:rPr>
          <w:rFonts w:ascii="Times New Roman" w:hAnsi="Times New Roman"/>
          <w:sz w:val="26"/>
          <w:szCs w:val="26"/>
        </w:rPr>
        <w:t xml:space="preserve"> зоны, зоны санитарной охраны источников питьевого и хозяйственно-бытового водоснабжения, зоны охраняемых объектов, иные зоны </w:t>
      </w:r>
      <w:r w:rsidR="0064462F" w:rsidRPr="00B05354">
        <w:rPr>
          <w:rFonts w:ascii="Times New Roman" w:hAnsi="Times New Roman"/>
          <w:sz w:val="26"/>
          <w:szCs w:val="26"/>
        </w:rPr>
        <w:t>устанавливаемые в</w:t>
      </w:r>
      <w:r w:rsidRPr="00B05354">
        <w:rPr>
          <w:rFonts w:ascii="Times New Roman" w:hAnsi="Times New Roman"/>
          <w:sz w:val="26"/>
          <w:szCs w:val="26"/>
        </w:rPr>
        <w:t xml:space="preserve"> соответствии с законодательством РФ. (п.4 ст. 1 </w:t>
      </w:r>
      <w:proofErr w:type="spellStart"/>
      <w:r w:rsidRPr="00B05354">
        <w:rPr>
          <w:rFonts w:ascii="Times New Roman" w:hAnsi="Times New Roman"/>
          <w:sz w:val="26"/>
          <w:szCs w:val="26"/>
        </w:rPr>
        <w:t>Гр.к</w:t>
      </w:r>
      <w:proofErr w:type="spellEnd"/>
      <w:r w:rsidRPr="00B05354">
        <w:rPr>
          <w:rFonts w:ascii="Times New Roman" w:hAnsi="Times New Roman"/>
          <w:sz w:val="26"/>
          <w:szCs w:val="26"/>
        </w:rPr>
        <w:t xml:space="preserve">. от 29.12.2004г. № 190-ФЗ). В составе материалов по обоснованию, на картах выделены зоны с особыми условиями использования территории, т.е. территории, в границах которых устанавливаются ограничения на осуществление градостроительной деятельности </w:t>
      </w:r>
    </w:p>
    <w:p w:rsidR="00B05354" w:rsidRPr="00B05354" w:rsidRDefault="00B05354" w:rsidP="00B05354">
      <w:pPr>
        <w:widowControl w:val="0"/>
        <w:spacing w:before="240" w:after="0"/>
        <w:ind w:firstLine="851"/>
        <w:jc w:val="both"/>
        <w:rPr>
          <w:rFonts w:ascii="Times New Roman" w:hAnsi="Times New Roman"/>
          <w:sz w:val="26"/>
          <w:szCs w:val="26"/>
        </w:rPr>
      </w:pPr>
      <w:r w:rsidRPr="00B05354">
        <w:rPr>
          <w:rFonts w:ascii="Times New Roman" w:hAnsi="Times New Roman"/>
          <w:sz w:val="26"/>
          <w:szCs w:val="26"/>
        </w:rPr>
        <w:t xml:space="preserve">Границы указанных территорий определяются в соответствии с законодательством Российской Федерации, Оренбургской области и местных нормативных актов.  </w:t>
      </w:r>
    </w:p>
    <w:p w:rsidR="00B05354" w:rsidRPr="00B05354" w:rsidRDefault="00B05354" w:rsidP="00B05354">
      <w:pPr>
        <w:widowControl w:val="0"/>
        <w:spacing w:before="240" w:after="0"/>
        <w:ind w:firstLine="851"/>
        <w:jc w:val="both"/>
        <w:rPr>
          <w:rFonts w:ascii="Times New Roman" w:hAnsi="Times New Roman"/>
          <w:sz w:val="26"/>
          <w:szCs w:val="26"/>
        </w:rPr>
      </w:pPr>
      <w:r w:rsidRPr="00B05354">
        <w:rPr>
          <w:rFonts w:ascii="Times New Roman" w:hAnsi="Times New Roman"/>
          <w:sz w:val="26"/>
          <w:szCs w:val="26"/>
        </w:rPr>
        <w:t>На картах материалов по обоснованию генерального плана показаны существующие (утвержденные) зоны с особыми условиями использования территории:</w:t>
      </w:r>
    </w:p>
    <w:p w:rsidR="00B05354" w:rsidRPr="00B05354" w:rsidRDefault="00B05354" w:rsidP="00B05354">
      <w:pPr>
        <w:widowControl w:val="0"/>
        <w:spacing w:after="0"/>
        <w:ind w:firstLine="851"/>
        <w:jc w:val="both"/>
        <w:rPr>
          <w:rFonts w:ascii="Times New Roman" w:hAnsi="Times New Roman"/>
          <w:sz w:val="26"/>
          <w:szCs w:val="26"/>
        </w:rPr>
      </w:pPr>
      <w:r w:rsidRPr="00B05354">
        <w:rPr>
          <w:rFonts w:ascii="Times New Roman" w:hAnsi="Times New Roman"/>
          <w:sz w:val="26"/>
          <w:szCs w:val="26"/>
        </w:rPr>
        <w:t>- Зоны санитарной охраны источников питьевого и хозяйственно-бытового водоснабжения (</w:t>
      </w:r>
      <w:proofErr w:type="spellStart"/>
      <w:r w:rsidRPr="00B05354">
        <w:rPr>
          <w:rFonts w:ascii="Times New Roman" w:hAnsi="Times New Roman"/>
          <w:sz w:val="26"/>
          <w:szCs w:val="26"/>
        </w:rPr>
        <w:t>DrinkWaterProtectionZone</w:t>
      </w:r>
      <w:proofErr w:type="spellEnd"/>
      <w:r w:rsidRPr="00B05354">
        <w:rPr>
          <w:rFonts w:ascii="Times New Roman" w:hAnsi="Times New Roman"/>
          <w:sz w:val="26"/>
          <w:szCs w:val="26"/>
        </w:rPr>
        <w:t>);</w:t>
      </w:r>
    </w:p>
    <w:p w:rsidR="00B05354" w:rsidRPr="00B05354" w:rsidRDefault="00B05354" w:rsidP="00B05354">
      <w:pPr>
        <w:widowControl w:val="0"/>
        <w:spacing w:after="0"/>
        <w:ind w:firstLine="851"/>
        <w:jc w:val="both"/>
        <w:rPr>
          <w:rFonts w:ascii="Times New Roman" w:hAnsi="Times New Roman"/>
          <w:sz w:val="26"/>
          <w:szCs w:val="26"/>
        </w:rPr>
      </w:pPr>
      <w:r w:rsidRPr="00B05354">
        <w:rPr>
          <w:rFonts w:ascii="Times New Roman" w:hAnsi="Times New Roman"/>
          <w:sz w:val="26"/>
          <w:szCs w:val="26"/>
        </w:rPr>
        <w:t>- Охранная зона инженерных коммуникаций (</w:t>
      </w:r>
      <w:proofErr w:type="spellStart"/>
      <w:r w:rsidRPr="00B05354">
        <w:rPr>
          <w:rFonts w:ascii="Times New Roman" w:hAnsi="Times New Roman"/>
          <w:sz w:val="26"/>
          <w:szCs w:val="26"/>
        </w:rPr>
        <w:t>EngProtectionZone</w:t>
      </w:r>
      <w:proofErr w:type="spellEnd"/>
      <w:r w:rsidRPr="00B05354">
        <w:rPr>
          <w:rFonts w:ascii="Times New Roman" w:hAnsi="Times New Roman"/>
          <w:sz w:val="26"/>
          <w:szCs w:val="26"/>
        </w:rPr>
        <w:t>);</w:t>
      </w:r>
    </w:p>
    <w:p w:rsidR="00B05354" w:rsidRPr="00B05354" w:rsidRDefault="00B05354" w:rsidP="00B05354">
      <w:pPr>
        <w:widowControl w:val="0"/>
        <w:spacing w:after="0"/>
        <w:ind w:firstLine="851"/>
        <w:jc w:val="both"/>
        <w:rPr>
          <w:rFonts w:ascii="Times New Roman" w:hAnsi="Times New Roman" w:cs="Times New Roman"/>
          <w:sz w:val="26"/>
          <w:szCs w:val="26"/>
        </w:rPr>
      </w:pPr>
      <w:r w:rsidRPr="00B05354">
        <w:rPr>
          <w:rFonts w:ascii="Times New Roman" w:hAnsi="Times New Roman"/>
          <w:sz w:val="26"/>
          <w:szCs w:val="26"/>
        </w:rPr>
        <w:t xml:space="preserve">- </w:t>
      </w:r>
      <w:proofErr w:type="spellStart"/>
      <w:r w:rsidRPr="00B05354">
        <w:rPr>
          <w:rFonts w:ascii="Times New Roman" w:hAnsi="Times New Roman"/>
          <w:sz w:val="26"/>
          <w:szCs w:val="26"/>
        </w:rPr>
        <w:t>Водоохранные</w:t>
      </w:r>
      <w:proofErr w:type="spellEnd"/>
      <w:r w:rsidRPr="00B05354">
        <w:rPr>
          <w:rFonts w:ascii="Times New Roman" w:hAnsi="Times New Roman"/>
          <w:sz w:val="26"/>
          <w:szCs w:val="26"/>
        </w:rPr>
        <w:t xml:space="preserve"> </w:t>
      </w:r>
      <w:r w:rsidRPr="00B05354">
        <w:rPr>
          <w:rFonts w:ascii="Times New Roman" w:hAnsi="Times New Roman" w:cs="Times New Roman"/>
          <w:sz w:val="26"/>
          <w:szCs w:val="26"/>
        </w:rPr>
        <w:t>зоны (</w:t>
      </w:r>
      <w:proofErr w:type="spellStart"/>
      <w:r w:rsidRPr="00B05354">
        <w:rPr>
          <w:rFonts w:ascii="Times New Roman" w:hAnsi="Times New Roman" w:cs="Times New Roman"/>
          <w:sz w:val="26"/>
          <w:szCs w:val="26"/>
          <w:lang w:val="en-US"/>
        </w:rPr>
        <w:t>WaterProtectionZone</w:t>
      </w:r>
      <w:proofErr w:type="spellEnd"/>
      <w:r w:rsidRPr="00B05354">
        <w:rPr>
          <w:rFonts w:ascii="Times New Roman" w:hAnsi="Times New Roman" w:cs="Times New Roman"/>
          <w:sz w:val="26"/>
          <w:szCs w:val="26"/>
        </w:rPr>
        <w:t>);</w:t>
      </w:r>
    </w:p>
    <w:p w:rsidR="00B05354" w:rsidRPr="00B05354" w:rsidRDefault="00B05354" w:rsidP="00B05354">
      <w:pPr>
        <w:widowControl w:val="0"/>
        <w:spacing w:after="0"/>
        <w:ind w:firstLine="851"/>
        <w:jc w:val="both"/>
        <w:rPr>
          <w:rFonts w:ascii="Times New Roman" w:hAnsi="Times New Roman"/>
          <w:sz w:val="26"/>
          <w:szCs w:val="26"/>
        </w:rPr>
      </w:pPr>
    </w:p>
    <w:p w:rsidR="00B05354" w:rsidRPr="00B05354" w:rsidRDefault="00B05354" w:rsidP="00B05354">
      <w:pPr>
        <w:widowControl w:val="0"/>
        <w:spacing w:after="0"/>
        <w:ind w:firstLine="851"/>
        <w:jc w:val="both"/>
        <w:rPr>
          <w:rFonts w:ascii="Times New Roman" w:hAnsi="Times New Roman" w:cs="Times New Roman"/>
          <w:sz w:val="26"/>
          <w:szCs w:val="26"/>
        </w:rPr>
      </w:pPr>
      <w:r w:rsidRPr="00B05354">
        <w:rPr>
          <w:rFonts w:ascii="Times New Roman" w:hAnsi="Times New Roman" w:cs="Times New Roman"/>
          <w:sz w:val="26"/>
          <w:szCs w:val="26"/>
        </w:rPr>
        <w:t xml:space="preserve">На территории </w:t>
      </w:r>
      <w:r w:rsidR="00031AC7">
        <w:rPr>
          <w:rFonts w:ascii="Times New Roman" w:hAnsi="Times New Roman" w:cs="Times New Roman"/>
          <w:sz w:val="26"/>
          <w:szCs w:val="26"/>
        </w:rPr>
        <w:t>Красногор</w:t>
      </w:r>
      <w:r w:rsidR="0064462F">
        <w:rPr>
          <w:rFonts w:ascii="Times New Roman" w:hAnsi="Times New Roman" w:cs="Times New Roman"/>
          <w:sz w:val="26"/>
          <w:szCs w:val="26"/>
        </w:rPr>
        <w:t>ского</w:t>
      </w:r>
      <w:r w:rsidRPr="00B05354">
        <w:rPr>
          <w:rFonts w:ascii="Times New Roman" w:hAnsi="Times New Roman" w:cs="Times New Roman"/>
          <w:sz w:val="26"/>
          <w:szCs w:val="26"/>
        </w:rPr>
        <w:t xml:space="preserve"> сельсовета отсутствуют установленные санитарно-защитные зоны. </w:t>
      </w:r>
    </w:p>
    <w:p w:rsidR="0058676D" w:rsidRDefault="0058676D" w:rsidP="0058676D">
      <w:pPr>
        <w:pStyle w:val="afffe"/>
      </w:pPr>
    </w:p>
    <w:p w:rsidR="0064462F" w:rsidRDefault="0064462F" w:rsidP="00B07C28">
      <w:pPr>
        <w:pStyle w:val="2"/>
      </w:pPr>
      <w:bookmarkStart w:id="37" w:name="_Toc98344593"/>
      <w:r w:rsidRPr="00B05354">
        <w:lastRenderedPageBreak/>
        <w:t>2.</w:t>
      </w:r>
      <w:r w:rsidR="00B07C28">
        <w:t>6</w:t>
      </w:r>
      <w:r w:rsidRPr="00B05354">
        <w:t xml:space="preserve"> </w:t>
      </w:r>
      <w:r>
        <w:t>Инженерная инфраструктура</w:t>
      </w:r>
      <w:bookmarkEnd w:id="37"/>
    </w:p>
    <w:tbl>
      <w:tblPr>
        <w:tblW w:w="4767" w:type="pct"/>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2049"/>
        <w:gridCol w:w="580"/>
        <w:gridCol w:w="580"/>
        <w:gridCol w:w="580"/>
        <w:gridCol w:w="580"/>
        <w:gridCol w:w="580"/>
        <w:gridCol w:w="580"/>
        <w:gridCol w:w="580"/>
        <w:gridCol w:w="580"/>
        <w:gridCol w:w="580"/>
        <w:gridCol w:w="580"/>
        <w:gridCol w:w="580"/>
        <w:gridCol w:w="470"/>
      </w:tblGrid>
      <w:tr w:rsidR="00000114" w:rsidRPr="00000114" w:rsidTr="00000114">
        <w:tc>
          <w:tcPr>
            <w:tcW w:w="0" w:type="auto"/>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b/>
                <w:bCs/>
              </w:rPr>
            </w:pPr>
            <w:r w:rsidRPr="00000114">
              <w:rPr>
                <w:rFonts w:ascii="Times New Roman" w:eastAsia="Times New Roman" w:hAnsi="Times New Roman" w:cs="Times New Roman"/>
                <w:b/>
                <w:bCs/>
              </w:rPr>
              <w:t>Показатели</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b/>
                <w:bCs/>
              </w:rPr>
            </w:pPr>
            <w:r w:rsidRPr="00000114">
              <w:rPr>
                <w:rFonts w:ascii="Times New Roman" w:eastAsia="Times New Roman" w:hAnsi="Times New Roman" w:cs="Times New Roman"/>
                <w:b/>
                <w:bCs/>
              </w:rPr>
              <w:t>2010</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b/>
                <w:bCs/>
              </w:rPr>
            </w:pPr>
            <w:r w:rsidRPr="00000114">
              <w:rPr>
                <w:rFonts w:ascii="Times New Roman" w:eastAsia="Times New Roman" w:hAnsi="Times New Roman" w:cs="Times New Roman"/>
                <w:b/>
                <w:bCs/>
              </w:rPr>
              <w:t>2011</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b/>
                <w:bCs/>
              </w:rPr>
            </w:pPr>
            <w:r w:rsidRPr="00000114">
              <w:rPr>
                <w:rFonts w:ascii="Times New Roman" w:eastAsia="Times New Roman" w:hAnsi="Times New Roman" w:cs="Times New Roman"/>
                <w:b/>
                <w:bCs/>
              </w:rPr>
              <w:t>2012</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b/>
                <w:bCs/>
              </w:rPr>
            </w:pPr>
            <w:r w:rsidRPr="00000114">
              <w:rPr>
                <w:rFonts w:ascii="Times New Roman" w:eastAsia="Times New Roman" w:hAnsi="Times New Roman" w:cs="Times New Roman"/>
                <w:b/>
                <w:bCs/>
              </w:rPr>
              <w:t>2013</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b/>
                <w:bCs/>
              </w:rPr>
            </w:pPr>
            <w:r w:rsidRPr="00000114">
              <w:rPr>
                <w:rFonts w:ascii="Times New Roman" w:eastAsia="Times New Roman" w:hAnsi="Times New Roman" w:cs="Times New Roman"/>
                <w:b/>
                <w:bCs/>
              </w:rPr>
              <w:t>2014</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b/>
                <w:bCs/>
              </w:rPr>
            </w:pPr>
            <w:r w:rsidRPr="00000114">
              <w:rPr>
                <w:rFonts w:ascii="Times New Roman" w:eastAsia="Times New Roman" w:hAnsi="Times New Roman" w:cs="Times New Roman"/>
                <w:b/>
                <w:bCs/>
              </w:rPr>
              <w:t>2015</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b/>
                <w:bCs/>
              </w:rPr>
            </w:pPr>
            <w:r w:rsidRPr="00000114">
              <w:rPr>
                <w:rFonts w:ascii="Times New Roman" w:eastAsia="Times New Roman" w:hAnsi="Times New Roman" w:cs="Times New Roman"/>
                <w:b/>
                <w:bCs/>
              </w:rPr>
              <w:t>2016</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b/>
                <w:bCs/>
              </w:rPr>
            </w:pPr>
            <w:r w:rsidRPr="00000114">
              <w:rPr>
                <w:rFonts w:ascii="Times New Roman" w:eastAsia="Times New Roman" w:hAnsi="Times New Roman" w:cs="Times New Roman"/>
                <w:b/>
                <w:bCs/>
              </w:rPr>
              <w:t>2017</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b/>
                <w:bCs/>
              </w:rPr>
            </w:pPr>
            <w:r w:rsidRPr="00000114">
              <w:rPr>
                <w:rFonts w:ascii="Times New Roman" w:eastAsia="Times New Roman" w:hAnsi="Times New Roman" w:cs="Times New Roman"/>
                <w:b/>
                <w:bCs/>
              </w:rPr>
              <w:t>2018</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b/>
                <w:bCs/>
              </w:rPr>
            </w:pPr>
            <w:r w:rsidRPr="00000114">
              <w:rPr>
                <w:rFonts w:ascii="Times New Roman" w:eastAsia="Times New Roman" w:hAnsi="Times New Roman" w:cs="Times New Roman"/>
                <w:b/>
                <w:bCs/>
              </w:rPr>
              <w:t>2019</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b/>
                <w:bCs/>
              </w:rPr>
            </w:pPr>
            <w:r w:rsidRPr="00000114">
              <w:rPr>
                <w:rFonts w:ascii="Times New Roman" w:eastAsia="Times New Roman" w:hAnsi="Times New Roman" w:cs="Times New Roman"/>
                <w:b/>
                <w:bCs/>
              </w:rPr>
              <w:t>2020</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b/>
                <w:bCs/>
              </w:rPr>
            </w:pPr>
            <w:r w:rsidRPr="00000114">
              <w:rPr>
                <w:rFonts w:ascii="Times New Roman" w:eastAsia="Times New Roman" w:hAnsi="Times New Roman" w:cs="Times New Roman"/>
                <w:b/>
                <w:bCs/>
              </w:rPr>
              <w:t>2021</w:t>
            </w:r>
          </w:p>
        </w:tc>
      </w:tr>
      <w:tr w:rsidR="00000114" w:rsidRPr="00000114" w:rsidTr="00000114">
        <w:tc>
          <w:tcPr>
            <w:tcW w:w="0" w:type="auto"/>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000114">
            <w:pPr>
              <w:rPr>
                <w:rFonts w:ascii="Times New Roman" w:eastAsia="Times New Roman" w:hAnsi="Times New Roman" w:cs="Times New Roman"/>
              </w:rPr>
            </w:pPr>
            <w:r w:rsidRPr="00000114">
              <w:rPr>
                <w:rFonts w:ascii="Times New Roman" w:eastAsia="Times New Roman" w:hAnsi="Times New Roman" w:cs="Times New Roman"/>
              </w:rPr>
              <w:t>Одиночное протяжение уличной газовой сети</w:t>
            </w:r>
            <w:r>
              <w:rPr>
                <w:rFonts w:ascii="Times New Roman" w:eastAsia="Times New Roman" w:hAnsi="Times New Roman" w:cs="Times New Roman"/>
              </w:rPr>
              <w:t>, метр</w:t>
            </w:r>
            <w:r w:rsidRPr="00000114">
              <w:rPr>
                <w:rFonts w:ascii="Times New Roman" w:eastAsia="Times New Roman" w:hAnsi="Times New Roman" w:cs="Times New Roman"/>
              </w:rPr>
              <w:t xml:space="preserve"> </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10100</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10100</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10100</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10100</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10100</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10100</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10100</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10100</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10100</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10100</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10100</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r>
      <w:tr w:rsidR="00000114" w:rsidRPr="00000114" w:rsidTr="00000114">
        <w:tc>
          <w:tcPr>
            <w:tcW w:w="0" w:type="auto"/>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rPr>
                <w:rFonts w:ascii="Times New Roman" w:eastAsia="Times New Roman" w:hAnsi="Times New Roman" w:cs="Times New Roman"/>
              </w:rPr>
            </w:pPr>
            <w:r w:rsidRPr="00000114">
              <w:rPr>
                <w:rFonts w:ascii="Times New Roman" w:eastAsia="Times New Roman" w:hAnsi="Times New Roman" w:cs="Times New Roman"/>
              </w:rPr>
              <w:t xml:space="preserve">Количество </w:t>
            </w:r>
            <w:proofErr w:type="spellStart"/>
            <w:r w:rsidRPr="00000114">
              <w:rPr>
                <w:rFonts w:ascii="Times New Roman" w:eastAsia="Times New Roman" w:hAnsi="Times New Roman" w:cs="Times New Roman"/>
              </w:rPr>
              <w:t>негазифицированных</w:t>
            </w:r>
            <w:proofErr w:type="spellEnd"/>
            <w:r w:rsidRPr="00000114">
              <w:rPr>
                <w:rFonts w:ascii="Times New Roman" w:eastAsia="Times New Roman" w:hAnsi="Times New Roman" w:cs="Times New Roman"/>
              </w:rPr>
              <w:t xml:space="preserve"> населенных пунктов</w:t>
            </w:r>
            <w:r>
              <w:rPr>
                <w:rFonts w:ascii="Times New Roman" w:eastAsia="Times New Roman" w:hAnsi="Times New Roman" w:cs="Times New Roman"/>
              </w:rPr>
              <w:t>, единица</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1</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1</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r>
      <w:tr w:rsidR="00000114" w:rsidRPr="00000114" w:rsidTr="00000114">
        <w:tc>
          <w:tcPr>
            <w:tcW w:w="8899" w:type="dxa"/>
            <w:gridSpan w:val="13"/>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Число источников теплоснабжения</w:t>
            </w:r>
          </w:p>
        </w:tc>
      </w:tr>
      <w:tr w:rsidR="00000114" w:rsidRPr="00000114" w:rsidTr="00000114">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00114" w:rsidRPr="00000114" w:rsidRDefault="00000114" w:rsidP="00625CDA">
            <w:pPr>
              <w:rPr>
                <w:rFonts w:ascii="Times New Roman" w:eastAsia="Times New Roman" w:hAnsi="Times New Roman" w:cs="Times New Roman"/>
              </w:rPr>
            </w:pPr>
            <w:r w:rsidRPr="00000114">
              <w:rPr>
                <w:rFonts w:ascii="Times New Roman" w:eastAsia="Times New Roman" w:hAnsi="Times New Roman" w:cs="Times New Roman"/>
              </w:rPr>
              <w:t>Всего</w:t>
            </w:r>
            <w:r>
              <w:rPr>
                <w:rFonts w:ascii="Times New Roman" w:eastAsia="Times New Roman" w:hAnsi="Times New Roman" w:cs="Times New Roman"/>
              </w:rPr>
              <w:t>, единица</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4</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4</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4</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4</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4</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4</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4</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4</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4</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1</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r>
      <w:tr w:rsidR="00000114" w:rsidRPr="00000114" w:rsidTr="00625CDA">
        <w:tc>
          <w:tcPr>
            <w:tcW w:w="8899" w:type="dxa"/>
            <w:gridSpan w:val="13"/>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Число источников теплоснабжения мощностью до 3 Гкал/ч</w:t>
            </w:r>
          </w:p>
        </w:tc>
      </w:tr>
      <w:tr w:rsidR="00000114" w:rsidRPr="00000114" w:rsidTr="00000114">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00114" w:rsidRPr="00000114" w:rsidRDefault="00000114" w:rsidP="00625CDA">
            <w:pPr>
              <w:rPr>
                <w:rFonts w:ascii="Times New Roman" w:eastAsia="Times New Roman" w:hAnsi="Times New Roman" w:cs="Times New Roman"/>
              </w:rPr>
            </w:pPr>
            <w:r w:rsidRPr="00000114">
              <w:rPr>
                <w:rFonts w:ascii="Times New Roman" w:eastAsia="Times New Roman" w:hAnsi="Times New Roman" w:cs="Times New Roman"/>
              </w:rPr>
              <w:t xml:space="preserve">До 3 </w:t>
            </w:r>
            <w:proofErr w:type="spellStart"/>
            <w:r w:rsidRPr="00000114">
              <w:rPr>
                <w:rFonts w:ascii="Times New Roman" w:eastAsia="Times New Roman" w:hAnsi="Times New Roman" w:cs="Times New Roman"/>
              </w:rPr>
              <w:t>гигакал</w:t>
            </w:r>
            <w:proofErr w:type="spellEnd"/>
            <w:r w:rsidRPr="00000114">
              <w:rPr>
                <w:rFonts w:ascii="Times New Roman" w:eastAsia="Times New Roman" w:hAnsi="Times New Roman" w:cs="Times New Roman"/>
              </w:rPr>
              <w:t>/ч</w:t>
            </w:r>
            <w:r>
              <w:rPr>
                <w:rFonts w:ascii="Times New Roman" w:eastAsia="Times New Roman" w:hAnsi="Times New Roman" w:cs="Times New Roman"/>
              </w:rPr>
              <w:t>, ед.</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4</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4</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4</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4</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4</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4</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4</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4</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4</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1</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r>
      <w:tr w:rsidR="00000114" w:rsidRPr="00000114" w:rsidTr="00000114">
        <w:tc>
          <w:tcPr>
            <w:tcW w:w="0" w:type="auto"/>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000114">
            <w:pPr>
              <w:rPr>
                <w:rFonts w:ascii="Times New Roman" w:eastAsia="Times New Roman" w:hAnsi="Times New Roman" w:cs="Times New Roman"/>
              </w:rPr>
            </w:pPr>
            <w:r w:rsidRPr="00000114">
              <w:rPr>
                <w:rFonts w:ascii="Times New Roman" w:eastAsia="Times New Roman" w:hAnsi="Times New Roman" w:cs="Times New Roman"/>
              </w:rPr>
              <w:t>Протяженность тепловых и паровых</w:t>
            </w:r>
            <w:r>
              <w:rPr>
                <w:rFonts w:ascii="Times New Roman" w:eastAsia="Times New Roman" w:hAnsi="Times New Roman" w:cs="Times New Roman"/>
              </w:rPr>
              <w:t xml:space="preserve"> сетей в двухтрубном исчислении, метр</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r>
      <w:tr w:rsidR="00B55E74" w:rsidRPr="00000114" w:rsidTr="00625CDA">
        <w:tc>
          <w:tcPr>
            <w:tcW w:w="8899" w:type="dxa"/>
            <w:gridSpan w:val="13"/>
            <w:tcBorders>
              <w:top w:val="single" w:sz="8" w:space="0" w:color="000000"/>
              <w:left w:val="single" w:sz="8" w:space="0" w:color="000000"/>
              <w:bottom w:val="single" w:sz="8" w:space="0" w:color="000000"/>
              <w:right w:val="single" w:sz="8" w:space="0" w:color="000000"/>
            </w:tcBorders>
            <w:vAlign w:val="center"/>
            <w:hideMark/>
          </w:tcPr>
          <w:p w:rsidR="00B55E74" w:rsidRPr="00000114" w:rsidRDefault="00B55E74" w:rsidP="00625CDA">
            <w:pPr>
              <w:jc w:val="center"/>
              <w:rPr>
                <w:rFonts w:ascii="Times New Roman" w:eastAsia="Times New Roman" w:hAnsi="Times New Roman" w:cs="Times New Roman"/>
              </w:rPr>
            </w:pPr>
            <w:r w:rsidRPr="00000114">
              <w:rPr>
                <w:rFonts w:ascii="Times New Roman" w:eastAsia="Times New Roman" w:hAnsi="Times New Roman" w:cs="Times New Roman"/>
              </w:rPr>
              <w:t xml:space="preserve">Одиночное протяжение уличной водопроводной сети </w:t>
            </w:r>
          </w:p>
        </w:tc>
      </w:tr>
      <w:tr w:rsidR="00000114" w:rsidRPr="00000114" w:rsidTr="00000114">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00114" w:rsidRPr="00000114" w:rsidRDefault="00000114" w:rsidP="00625CDA">
            <w:pPr>
              <w:rPr>
                <w:rFonts w:ascii="Times New Roman" w:eastAsia="Times New Roman" w:hAnsi="Times New Roman" w:cs="Times New Roman"/>
              </w:rPr>
            </w:pPr>
            <w:r w:rsidRPr="00000114">
              <w:rPr>
                <w:rFonts w:ascii="Times New Roman" w:eastAsia="Times New Roman" w:hAnsi="Times New Roman" w:cs="Times New Roman"/>
              </w:rPr>
              <w:t>Уличная водопроводная сеть</w:t>
            </w:r>
            <w:r>
              <w:rPr>
                <w:rFonts w:ascii="Times New Roman" w:eastAsia="Times New Roman" w:hAnsi="Times New Roman" w:cs="Times New Roman"/>
              </w:rPr>
              <w:t>, метр</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5400</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5400</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5400</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5400</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5400</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5400</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5400</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5400</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8400</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8400</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r>
      <w:tr w:rsidR="00B55E74" w:rsidRPr="00000114" w:rsidTr="00625CDA">
        <w:tc>
          <w:tcPr>
            <w:tcW w:w="8899" w:type="dxa"/>
            <w:gridSpan w:val="13"/>
            <w:tcBorders>
              <w:top w:val="single" w:sz="8" w:space="0" w:color="000000"/>
              <w:left w:val="single" w:sz="8" w:space="0" w:color="000000"/>
              <w:bottom w:val="single" w:sz="8" w:space="0" w:color="000000"/>
              <w:right w:val="single" w:sz="8" w:space="0" w:color="000000"/>
            </w:tcBorders>
            <w:vAlign w:val="center"/>
            <w:hideMark/>
          </w:tcPr>
          <w:p w:rsidR="00B55E74" w:rsidRPr="00000114" w:rsidRDefault="00B55E74" w:rsidP="00625CDA">
            <w:pPr>
              <w:jc w:val="center"/>
              <w:rPr>
                <w:rFonts w:ascii="Times New Roman" w:eastAsia="Times New Roman" w:hAnsi="Times New Roman" w:cs="Times New Roman"/>
              </w:rPr>
            </w:pPr>
            <w:r w:rsidRPr="00000114">
              <w:rPr>
                <w:rFonts w:ascii="Times New Roman" w:eastAsia="Times New Roman" w:hAnsi="Times New Roman" w:cs="Times New Roman"/>
              </w:rPr>
              <w:t xml:space="preserve">Одиночное протяжение уличной водопроводной сети, нуждающейся в замене </w:t>
            </w:r>
          </w:p>
        </w:tc>
      </w:tr>
      <w:tr w:rsidR="00000114" w:rsidRPr="00000114" w:rsidTr="00000114">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00114" w:rsidRPr="00000114" w:rsidRDefault="00000114" w:rsidP="00625CDA">
            <w:pPr>
              <w:rPr>
                <w:rFonts w:ascii="Times New Roman" w:eastAsia="Times New Roman" w:hAnsi="Times New Roman" w:cs="Times New Roman"/>
              </w:rPr>
            </w:pPr>
            <w:r w:rsidRPr="00000114">
              <w:rPr>
                <w:rFonts w:ascii="Times New Roman" w:eastAsia="Times New Roman" w:hAnsi="Times New Roman" w:cs="Times New Roman"/>
              </w:rPr>
              <w:t>Уличная водопроводная сеть, нуждающаяся в замене</w:t>
            </w:r>
            <w:r>
              <w:rPr>
                <w:rFonts w:ascii="Times New Roman" w:eastAsia="Times New Roman" w:hAnsi="Times New Roman" w:cs="Times New Roman"/>
              </w:rPr>
              <w:t>, метр</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4000</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4000</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4000</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4000</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4000</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4000</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4000</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4000</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r>
      <w:tr w:rsidR="00000114" w:rsidRPr="00000114" w:rsidTr="00000114">
        <w:tc>
          <w:tcPr>
            <w:tcW w:w="0" w:type="auto"/>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rPr>
                <w:rFonts w:ascii="Times New Roman" w:eastAsia="Times New Roman" w:hAnsi="Times New Roman" w:cs="Times New Roman"/>
              </w:rPr>
            </w:pPr>
            <w:r w:rsidRPr="00000114">
              <w:rPr>
                <w:rFonts w:ascii="Times New Roman" w:eastAsia="Times New Roman" w:hAnsi="Times New Roman" w:cs="Times New Roman"/>
              </w:rPr>
              <w:t>Количество населенных пунктов, не имеющих канализаций (отдельных канализационных сетей)</w:t>
            </w:r>
            <w:r>
              <w:rPr>
                <w:rFonts w:ascii="Times New Roman" w:eastAsia="Times New Roman" w:hAnsi="Times New Roman" w:cs="Times New Roman"/>
              </w:rPr>
              <w:t>, единица</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2</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2</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2</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2</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r>
      <w:tr w:rsidR="00B55E74" w:rsidRPr="00000114" w:rsidTr="00625CDA">
        <w:tc>
          <w:tcPr>
            <w:tcW w:w="8899" w:type="dxa"/>
            <w:gridSpan w:val="13"/>
            <w:tcBorders>
              <w:top w:val="single" w:sz="8" w:space="0" w:color="000000"/>
              <w:left w:val="single" w:sz="8" w:space="0" w:color="000000"/>
              <w:bottom w:val="single" w:sz="8" w:space="0" w:color="000000"/>
              <w:right w:val="single" w:sz="8" w:space="0" w:color="000000"/>
            </w:tcBorders>
            <w:vAlign w:val="center"/>
            <w:hideMark/>
          </w:tcPr>
          <w:p w:rsidR="00B55E74" w:rsidRPr="00000114" w:rsidRDefault="00B55E74" w:rsidP="00625CDA">
            <w:pPr>
              <w:jc w:val="center"/>
              <w:rPr>
                <w:rFonts w:ascii="Times New Roman" w:eastAsia="Times New Roman" w:hAnsi="Times New Roman" w:cs="Times New Roman"/>
              </w:rPr>
            </w:pPr>
            <w:r w:rsidRPr="00000114">
              <w:rPr>
                <w:rFonts w:ascii="Times New Roman" w:eastAsia="Times New Roman" w:hAnsi="Times New Roman" w:cs="Times New Roman"/>
              </w:rPr>
              <w:t>Общая площадь жилых помещений</w:t>
            </w:r>
          </w:p>
        </w:tc>
      </w:tr>
      <w:tr w:rsidR="00000114" w:rsidRPr="00000114" w:rsidTr="00000114">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000114" w:rsidRPr="00000114" w:rsidRDefault="00000114" w:rsidP="00625CDA">
            <w:pPr>
              <w:rPr>
                <w:rFonts w:ascii="Times New Roman" w:eastAsia="Times New Roman" w:hAnsi="Times New Roman" w:cs="Times New Roman"/>
              </w:rPr>
            </w:pPr>
            <w:r w:rsidRPr="00000114">
              <w:rPr>
                <w:rFonts w:ascii="Times New Roman" w:eastAsia="Times New Roman" w:hAnsi="Times New Roman" w:cs="Times New Roman"/>
              </w:rPr>
              <w:t>Весь жилищный фонд</w:t>
            </w:r>
            <w:r>
              <w:rPr>
                <w:rFonts w:ascii="Times New Roman" w:eastAsia="Times New Roman" w:hAnsi="Times New Roman" w:cs="Times New Roman"/>
              </w:rPr>
              <w:t xml:space="preserve">, </w:t>
            </w:r>
            <w:r w:rsidRPr="00000114">
              <w:rPr>
                <w:rFonts w:ascii="Times New Roman" w:eastAsia="Times New Roman" w:hAnsi="Times New Roman" w:cs="Times New Roman"/>
              </w:rPr>
              <w:t>тысяча метров квадратных</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17.12</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17.12</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17.1</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17.1</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17.1</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17.1</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14.1</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14.1</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14.1</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14.1</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14.1</w:t>
            </w: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r>
      <w:tr w:rsidR="00B55E74" w:rsidRPr="00000114" w:rsidTr="00625CDA">
        <w:tc>
          <w:tcPr>
            <w:tcW w:w="8899" w:type="dxa"/>
            <w:gridSpan w:val="13"/>
            <w:tcBorders>
              <w:top w:val="single" w:sz="8" w:space="0" w:color="000000"/>
              <w:left w:val="single" w:sz="8" w:space="0" w:color="000000"/>
              <w:bottom w:val="single" w:sz="8" w:space="0" w:color="000000"/>
              <w:right w:val="single" w:sz="8" w:space="0" w:color="000000"/>
            </w:tcBorders>
            <w:vAlign w:val="center"/>
            <w:hideMark/>
          </w:tcPr>
          <w:p w:rsidR="00B55E74" w:rsidRPr="00000114" w:rsidRDefault="00B55E74" w:rsidP="00625CDA">
            <w:pPr>
              <w:jc w:val="center"/>
              <w:rPr>
                <w:rFonts w:ascii="Times New Roman" w:eastAsia="Times New Roman" w:hAnsi="Times New Roman" w:cs="Times New Roman"/>
              </w:rPr>
            </w:pPr>
            <w:r w:rsidRPr="00000114">
              <w:rPr>
                <w:rFonts w:ascii="Times New Roman" w:eastAsia="Times New Roman" w:hAnsi="Times New Roman" w:cs="Times New Roman"/>
              </w:rPr>
              <w:t>Общая площадь жилых помещений в ветхих и аварийных жилых домах</w:t>
            </w:r>
            <w:r>
              <w:rPr>
                <w:rFonts w:ascii="Times New Roman" w:eastAsia="Times New Roman" w:hAnsi="Times New Roman" w:cs="Times New Roman"/>
              </w:rPr>
              <w:t xml:space="preserve">, </w:t>
            </w:r>
            <w:r w:rsidRPr="00000114">
              <w:rPr>
                <w:rFonts w:ascii="Times New Roman" w:eastAsia="Times New Roman" w:hAnsi="Times New Roman" w:cs="Times New Roman"/>
              </w:rPr>
              <w:t>тысяча метров квадратных</w:t>
            </w:r>
          </w:p>
        </w:tc>
      </w:tr>
      <w:tr w:rsidR="00000114" w:rsidRPr="00000114" w:rsidTr="00000114">
        <w:tc>
          <w:tcPr>
            <w:tcW w:w="0" w:type="auto"/>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rPr>
                <w:rFonts w:ascii="Times New Roman" w:eastAsia="Times New Roman" w:hAnsi="Times New Roman" w:cs="Times New Roman"/>
              </w:rPr>
            </w:pPr>
            <w:r w:rsidRPr="00000114">
              <w:rPr>
                <w:rFonts w:ascii="Times New Roman" w:eastAsia="Times New Roman" w:hAnsi="Times New Roman" w:cs="Times New Roman"/>
              </w:rPr>
              <w:lastRenderedPageBreak/>
              <w:t>Число проживающих в ветхих жилых домах</w:t>
            </w:r>
            <w:r>
              <w:rPr>
                <w:rFonts w:ascii="Times New Roman" w:eastAsia="Times New Roman" w:hAnsi="Times New Roman" w:cs="Times New Roman"/>
              </w:rPr>
              <w:t>, человек</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34</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23</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24</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15</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15</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15</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r w:rsidRPr="00000114">
              <w:rPr>
                <w:rFonts w:ascii="Times New Roman" w:eastAsia="Times New Roman" w:hAnsi="Times New Roman" w:cs="Times New Roman"/>
              </w:rPr>
              <w:t>15</w:t>
            </w: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r>
      <w:tr w:rsidR="00000114" w:rsidRPr="00000114" w:rsidTr="00000114">
        <w:tc>
          <w:tcPr>
            <w:tcW w:w="0" w:type="auto"/>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rPr>
                <w:rFonts w:ascii="Times New Roman" w:eastAsia="Times New Roman" w:hAnsi="Times New Roman" w:cs="Times New Roman"/>
              </w:rPr>
            </w:pPr>
            <w:r w:rsidRPr="00000114">
              <w:rPr>
                <w:rFonts w:ascii="Times New Roman" w:eastAsia="Times New Roman" w:hAnsi="Times New Roman" w:cs="Times New Roman"/>
              </w:rPr>
              <w:t>Число проживающих в аварийных жилых домах (по 2014 год вкл.)</w:t>
            </w:r>
            <w:r>
              <w:rPr>
                <w:rFonts w:ascii="Times New Roman" w:eastAsia="Times New Roman" w:hAnsi="Times New Roman" w:cs="Times New Roman"/>
              </w:rPr>
              <w:t>, человек</w:t>
            </w:r>
            <w:hyperlink w:anchor="meta" w:history="1">
              <w:r w:rsidRPr="00000114">
                <w:rPr>
                  <w:rStyle w:val="af3"/>
                  <w:rFonts w:ascii="Times New Roman" w:eastAsia="Times New Roman" w:hAnsi="Times New Roman" w:cs="Times New Roman"/>
                  <w:vertAlign w:val="superscript"/>
                </w:rPr>
                <w:t>1</w:t>
              </w:r>
            </w:hyperlink>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58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c>
          <w:tcPr>
            <w:tcW w:w="470" w:type="dxa"/>
            <w:tcBorders>
              <w:top w:val="single" w:sz="8" w:space="0" w:color="000000"/>
              <w:left w:val="single" w:sz="8" w:space="0" w:color="000000"/>
              <w:bottom w:val="single" w:sz="8" w:space="0" w:color="000000"/>
              <w:right w:val="single" w:sz="8" w:space="0" w:color="000000"/>
            </w:tcBorders>
            <w:vAlign w:val="center"/>
            <w:hideMark/>
          </w:tcPr>
          <w:p w:rsidR="00000114" w:rsidRPr="00000114" w:rsidRDefault="00000114" w:rsidP="00625CDA">
            <w:pPr>
              <w:jc w:val="center"/>
              <w:rPr>
                <w:rFonts w:ascii="Times New Roman" w:eastAsia="Times New Roman" w:hAnsi="Times New Roman" w:cs="Times New Roman"/>
              </w:rPr>
            </w:pPr>
          </w:p>
        </w:tc>
      </w:tr>
    </w:tbl>
    <w:p w:rsidR="00000114" w:rsidRDefault="00000114" w:rsidP="00DF26DA">
      <w:pPr>
        <w:spacing w:after="0"/>
        <w:ind w:firstLine="851"/>
        <w:jc w:val="both"/>
        <w:rPr>
          <w:rFonts w:ascii="Times New Roman" w:hAnsi="Times New Roman" w:cs="Times New Roman"/>
          <w:b/>
          <w:spacing w:val="2"/>
          <w:sz w:val="26"/>
          <w:szCs w:val="26"/>
        </w:rPr>
      </w:pPr>
    </w:p>
    <w:p w:rsidR="00DF26DA" w:rsidRPr="0058676D" w:rsidRDefault="00DF26DA" w:rsidP="00DF26DA">
      <w:pPr>
        <w:spacing w:after="0"/>
        <w:ind w:firstLine="851"/>
        <w:jc w:val="both"/>
        <w:rPr>
          <w:rFonts w:ascii="Times New Roman" w:hAnsi="Times New Roman" w:cs="Times New Roman"/>
          <w:b/>
          <w:spacing w:val="2"/>
          <w:sz w:val="26"/>
          <w:szCs w:val="26"/>
        </w:rPr>
      </w:pPr>
      <w:r w:rsidRPr="0058676D">
        <w:rPr>
          <w:rFonts w:ascii="Times New Roman" w:hAnsi="Times New Roman" w:cs="Times New Roman"/>
          <w:b/>
          <w:spacing w:val="2"/>
          <w:sz w:val="26"/>
          <w:szCs w:val="26"/>
        </w:rPr>
        <w:t>Водоснабжение</w:t>
      </w:r>
    </w:p>
    <w:p w:rsidR="005933AB" w:rsidRPr="005933AB" w:rsidRDefault="005933AB" w:rsidP="005933AB">
      <w:pPr>
        <w:spacing w:after="0"/>
        <w:ind w:firstLine="851"/>
        <w:jc w:val="both"/>
        <w:rPr>
          <w:rFonts w:ascii="Times New Roman" w:eastAsia="Times New Roman" w:hAnsi="Times New Roman" w:cs="Times New Roman"/>
          <w:sz w:val="26"/>
          <w:szCs w:val="26"/>
        </w:rPr>
      </w:pPr>
      <w:r w:rsidRPr="005933AB">
        <w:rPr>
          <w:rFonts w:ascii="Times New Roman" w:eastAsia="Times New Roman" w:hAnsi="Times New Roman" w:cs="Times New Roman"/>
          <w:sz w:val="26"/>
          <w:szCs w:val="26"/>
        </w:rPr>
        <w:t xml:space="preserve">Населённые пункты </w:t>
      </w:r>
      <w:r w:rsidR="00031AC7">
        <w:rPr>
          <w:rFonts w:ascii="Times New Roman" w:eastAsia="Times New Roman" w:hAnsi="Times New Roman" w:cs="Times New Roman"/>
          <w:sz w:val="26"/>
          <w:szCs w:val="26"/>
        </w:rPr>
        <w:t>Красногор</w:t>
      </w:r>
      <w:r w:rsidRPr="005933AB">
        <w:rPr>
          <w:rFonts w:ascii="Times New Roman" w:eastAsia="Times New Roman" w:hAnsi="Times New Roman" w:cs="Times New Roman"/>
          <w:sz w:val="26"/>
          <w:szCs w:val="26"/>
        </w:rPr>
        <w:t xml:space="preserve">ского сельсовета имеют централизованную систему водоснабжения. Часть жителей существующей застройки имеют вводы водопровода в дома, часть населения, проживающего в индивидуальной застройке, пользуются водоразборными колонками, установленными на </w:t>
      </w:r>
      <w:proofErr w:type="spellStart"/>
      <w:r w:rsidRPr="005933AB">
        <w:rPr>
          <w:rFonts w:ascii="Times New Roman" w:eastAsia="Times New Roman" w:hAnsi="Times New Roman" w:cs="Times New Roman"/>
          <w:sz w:val="26"/>
          <w:szCs w:val="26"/>
        </w:rPr>
        <w:t>водосети</w:t>
      </w:r>
      <w:proofErr w:type="spellEnd"/>
      <w:r w:rsidRPr="005933AB">
        <w:rPr>
          <w:rFonts w:ascii="Times New Roman" w:eastAsia="Times New Roman" w:hAnsi="Times New Roman" w:cs="Times New Roman"/>
          <w:sz w:val="26"/>
          <w:szCs w:val="26"/>
        </w:rPr>
        <w:t>.</w:t>
      </w:r>
    </w:p>
    <w:p w:rsidR="005933AB" w:rsidRPr="005933AB" w:rsidRDefault="005933AB" w:rsidP="005933AB">
      <w:pPr>
        <w:spacing w:after="0"/>
        <w:ind w:firstLine="851"/>
        <w:jc w:val="both"/>
        <w:rPr>
          <w:rFonts w:ascii="Times New Roman" w:eastAsia="Times New Roman" w:hAnsi="Times New Roman" w:cs="Times New Roman"/>
          <w:sz w:val="26"/>
          <w:szCs w:val="26"/>
        </w:rPr>
      </w:pPr>
      <w:r w:rsidRPr="005933AB">
        <w:rPr>
          <w:rFonts w:ascii="Times New Roman" w:eastAsia="Times New Roman" w:hAnsi="Times New Roman" w:cs="Times New Roman"/>
          <w:sz w:val="26"/>
          <w:szCs w:val="26"/>
        </w:rPr>
        <w:t xml:space="preserve">Источником водоснабжения жилой и общественной застройки сел служат подземные воды. Водоснабжение осуществляется от скважин, расположенных в границах населенных пунктов. </w:t>
      </w:r>
    </w:p>
    <w:p w:rsidR="00B21BCF" w:rsidRDefault="00B21BCF" w:rsidP="005933AB">
      <w:pPr>
        <w:spacing w:after="0"/>
        <w:ind w:firstLine="851"/>
        <w:jc w:val="both"/>
        <w:rPr>
          <w:rFonts w:ascii="Times New Roman" w:eastAsia="Times New Roman" w:hAnsi="Times New Roman" w:cs="Times New Roman"/>
          <w:sz w:val="26"/>
          <w:szCs w:val="26"/>
        </w:rPr>
      </w:pPr>
    </w:p>
    <w:p w:rsidR="005933AB" w:rsidRPr="005933AB" w:rsidRDefault="005933AB" w:rsidP="005933AB">
      <w:pPr>
        <w:spacing w:after="0"/>
        <w:ind w:firstLine="851"/>
        <w:jc w:val="both"/>
        <w:rPr>
          <w:rFonts w:ascii="Times New Roman" w:eastAsia="Times New Roman" w:hAnsi="Times New Roman" w:cs="Times New Roman"/>
          <w:sz w:val="26"/>
          <w:szCs w:val="26"/>
        </w:rPr>
      </w:pPr>
      <w:r w:rsidRPr="005933AB">
        <w:rPr>
          <w:rFonts w:ascii="Times New Roman" w:eastAsia="Times New Roman" w:hAnsi="Times New Roman" w:cs="Times New Roman"/>
          <w:sz w:val="26"/>
          <w:szCs w:val="26"/>
        </w:rPr>
        <w:t>Расположение существующих водозаборов и водопровода показано на карте планируемого размещения объектов местного значения.</w:t>
      </w:r>
    </w:p>
    <w:p w:rsidR="00B21BCF" w:rsidRDefault="006A3232" w:rsidP="005933AB">
      <w:pPr>
        <w:spacing w:after="0"/>
        <w:ind w:firstLine="85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Общая протяженность уличной водопроводной сети 8,4 км.</w:t>
      </w:r>
    </w:p>
    <w:p w:rsidR="00A65409" w:rsidRDefault="005933AB" w:rsidP="005933AB">
      <w:pPr>
        <w:spacing w:after="0"/>
        <w:ind w:firstLine="851"/>
        <w:jc w:val="both"/>
        <w:rPr>
          <w:rFonts w:ascii="Times New Roman" w:eastAsia="Times New Roman" w:hAnsi="Times New Roman" w:cs="Times New Roman"/>
          <w:sz w:val="26"/>
          <w:szCs w:val="26"/>
        </w:rPr>
      </w:pPr>
      <w:r w:rsidRPr="005933AB">
        <w:rPr>
          <w:rFonts w:ascii="Times New Roman" w:eastAsia="Times New Roman" w:hAnsi="Times New Roman" w:cs="Times New Roman"/>
          <w:sz w:val="26"/>
          <w:szCs w:val="26"/>
        </w:rPr>
        <w:t>Одна из основных проблем состоит в бесперебойном обеспечении населения питьевой водой, а также в отсутствии противопожарных и аварийных запасов воды. Необходима замена изношенных сетей на новые полиэтиленовые трубы. Для сохранения природного состава воды в источнике на территории водозабора требуется обеспечение зон санитарной охраны водозаборов.</w:t>
      </w:r>
    </w:p>
    <w:p w:rsidR="00B21BCF" w:rsidRDefault="00B21BCF" w:rsidP="005933AB">
      <w:pPr>
        <w:spacing w:after="0"/>
        <w:jc w:val="both"/>
        <w:rPr>
          <w:rFonts w:ascii="Times New Roman" w:eastAsia="Times New Roman" w:hAnsi="Times New Roman" w:cs="Times New Roman"/>
          <w:sz w:val="26"/>
          <w:szCs w:val="26"/>
        </w:rPr>
      </w:pPr>
    </w:p>
    <w:p w:rsidR="006A3232" w:rsidRDefault="006A3232" w:rsidP="00A65409">
      <w:pPr>
        <w:widowControl w:val="0"/>
        <w:spacing w:after="0"/>
        <w:ind w:firstLine="708"/>
        <w:jc w:val="both"/>
        <w:rPr>
          <w:rFonts w:ascii="Times New Roman" w:hAnsi="Times New Roman" w:cs="Times New Roman"/>
          <w:b/>
          <w:i/>
          <w:spacing w:val="2"/>
          <w:sz w:val="26"/>
          <w:szCs w:val="26"/>
        </w:rPr>
      </w:pPr>
    </w:p>
    <w:p w:rsidR="00A65409" w:rsidRPr="00A65409" w:rsidRDefault="00A65409" w:rsidP="00A65409">
      <w:pPr>
        <w:widowControl w:val="0"/>
        <w:spacing w:after="0"/>
        <w:ind w:firstLine="708"/>
        <w:jc w:val="both"/>
        <w:rPr>
          <w:rFonts w:ascii="Times New Roman" w:hAnsi="Times New Roman" w:cs="Times New Roman"/>
          <w:b/>
          <w:i/>
          <w:spacing w:val="2"/>
          <w:sz w:val="26"/>
          <w:szCs w:val="26"/>
        </w:rPr>
      </w:pPr>
      <w:r w:rsidRPr="00A65409">
        <w:rPr>
          <w:rFonts w:ascii="Times New Roman" w:hAnsi="Times New Roman" w:cs="Times New Roman"/>
          <w:b/>
          <w:i/>
          <w:spacing w:val="2"/>
          <w:sz w:val="26"/>
          <w:szCs w:val="26"/>
        </w:rPr>
        <w:t xml:space="preserve"> Проектные предложения</w:t>
      </w:r>
    </w:p>
    <w:p w:rsidR="00A65409" w:rsidRPr="00A65409" w:rsidRDefault="00A65409" w:rsidP="00A65409">
      <w:pPr>
        <w:widowControl w:val="0"/>
        <w:spacing w:after="0"/>
        <w:ind w:firstLine="851"/>
        <w:jc w:val="both"/>
        <w:rPr>
          <w:rFonts w:ascii="Times New Roman" w:hAnsi="Times New Roman" w:cs="Times New Roman"/>
          <w:spacing w:val="2"/>
          <w:sz w:val="26"/>
          <w:szCs w:val="26"/>
        </w:rPr>
      </w:pPr>
      <w:r w:rsidRPr="00A65409">
        <w:rPr>
          <w:rFonts w:ascii="Times New Roman" w:hAnsi="Times New Roman" w:cs="Times New Roman"/>
          <w:spacing w:val="2"/>
          <w:sz w:val="26"/>
          <w:szCs w:val="26"/>
        </w:rPr>
        <w:t xml:space="preserve">Для бесперебойного водоснабжения и обеспечения потребностей водой в полном объеме при максимальном водопотреблении необходимо: </w:t>
      </w:r>
    </w:p>
    <w:p w:rsidR="00A65409" w:rsidRPr="00A65409" w:rsidRDefault="00A65409" w:rsidP="00A65409">
      <w:pPr>
        <w:widowControl w:val="0"/>
        <w:spacing w:after="0"/>
        <w:ind w:firstLine="851"/>
        <w:jc w:val="both"/>
        <w:rPr>
          <w:rFonts w:ascii="Times New Roman" w:hAnsi="Times New Roman" w:cs="Times New Roman"/>
          <w:spacing w:val="2"/>
          <w:sz w:val="26"/>
          <w:szCs w:val="26"/>
        </w:rPr>
      </w:pPr>
      <w:r w:rsidRPr="00A65409">
        <w:rPr>
          <w:rFonts w:ascii="Times New Roman" w:hAnsi="Times New Roman" w:cs="Times New Roman"/>
          <w:spacing w:val="2"/>
          <w:sz w:val="26"/>
          <w:szCs w:val="26"/>
        </w:rPr>
        <w:t>-реконструкция водозабора и водопроводной сети в селах МО;</w:t>
      </w:r>
    </w:p>
    <w:p w:rsidR="00A65409" w:rsidRPr="00A65409" w:rsidRDefault="00A65409" w:rsidP="00A65409">
      <w:pPr>
        <w:widowControl w:val="0"/>
        <w:spacing w:after="0"/>
        <w:ind w:firstLine="851"/>
        <w:jc w:val="both"/>
        <w:rPr>
          <w:rFonts w:ascii="Times New Roman" w:hAnsi="Times New Roman" w:cs="Times New Roman"/>
          <w:spacing w:val="2"/>
          <w:sz w:val="26"/>
          <w:szCs w:val="26"/>
        </w:rPr>
      </w:pPr>
      <w:r w:rsidRPr="00A65409">
        <w:rPr>
          <w:rFonts w:ascii="Times New Roman" w:hAnsi="Times New Roman" w:cs="Times New Roman"/>
          <w:spacing w:val="2"/>
          <w:sz w:val="26"/>
          <w:szCs w:val="26"/>
        </w:rPr>
        <w:t>-внедрение на водозаборах станций водоподготовки;</w:t>
      </w:r>
    </w:p>
    <w:p w:rsidR="00A65409" w:rsidRPr="00A65409" w:rsidRDefault="00A65409" w:rsidP="00A65409">
      <w:pPr>
        <w:widowControl w:val="0"/>
        <w:spacing w:after="0"/>
        <w:ind w:firstLine="851"/>
        <w:jc w:val="both"/>
        <w:rPr>
          <w:rFonts w:ascii="Times New Roman" w:hAnsi="Times New Roman" w:cs="Times New Roman"/>
          <w:spacing w:val="2"/>
          <w:sz w:val="26"/>
          <w:szCs w:val="26"/>
        </w:rPr>
      </w:pPr>
      <w:r w:rsidRPr="00A65409">
        <w:rPr>
          <w:rFonts w:ascii="Times New Roman" w:hAnsi="Times New Roman" w:cs="Times New Roman"/>
          <w:spacing w:val="2"/>
          <w:sz w:val="26"/>
          <w:szCs w:val="26"/>
        </w:rPr>
        <w:t>-выделение целенаправленного финансирования на улучшение санитарно-технического состояния объектов водоснабжения (проведение планово- профилактических работ по замене водопроводных сетей, благоустройство зон санитарной охраны источников водоснабжения);</w:t>
      </w:r>
    </w:p>
    <w:p w:rsidR="00A65409" w:rsidRPr="00A65409" w:rsidRDefault="00A65409" w:rsidP="00A65409">
      <w:pPr>
        <w:widowControl w:val="0"/>
        <w:spacing w:after="0"/>
        <w:ind w:firstLine="851"/>
        <w:jc w:val="both"/>
        <w:rPr>
          <w:rFonts w:ascii="Times New Roman" w:hAnsi="Times New Roman" w:cs="Times New Roman"/>
          <w:spacing w:val="2"/>
          <w:sz w:val="26"/>
          <w:szCs w:val="26"/>
        </w:rPr>
      </w:pPr>
      <w:r w:rsidRPr="00A65409">
        <w:rPr>
          <w:rFonts w:ascii="Times New Roman" w:hAnsi="Times New Roman" w:cs="Times New Roman"/>
          <w:spacing w:val="2"/>
          <w:sz w:val="26"/>
          <w:szCs w:val="26"/>
        </w:rPr>
        <w:t>-передать «бесхозные» водопроводы на баланс МО сельсоветов или служб ЖКХ;</w:t>
      </w:r>
    </w:p>
    <w:p w:rsidR="00A65409" w:rsidRPr="00A65409" w:rsidRDefault="00A65409" w:rsidP="00A65409">
      <w:pPr>
        <w:widowControl w:val="0"/>
        <w:spacing w:after="0"/>
        <w:ind w:firstLine="851"/>
        <w:jc w:val="both"/>
        <w:rPr>
          <w:rFonts w:ascii="Times New Roman" w:hAnsi="Times New Roman" w:cs="Times New Roman"/>
          <w:spacing w:val="2"/>
          <w:sz w:val="26"/>
          <w:szCs w:val="26"/>
        </w:rPr>
      </w:pPr>
      <w:r w:rsidRPr="00A65409">
        <w:rPr>
          <w:rFonts w:ascii="Times New Roman" w:hAnsi="Times New Roman" w:cs="Times New Roman"/>
          <w:spacing w:val="2"/>
          <w:sz w:val="26"/>
          <w:szCs w:val="26"/>
        </w:rPr>
        <w:t>-вести перекладку изношенных сетей водопровода и строительство новых участков из современных материалов;</w:t>
      </w:r>
    </w:p>
    <w:p w:rsidR="00A65409" w:rsidRPr="00A65409" w:rsidRDefault="00A65409" w:rsidP="00A65409">
      <w:pPr>
        <w:widowControl w:val="0"/>
        <w:spacing w:after="0"/>
        <w:ind w:firstLine="851"/>
        <w:jc w:val="both"/>
        <w:rPr>
          <w:rFonts w:ascii="Times New Roman" w:hAnsi="Times New Roman" w:cs="Times New Roman"/>
          <w:spacing w:val="2"/>
          <w:sz w:val="26"/>
          <w:szCs w:val="26"/>
        </w:rPr>
      </w:pPr>
      <w:r w:rsidRPr="00A65409">
        <w:rPr>
          <w:rFonts w:ascii="Times New Roman" w:hAnsi="Times New Roman" w:cs="Times New Roman"/>
          <w:spacing w:val="2"/>
          <w:sz w:val="26"/>
          <w:szCs w:val="26"/>
        </w:rPr>
        <w:t>-проводить мероприятия по поддержанию производительности действующих водозаборов и их развитию;</w:t>
      </w:r>
    </w:p>
    <w:p w:rsidR="00A65409" w:rsidRPr="00A65409" w:rsidRDefault="00A65409" w:rsidP="00A65409">
      <w:pPr>
        <w:widowControl w:val="0"/>
        <w:spacing w:after="0"/>
        <w:ind w:firstLine="851"/>
        <w:jc w:val="both"/>
        <w:rPr>
          <w:rFonts w:ascii="Times New Roman" w:hAnsi="Times New Roman" w:cs="Times New Roman"/>
          <w:spacing w:val="2"/>
          <w:sz w:val="26"/>
          <w:szCs w:val="26"/>
        </w:rPr>
      </w:pPr>
      <w:r w:rsidRPr="00A65409">
        <w:rPr>
          <w:rFonts w:ascii="Times New Roman" w:hAnsi="Times New Roman" w:cs="Times New Roman"/>
          <w:spacing w:val="2"/>
          <w:sz w:val="26"/>
          <w:szCs w:val="26"/>
        </w:rPr>
        <w:t>-вести модернизацию сооружений водопровода с заменой морально устаревшего технологического оборудования.</w:t>
      </w:r>
    </w:p>
    <w:p w:rsidR="00A65409" w:rsidRPr="00EA046E" w:rsidRDefault="00A65409" w:rsidP="00A65409">
      <w:pPr>
        <w:widowControl w:val="0"/>
        <w:spacing w:after="0"/>
        <w:ind w:firstLine="851"/>
        <w:jc w:val="both"/>
        <w:rPr>
          <w:rFonts w:ascii="Times New Roman" w:hAnsi="Times New Roman" w:cs="Times New Roman"/>
          <w:sz w:val="26"/>
          <w:szCs w:val="26"/>
        </w:rPr>
      </w:pPr>
    </w:p>
    <w:p w:rsidR="00DF26DA" w:rsidRPr="00EA046E" w:rsidRDefault="00DF26DA" w:rsidP="00DF26DA">
      <w:pPr>
        <w:tabs>
          <w:tab w:val="left" w:pos="142"/>
        </w:tabs>
        <w:autoSpaceDE w:val="0"/>
        <w:autoSpaceDN w:val="0"/>
        <w:adjustRightInd w:val="0"/>
        <w:spacing w:after="0"/>
        <w:ind w:right="-3" w:firstLine="851"/>
        <w:jc w:val="both"/>
        <w:rPr>
          <w:rFonts w:ascii="Times New Roman" w:hAnsi="Times New Roman" w:cs="Times New Roman"/>
          <w:b/>
          <w:sz w:val="26"/>
          <w:szCs w:val="26"/>
        </w:rPr>
      </w:pPr>
      <w:r w:rsidRPr="00EA046E">
        <w:rPr>
          <w:rFonts w:ascii="Times New Roman" w:hAnsi="Times New Roman" w:cs="Times New Roman"/>
          <w:b/>
          <w:sz w:val="26"/>
          <w:szCs w:val="26"/>
        </w:rPr>
        <w:t>Водоотведение</w:t>
      </w:r>
    </w:p>
    <w:p w:rsidR="006E1F3F" w:rsidRDefault="006E1F3F" w:rsidP="00A65409">
      <w:pPr>
        <w:widowControl w:val="0"/>
        <w:suppressAutoHyphens/>
        <w:spacing w:after="0"/>
        <w:ind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В настоящее время централизованная система канализации и очистные сооружения в поселении отсутствует.</w:t>
      </w:r>
    </w:p>
    <w:p w:rsidR="00A65409" w:rsidRPr="00A65409" w:rsidRDefault="00A65409" w:rsidP="00A65409">
      <w:pPr>
        <w:widowControl w:val="0"/>
        <w:suppressAutoHyphens/>
        <w:spacing w:after="0"/>
        <w:ind w:firstLine="851"/>
        <w:jc w:val="both"/>
        <w:rPr>
          <w:rFonts w:ascii="Times New Roman" w:eastAsia="Times New Roman" w:hAnsi="Times New Roman" w:cs="Times New Roman"/>
          <w:b/>
          <w:i/>
          <w:sz w:val="26"/>
          <w:szCs w:val="26"/>
        </w:rPr>
      </w:pPr>
    </w:p>
    <w:p w:rsidR="00A65409" w:rsidRPr="00A65409" w:rsidRDefault="00A65409" w:rsidP="00A65409">
      <w:pPr>
        <w:widowControl w:val="0"/>
        <w:suppressAutoHyphens/>
        <w:spacing w:after="0"/>
        <w:ind w:firstLine="851"/>
        <w:jc w:val="both"/>
        <w:rPr>
          <w:rFonts w:ascii="Times New Roman" w:eastAsia="Times New Roman" w:hAnsi="Times New Roman" w:cs="Times New Roman"/>
          <w:b/>
          <w:i/>
          <w:sz w:val="26"/>
          <w:szCs w:val="26"/>
        </w:rPr>
      </w:pPr>
      <w:r w:rsidRPr="00A65409">
        <w:rPr>
          <w:rFonts w:ascii="Times New Roman" w:eastAsia="Times New Roman" w:hAnsi="Times New Roman" w:cs="Times New Roman"/>
          <w:b/>
          <w:i/>
          <w:sz w:val="26"/>
          <w:szCs w:val="26"/>
        </w:rPr>
        <w:t>Проектные предложения</w:t>
      </w:r>
    </w:p>
    <w:p w:rsidR="00A65409" w:rsidRDefault="006E1F3F" w:rsidP="00B95856">
      <w:pPr>
        <w:tabs>
          <w:tab w:val="left" w:pos="142"/>
        </w:tabs>
        <w:autoSpaceDE w:val="0"/>
        <w:autoSpaceDN w:val="0"/>
        <w:adjustRightInd w:val="0"/>
        <w:spacing w:after="0"/>
        <w:ind w:right="-3" w:firstLine="851"/>
        <w:jc w:val="both"/>
        <w:rPr>
          <w:rFonts w:ascii="Times New Roman" w:hAnsi="Times New Roman" w:cs="Times New Roman"/>
          <w:b/>
          <w:sz w:val="26"/>
          <w:szCs w:val="26"/>
        </w:rPr>
      </w:pPr>
      <w:r w:rsidRPr="006E1F3F">
        <w:rPr>
          <w:rFonts w:ascii="Times New Roman" w:eastAsia="Times New Roman" w:hAnsi="Times New Roman" w:cs="Times New Roman"/>
          <w:sz w:val="26"/>
          <w:szCs w:val="26"/>
        </w:rPr>
        <w:t xml:space="preserve">Генеральным планом предлагается строительство </w:t>
      </w:r>
      <w:r w:rsidR="00641BA4">
        <w:rPr>
          <w:rFonts w:ascii="Times New Roman" w:eastAsia="Times New Roman" w:hAnsi="Times New Roman" w:cs="Times New Roman"/>
          <w:sz w:val="26"/>
          <w:szCs w:val="26"/>
        </w:rPr>
        <w:t>канализационных очистных</w:t>
      </w:r>
      <w:r w:rsidR="00B95856">
        <w:rPr>
          <w:rFonts w:ascii="Times New Roman" w:eastAsia="Times New Roman" w:hAnsi="Times New Roman" w:cs="Times New Roman"/>
          <w:sz w:val="26"/>
          <w:szCs w:val="26"/>
        </w:rPr>
        <w:t xml:space="preserve"> сооружени</w:t>
      </w:r>
      <w:r w:rsidR="00641BA4">
        <w:rPr>
          <w:rFonts w:ascii="Times New Roman" w:eastAsia="Times New Roman" w:hAnsi="Times New Roman" w:cs="Times New Roman"/>
          <w:sz w:val="26"/>
          <w:szCs w:val="26"/>
        </w:rPr>
        <w:t>й</w:t>
      </w:r>
      <w:r w:rsidR="00350D67">
        <w:rPr>
          <w:rFonts w:ascii="Times New Roman" w:eastAsia="Times New Roman" w:hAnsi="Times New Roman" w:cs="Times New Roman"/>
          <w:sz w:val="26"/>
          <w:szCs w:val="26"/>
        </w:rPr>
        <w:t xml:space="preserve"> в населенных пунктах</w:t>
      </w:r>
      <w:r w:rsidR="00B95856">
        <w:rPr>
          <w:rFonts w:ascii="Times New Roman" w:eastAsia="Times New Roman" w:hAnsi="Times New Roman" w:cs="Times New Roman"/>
          <w:sz w:val="26"/>
          <w:szCs w:val="26"/>
        </w:rPr>
        <w:t>.</w:t>
      </w:r>
    </w:p>
    <w:p w:rsidR="006E1F3F" w:rsidRDefault="006E1F3F" w:rsidP="00DF26DA">
      <w:pPr>
        <w:tabs>
          <w:tab w:val="left" w:pos="142"/>
        </w:tabs>
        <w:autoSpaceDE w:val="0"/>
        <w:autoSpaceDN w:val="0"/>
        <w:adjustRightInd w:val="0"/>
        <w:spacing w:after="0"/>
        <w:ind w:right="-3" w:firstLine="851"/>
        <w:jc w:val="both"/>
        <w:rPr>
          <w:rFonts w:ascii="Times New Roman" w:hAnsi="Times New Roman" w:cs="Times New Roman"/>
          <w:b/>
          <w:sz w:val="26"/>
          <w:szCs w:val="26"/>
        </w:rPr>
      </w:pPr>
    </w:p>
    <w:p w:rsidR="00DF26DA" w:rsidRPr="00EA046E" w:rsidRDefault="00DF26DA" w:rsidP="00DF26DA">
      <w:pPr>
        <w:tabs>
          <w:tab w:val="left" w:pos="142"/>
        </w:tabs>
        <w:autoSpaceDE w:val="0"/>
        <w:autoSpaceDN w:val="0"/>
        <w:adjustRightInd w:val="0"/>
        <w:spacing w:after="0"/>
        <w:ind w:right="-3" w:firstLine="851"/>
        <w:jc w:val="both"/>
        <w:rPr>
          <w:rFonts w:ascii="Times New Roman" w:hAnsi="Times New Roman" w:cs="Times New Roman"/>
          <w:b/>
          <w:sz w:val="26"/>
          <w:szCs w:val="26"/>
        </w:rPr>
      </w:pPr>
      <w:r w:rsidRPr="00EA046E">
        <w:rPr>
          <w:rFonts w:ascii="Times New Roman" w:hAnsi="Times New Roman" w:cs="Times New Roman"/>
          <w:b/>
          <w:sz w:val="26"/>
          <w:szCs w:val="26"/>
        </w:rPr>
        <w:t>Газоснабжение</w:t>
      </w:r>
    </w:p>
    <w:p w:rsidR="006E1F3F" w:rsidRPr="006E1F3F"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 xml:space="preserve">Газоснабжение </w:t>
      </w:r>
      <w:r w:rsidR="00FF51AA">
        <w:rPr>
          <w:rFonts w:ascii="Times New Roman" w:eastAsia="Times New Roman" w:hAnsi="Times New Roman" w:cs="Times New Roman"/>
          <w:sz w:val="26"/>
          <w:szCs w:val="26"/>
        </w:rPr>
        <w:t>Красногорского</w:t>
      </w:r>
      <w:r w:rsidRPr="006E1F3F">
        <w:rPr>
          <w:rFonts w:ascii="Times New Roman" w:eastAsia="Times New Roman" w:hAnsi="Times New Roman" w:cs="Times New Roman"/>
          <w:sz w:val="26"/>
          <w:szCs w:val="26"/>
        </w:rPr>
        <w:t xml:space="preserve"> сельсовет</w:t>
      </w:r>
      <w:bookmarkStart w:id="38" w:name="_GoBack"/>
      <w:bookmarkEnd w:id="38"/>
      <w:r w:rsidRPr="006E1F3F">
        <w:rPr>
          <w:rFonts w:ascii="Times New Roman" w:eastAsia="Times New Roman" w:hAnsi="Times New Roman" w:cs="Times New Roman"/>
          <w:sz w:val="26"/>
          <w:szCs w:val="26"/>
        </w:rPr>
        <w:t xml:space="preserve">а осуществляется на базе природного газа. </w:t>
      </w:r>
      <w:r w:rsidR="00B95856">
        <w:rPr>
          <w:rFonts w:ascii="Times New Roman" w:eastAsia="Times New Roman" w:hAnsi="Times New Roman" w:cs="Times New Roman"/>
          <w:sz w:val="26"/>
          <w:szCs w:val="26"/>
        </w:rPr>
        <w:t xml:space="preserve">Газифицирован </w:t>
      </w:r>
      <w:r w:rsidR="00641BA4">
        <w:rPr>
          <w:rFonts w:ascii="Times New Roman" w:eastAsia="Times New Roman" w:hAnsi="Times New Roman" w:cs="Times New Roman"/>
          <w:sz w:val="26"/>
          <w:szCs w:val="26"/>
        </w:rPr>
        <w:t xml:space="preserve">один поселок, </w:t>
      </w:r>
      <w:r w:rsidR="00B95856">
        <w:rPr>
          <w:rFonts w:ascii="Times New Roman" w:eastAsia="Times New Roman" w:hAnsi="Times New Roman" w:cs="Times New Roman"/>
          <w:sz w:val="26"/>
          <w:szCs w:val="26"/>
        </w:rPr>
        <w:t>пос.</w:t>
      </w:r>
      <w:r w:rsidR="00FF51AA">
        <w:rPr>
          <w:rFonts w:ascii="Times New Roman" w:eastAsia="Times New Roman" w:hAnsi="Times New Roman" w:cs="Times New Roman"/>
          <w:sz w:val="26"/>
          <w:szCs w:val="26"/>
        </w:rPr>
        <w:t xml:space="preserve"> </w:t>
      </w:r>
      <w:r w:rsidR="00B95856">
        <w:rPr>
          <w:rFonts w:ascii="Times New Roman" w:eastAsia="Times New Roman" w:hAnsi="Times New Roman" w:cs="Times New Roman"/>
          <w:sz w:val="26"/>
          <w:szCs w:val="26"/>
        </w:rPr>
        <w:t>Красногорский.</w:t>
      </w:r>
    </w:p>
    <w:p w:rsidR="00E614D8" w:rsidRDefault="00E614D8" w:rsidP="00A65409">
      <w:pPr>
        <w:tabs>
          <w:tab w:val="left" w:pos="142"/>
        </w:tabs>
        <w:autoSpaceDE w:val="0"/>
        <w:autoSpaceDN w:val="0"/>
        <w:adjustRightInd w:val="0"/>
        <w:spacing w:after="0"/>
        <w:ind w:right="-3" w:firstLine="851"/>
        <w:jc w:val="both"/>
        <w:rPr>
          <w:rFonts w:ascii="Times New Roman" w:eastAsia="Times New Roman" w:hAnsi="Times New Roman" w:cs="Times New Roman"/>
          <w:b/>
          <w:i/>
          <w:sz w:val="26"/>
          <w:szCs w:val="26"/>
        </w:rPr>
      </w:pPr>
    </w:p>
    <w:p w:rsidR="00A65409" w:rsidRPr="00A65409" w:rsidRDefault="00A65409" w:rsidP="00A65409">
      <w:pPr>
        <w:tabs>
          <w:tab w:val="left" w:pos="142"/>
        </w:tabs>
        <w:autoSpaceDE w:val="0"/>
        <w:autoSpaceDN w:val="0"/>
        <w:adjustRightInd w:val="0"/>
        <w:spacing w:after="0"/>
        <w:ind w:right="-3" w:firstLine="851"/>
        <w:jc w:val="both"/>
        <w:rPr>
          <w:rFonts w:ascii="Times New Roman" w:eastAsia="Times New Roman" w:hAnsi="Times New Roman" w:cs="Times New Roman"/>
          <w:b/>
          <w:i/>
          <w:sz w:val="26"/>
          <w:szCs w:val="26"/>
        </w:rPr>
      </w:pPr>
      <w:r w:rsidRPr="00A65409">
        <w:rPr>
          <w:rFonts w:ascii="Times New Roman" w:eastAsia="Times New Roman" w:hAnsi="Times New Roman" w:cs="Times New Roman"/>
          <w:b/>
          <w:i/>
          <w:sz w:val="26"/>
          <w:szCs w:val="26"/>
        </w:rPr>
        <w:t>Проектные предложения</w:t>
      </w:r>
    </w:p>
    <w:p w:rsidR="006E1F3F" w:rsidRPr="006E1F3F"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При проектировании газопроводов к новым кварталам учитывать данные ранее разработанных схем газоснабжения. Газоснабжение проектируемых кварталов предлагается предусмотреть от существующих газопроводов с учетом дополнительных нагрузок на ГРП. Дополнительно предусматривается прокладка газопроводов низкого давления.</w:t>
      </w:r>
    </w:p>
    <w:p w:rsidR="006E1F3F" w:rsidRPr="006E1F3F"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На перспективу расход газа учитывается на коммунально-бытовые нужды из расчета 200 м3/год на одного жителя и отопления малоэтажной застройки исходя из месячной нормы расхода 8,5 м3 на 1 м2 отапливаемой общей площади в месяц.</w:t>
      </w:r>
    </w:p>
    <w:p w:rsidR="00E614D8" w:rsidRDefault="00E614D8" w:rsidP="00DF26DA">
      <w:pPr>
        <w:tabs>
          <w:tab w:val="left" w:pos="142"/>
        </w:tabs>
        <w:autoSpaceDE w:val="0"/>
        <w:autoSpaceDN w:val="0"/>
        <w:adjustRightInd w:val="0"/>
        <w:spacing w:after="0"/>
        <w:ind w:right="-3" w:firstLine="851"/>
        <w:jc w:val="both"/>
        <w:rPr>
          <w:rFonts w:ascii="Times New Roman" w:hAnsi="Times New Roman" w:cs="Times New Roman"/>
          <w:b/>
          <w:sz w:val="26"/>
          <w:szCs w:val="26"/>
        </w:rPr>
      </w:pPr>
    </w:p>
    <w:p w:rsidR="00DF26DA" w:rsidRPr="0058676D" w:rsidRDefault="00DF26DA" w:rsidP="00DF26DA">
      <w:pPr>
        <w:tabs>
          <w:tab w:val="left" w:pos="142"/>
        </w:tabs>
        <w:autoSpaceDE w:val="0"/>
        <w:autoSpaceDN w:val="0"/>
        <w:adjustRightInd w:val="0"/>
        <w:spacing w:after="0"/>
        <w:ind w:right="-3" w:firstLine="851"/>
        <w:jc w:val="both"/>
        <w:rPr>
          <w:rFonts w:ascii="Times New Roman" w:hAnsi="Times New Roman" w:cs="Times New Roman"/>
          <w:b/>
          <w:sz w:val="26"/>
          <w:szCs w:val="26"/>
        </w:rPr>
      </w:pPr>
      <w:r w:rsidRPr="0058676D">
        <w:rPr>
          <w:rFonts w:ascii="Times New Roman" w:hAnsi="Times New Roman" w:cs="Times New Roman"/>
          <w:b/>
          <w:sz w:val="26"/>
          <w:szCs w:val="26"/>
        </w:rPr>
        <w:t>Электроснабжение</w:t>
      </w:r>
    </w:p>
    <w:p w:rsidR="006E1F3F" w:rsidRPr="006E1F3F"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 xml:space="preserve">На территории </w:t>
      </w:r>
      <w:r w:rsidR="00641BA4">
        <w:rPr>
          <w:rFonts w:ascii="Times New Roman" w:eastAsia="Times New Roman" w:hAnsi="Times New Roman" w:cs="Times New Roman"/>
          <w:sz w:val="26"/>
          <w:szCs w:val="26"/>
        </w:rPr>
        <w:t>Красногорского</w:t>
      </w:r>
      <w:r w:rsidRPr="006E1F3F">
        <w:rPr>
          <w:rFonts w:ascii="Times New Roman" w:eastAsia="Times New Roman" w:hAnsi="Times New Roman" w:cs="Times New Roman"/>
          <w:sz w:val="26"/>
          <w:szCs w:val="26"/>
        </w:rPr>
        <w:t xml:space="preserve"> сельсовета, в север</w:t>
      </w:r>
      <w:r w:rsidR="00641BA4">
        <w:rPr>
          <w:rFonts w:ascii="Times New Roman" w:eastAsia="Times New Roman" w:hAnsi="Times New Roman" w:cs="Times New Roman"/>
          <w:sz w:val="26"/>
          <w:szCs w:val="26"/>
        </w:rPr>
        <w:t>о-восточной</w:t>
      </w:r>
      <w:r w:rsidRPr="006E1F3F">
        <w:rPr>
          <w:rFonts w:ascii="Times New Roman" w:eastAsia="Times New Roman" w:hAnsi="Times New Roman" w:cs="Times New Roman"/>
          <w:sz w:val="26"/>
          <w:szCs w:val="26"/>
        </w:rPr>
        <w:t xml:space="preserve"> части села расположена понизительная подстанция 35/10 </w:t>
      </w:r>
      <w:proofErr w:type="spellStart"/>
      <w:r w:rsidRPr="006E1F3F">
        <w:rPr>
          <w:rFonts w:ascii="Times New Roman" w:eastAsia="Times New Roman" w:hAnsi="Times New Roman" w:cs="Times New Roman"/>
          <w:sz w:val="26"/>
          <w:szCs w:val="26"/>
        </w:rPr>
        <w:t>кВ.</w:t>
      </w:r>
      <w:proofErr w:type="spellEnd"/>
      <w:r w:rsidRPr="006E1F3F">
        <w:rPr>
          <w:rFonts w:ascii="Times New Roman" w:eastAsia="Times New Roman" w:hAnsi="Times New Roman" w:cs="Times New Roman"/>
          <w:sz w:val="26"/>
          <w:szCs w:val="26"/>
        </w:rPr>
        <w:t xml:space="preserve">  </w:t>
      </w:r>
    </w:p>
    <w:p w:rsidR="00A65409" w:rsidRPr="00A65409"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 xml:space="preserve">Населенные пункты </w:t>
      </w:r>
      <w:proofErr w:type="spellStart"/>
      <w:r w:rsidR="00031AC7">
        <w:rPr>
          <w:rFonts w:ascii="Times New Roman" w:eastAsia="Times New Roman" w:hAnsi="Times New Roman" w:cs="Times New Roman"/>
          <w:sz w:val="26"/>
          <w:szCs w:val="26"/>
        </w:rPr>
        <w:t>Асекеев</w:t>
      </w:r>
      <w:r w:rsidRPr="006E1F3F">
        <w:rPr>
          <w:rFonts w:ascii="Times New Roman" w:eastAsia="Times New Roman" w:hAnsi="Times New Roman" w:cs="Times New Roman"/>
          <w:sz w:val="26"/>
          <w:szCs w:val="26"/>
        </w:rPr>
        <w:t>ского</w:t>
      </w:r>
      <w:proofErr w:type="spellEnd"/>
      <w:r w:rsidRPr="006E1F3F">
        <w:rPr>
          <w:rFonts w:ascii="Times New Roman" w:eastAsia="Times New Roman" w:hAnsi="Times New Roman" w:cs="Times New Roman"/>
          <w:sz w:val="26"/>
          <w:szCs w:val="26"/>
        </w:rPr>
        <w:t xml:space="preserve"> района обеспечены электроснабжением на 100 %.</w:t>
      </w:r>
    </w:p>
    <w:p w:rsidR="00A65409" w:rsidRPr="00A65409" w:rsidRDefault="00A65409" w:rsidP="00A65409">
      <w:pPr>
        <w:tabs>
          <w:tab w:val="left" w:pos="142"/>
        </w:tabs>
        <w:autoSpaceDE w:val="0"/>
        <w:autoSpaceDN w:val="0"/>
        <w:adjustRightInd w:val="0"/>
        <w:spacing w:after="0"/>
        <w:ind w:right="-3" w:firstLine="851"/>
        <w:jc w:val="both"/>
        <w:rPr>
          <w:rFonts w:ascii="Times New Roman" w:eastAsia="Times New Roman" w:hAnsi="Times New Roman" w:cs="Times New Roman"/>
          <w:b/>
          <w:i/>
          <w:sz w:val="26"/>
          <w:szCs w:val="26"/>
        </w:rPr>
      </w:pPr>
      <w:r w:rsidRPr="00A65409">
        <w:rPr>
          <w:rFonts w:ascii="Times New Roman" w:eastAsia="Times New Roman" w:hAnsi="Times New Roman" w:cs="Times New Roman"/>
          <w:b/>
          <w:i/>
          <w:sz w:val="26"/>
          <w:szCs w:val="26"/>
        </w:rPr>
        <w:t>Проектные предложения</w:t>
      </w:r>
    </w:p>
    <w:p w:rsidR="006E1F3F" w:rsidRPr="006E1F3F" w:rsidRDefault="006E1F3F" w:rsidP="006E1F3F">
      <w:pPr>
        <w:tabs>
          <w:tab w:val="left" w:pos="142"/>
        </w:tabs>
        <w:autoSpaceDE w:val="0"/>
        <w:autoSpaceDN w:val="0"/>
        <w:adjustRightInd w:val="0"/>
        <w:spacing w:after="0"/>
        <w:ind w:right="-3" w:firstLine="851"/>
        <w:jc w:val="both"/>
        <w:rPr>
          <w:rFonts w:ascii="Times New Roman" w:eastAsia="Times New Roman" w:hAnsi="Times New Roman" w:cs="Times New Roman"/>
          <w:sz w:val="26"/>
          <w:szCs w:val="26"/>
        </w:rPr>
      </w:pPr>
      <w:r w:rsidRPr="006E1F3F">
        <w:rPr>
          <w:rFonts w:ascii="Times New Roman" w:eastAsia="Times New Roman" w:hAnsi="Times New Roman" w:cs="Times New Roman"/>
          <w:sz w:val="26"/>
          <w:szCs w:val="26"/>
        </w:rPr>
        <w:t xml:space="preserve">Дополнительная потребность в электроэнергии на расчетный период, при норме электропотребления для сельских поселений 950 кВт час/год на 1 человека, на прогнозный период составит – </w:t>
      </w:r>
      <w:r w:rsidR="00641BA4">
        <w:rPr>
          <w:rFonts w:ascii="Times New Roman" w:eastAsia="Times New Roman" w:hAnsi="Times New Roman" w:cs="Times New Roman"/>
          <w:sz w:val="26"/>
          <w:szCs w:val="26"/>
        </w:rPr>
        <w:t>476</w:t>
      </w:r>
      <w:r w:rsidRPr="006E1F3F">
        <w:rPr>
          <w:rFonts w:ascii="Times New Roman" w:eastAsia="Times New Roman" w:hAnsi="Times New Roman" w:cs="Times New Roman"/>
          <w:sz w:val="26"/>
          <w:szCs w:val="26"/>
        </w:rPr>
        <w:t xml:space="preserve"> тыс. кВт час/год.</w:t>
      </w:r>
    </w:p>
    <w:p w:rsidR="00A65409" w:rsidRDefault="006E1F3F" w:rsidP="006E1F3F">
      <w:pPr>
        <w:tabs>
          <w:tab w:val="left" w:pos="142"/>
        </w:tabs>
        <w:autoSpaceDE w:val="0"/>
        <w:autoSpaceDN w:val="0"/>
        <w:adjustRightInd w:val="0"/>
        <w:spacing w:after="0"/>
        <w:ind w:right="-3" w:firstLine="851"/>
        <w:jc w:val="both"/>
        <w:rPr>
          <w:rFonts w:ascii="Times New Roman" w:hAnsi="Times New Roman" w:cs="Times New Roman"/>
          <w:b/>
          <w:sz w:val="26"/>
          <w:szCs w:val="26"/>
        </w:rPr>
      </w:pPr>
      <w:r w:rsidRPr="006E1F3F">
        <w:rPr>
          <w:rFonts w:ascii="Times New Roman" w:eastAsia="Times New Roman" w:hAnsi="Times New Roman" w:cs="Times New Roman"/>
          <w:sz w:val="26"/>
          <w:szCs w:val="26"/>
        </w:rPr>
        <w:t>Для обеспечения электрической энергией новой жилой застройки, объектов соцкультбыта и других необходимо предусмотреть строительство ВЛ-0,4кВ от ТП к жилому сектору и другим объектам.</w:t>
      </w:r>
    </w:p>
    <w:p w:rsidR="00E614D8" w:rsidRDefault="00E614D8" w:rsidP="0058676D">
      <w:pPr>
        <w:tabs>
          <w:tab w:val="left" w:pos="142"/>
        </w:tabs>
        <w:autoSpaceDE w:val="0"/>
        <w:autoSpaceDN w:val="0"/>
        <w:adjustRightInd w:val="0"/>
        <w:spacing w:after="0"/>
        <w:ind w:right="-3" w:firstLine="851"/>
        <w:jc w:val="both"/>
        <w:rPr>
          <w:rFonts w:ascii="Times New Roman" w:hAnsi="Times New Roman" w:cs="Times New Roman"/>
          <w:b/>
          <w:sz w:val="26"/>
          <w:szCs w:val="26"/>
        </w:rPr>
      </w:pPr>
    </w:p>
    <w:p w:rsidR="0058676D" w:rsidRPr="0058676D" w:rsidRDefault="0058676D" w:rsidP="0058676D">
      <w:pPr>
        <w:tabs>
          <w:tab w:val="left" w:pos="142"/>
        </w:tabs>
        <w:autoSpaceDE w:val="0"/>
        <w:autoSpaceDN w:val="0"/>
        <w:adjustRightInd w:val="0"/>
        <w:spacing w:after="0"/>
        <w:ind w:right="-3" w:firstLine="851"/>
        <w:jc w:val="both"/>
        <w:rPr>
          <w:rFonts w:ascii="Times New Roman" w:hAnsi="Times New Roman" w:cs="Times New Roman"/>
          <w:b/>
          <w:sz w:val="26"/>
          <w:szCs w:val="26"/>
        </w:rPr>
      </w:pPr>
      <w:r>
        <w:rPr>
          <w:rFonts w:ascii="Times New Roman" w:hAnsi="Times New Roman" w:cs="Times New Roman"/>
          <w:b/>
          <w:sz w:val="26"/>
          <w:szCs w:val="26"/>
        </w:rPr>
        <w:t>Тепло</w:t>
      </w:r>
      <w:r w:rsidRPr="0058676D">
        <w:rPr>
          <w:rFonts w:ascii="Times New Roman" w:hAnsi="Times New Roman" w:cs="Times New Roman"/>
          <w:b/>
          <w:sz w:val="26"/>
          <w:szCs w:val="26"/>
        </w:rPr>
        <w:t>снабжение</w:t>
      </w:r>
    </w:p>
    <w:p w:rsidR="006E1F3F" w:rsidRPr="006E1F3F" w:rsidRDefault="006E1F3F" w:rsidP="006E1F3F">
      <w:pPr>
        <w:spacing w:after="0"/>
        <w:ind w:firstLine="851"/>
        <w:jc w:val="both"/>
        <w:rPr>
          <w:rFonts w:ascii="Times New Roman" w:hAnsi="Times New Roman" w:cs="Times New Roman"/>
          <w:sz w:val="26"/>
          <w:szCs w:val="26"/>
        </w:rPr>
      </w:pPr>
      <w:r w:rsidRPr="006E1F3F">
        <w:rPr>
          <w:rFonts w:ascii="Times New Roman" w:hAnsi="Times New Roman" w:cs="Times New Roman"/>
          <w:sz w:val="26"/>
          <w:szCs w:val="26"/>
        </w:rPr>
        <w:t xml:space="preserve">Центральное теплоснабжение жилой застройки в населенных пунктах </w:t>
      </w:r>
      <w:r w:rsidR="00031AC7">
        <w:rPr>
          <w:rFonts w:ascii="Times New Roman" w:hAnsi="Times New Roman" w:cs="Times New Roman"/>
          <w:sz w:val="26"/>
          <w:szCs w:val="26"/>
        </w:rPr>
        <w:t>Красногор</w:t>
      </w:r>
      <w:r w:rsidRPr="006E1F3F">
        <w:rPr>
          <w:rFonts w:ascii="Times New Roman" w:hAnsi="Times New Roman" w:cs="Times New Roman"/>
          <w:sz w:val="26"/>
          <w:szCs w:val="26"/>
        </w:rPr>
        <w:t xml:space="preserve">ского сельсовета отсутствует. На территории </w:t>
      </w:r>
      <w:r w:rsidR="00641BA4">
        <w:rPr>
          <w:rFonts w:ascii="Times New Roman" w:hAnsi="Times New Roman" w:cs="Times New Roman"/>
          <w:sz w:val="26"/>
          <w:szCs w:val="26"/>
        </w:rPr>
        <w:t>пос. Красногорский</w:t>
      </w:r>
      <w:r w:rsidRPr="006E1F3F">
        <w:rPr>
          <w:rFonts w:ascii="Times New Roman" w:hAnsi="Times New Roman" w:cs="Times New Roman"/>
          <w:sz w:val="26"/>
          <w:szCs w:val="26"/>
        </w:rPr>
        <w:t xml:space="preserve"> расположен</w:t>
      </w:r>
      <w:r w:rsidR="00641BA4">
        <w:rPr>
          <w:rFonts w:ascii="Times New Roman" w:hAnsi="Times New Roman" w:cs="Times New Roman"/>
          <w:sz w:val="26"/>
          <w:szCs w:val="26"/>
        </w:rPr>
        <w:t>а одна</w:t>
      </w:r>
      <w:r w:rsidRPr="006E1F3F">
        <w:rPr>
          <w:rFonts w:ascii="Times New Roman" w:hAnsi="Times New Roman" w:cs="Times New Roman"/>
          <w:sz w:val="26"/>
          <w:szCs w:val="26"/>
        </w:rPr>
        <w:t xml:space="preserve"> автономн</w:t>
      </w:r>
      <w:r w:rsidR="00641BA4">
        <w:rPr>
          <w:rFonts w:ascii="Times New Roman" w:hAnsi="Times New Roman" w:cs="Times New Roman"/>
          <w:sz w:val="26"/>
          <w:szCs w:val="26"/>
        </w:rPr>
        <w:t>ая</w:t>
      </w:r>
      <w:r w:rsidRPr="006E1F3F">
        <w:rPr>
          <w:rFonts w:ascii="Times New Roman" w:hAnsi="Times New Roman" w:cs="Times New Roman"/>
          <w:sz w:val="26"/>
          <w:szCs w:val="26"/>
        </w:rPr>
        <w:t xml:space="preserve"> котельн</w:t>
      </w:r>
      <w:r w:rsidR="00641BA4">
        <w:rPr>
          <w:rFonts w:ascii="Times New Roman" w:hAnsi="Times New Roman" w:cs="Times New Roman"/>
          <w:sz w:val="26"/>
          <w:szCs w:val="26"/>
        </w:rPr>
        <w:t>ая</w:t>
      </w:r>
      <w:r w:rsidRPr="006E1F3F">
        <w:rPr>
          <w:rFonts w:ascii="Times New Roman" w:hAnsi="Times New Roman" w:cs="Times New Roman"/>
          <w:sz w:val="26"/>
          <w:szCs w:val="26"/>
        </w:rPr>
        <w:t xml:space="preserve">, обслуживающие объекты социальной сферы (школы, ДК). </w:t>
      </w:r>
    </w:p>
    <w:p w:rsidR="00A65409" w:rsidRPr="00A65409" w:rsidRDefault="006E1F3F" w:rsidP="006E1F3F">
      <w:pPr>
        <w:spacing w:after="0"/>
        <w:ind w:firstLine="851"/>
        <w:jc w:val="both"/>
        <w:rPr>
          <w:rFonts w:ascii="Times New Roman" w:hAnsi="Times New Roman" w:cs="Times New Roman"/>
          <w:sz w:val="26"/>
          <w:szCs w:val="26"/>
        </w:rPr>
      </w:pPr>
      <w:r w:rsidRPr="006E1F3F">
        <w:rPr>
          <w:rFonts w:ascii="Times New Roman" w:hAnsi="Times New Roman" w:cs="Times New Roman"/>
          <w:sz w:val="26"/>
          <w:szCs w:val="26"/>
        </w:rPr>
        <w:t>Жилые дома отапливаются от АОГВ</w:t>
      </w:r>
      <w:r w:rsidR="00641BA4">
        <w:rPr>
          <w:rFonts w:ascii="Times New Roman" w:hAnsi="Times New Roman" w:cs="Times New Roman"/>
          <w:sz w:val="26"/>
          <w:szCs w:val="26"/>
        </w:rPr>
        <w:t>, твердого топлива, электроэнергии</w:t>
      </w:r>
      <w:r w:rsidRPr="006E1F3F">
        <w:rPr>
          <w:rFonts w:ascii="Times New Roman" w:hAnsi="Times New Roman" w:cs="Times New Roman"/>
          <w:sz w:val="26"/>
          <w:szCs w:val="26"/>
        </w:rPr>
        <w:t>.</w:t>
      </w:r>
    </w:p>
    <w:p w:rsidR="00FF51AA" w:rsidRDefault="00FF51AA" w:rsidP="00A65409">
      <w:pPr>
        <w:spacing w:after="0"/>
        <w:ind w:firstLine="851"/>
        <w:jc w:val="both"/>
        <w:rPr>
          <w:rFonts w:ascii="Times New Roman" w:hAnsi="Times New Roman" w:cs="Times New Roman"/>
          <w:b/>
          <w:i/>
          <w:sz w:val="26"/>
          <w:szCs w:val="26"/>
        </w:rPr>
      </w:pPr>
    </w:p>
    <w:p w:rsidR="00FF51AA" w:rsidRDefault="00FF51AA" w:rsidP="00A65409">
      <w:pPr>
        <w:spacing w:after="0"/>
        <w:ind w:firstLine="851"/>
        <w:jc w:val="both"/>
        <w:rPr>
          <w:rFonts w:ascii="Times New Roman" w:hAnsi="Times New Roman" w:cs="Times New Roman"/>
          <w:b/>
          <w:i/>
          <w:sz w:val="26"/>
          <w:szCs w:val="26"/>
        </w:rPr>
      </w:pPr>
    </w:p>
    <w:p w:rsidR="00A65409" w:rsidRPr="00A65409" w:rsidRDefault="00A65409" w:rsidP="00A65409">
      <w:pPr>
        <w:spacing w:after="0"/>
        <w:ind w:firstLine="851"/>
        <w:jc w:val="both"/>
        <w:rPr>
          <w:rFonts w:ascii="Times New Roman" w:hAnsi="Times New Roman" w:cs="Times New Roman"/>
          <w:b/>
          <w:i/>
          <w:sz w:val="26"/>
          <w:szCs w:val="26"/>
        </w:rPr>
      </w:pPr>
      <w:r w:rsidRPr="00A65409">
        <w:rPr>
          <w:rFonts w:ascii="Times New Roman" w:hAnsi="Times New Roman" w:cs="Times New Roman"/>
          <w:b/>
          <w:i/>
          <w:sz w:val="26"/>
          <w:szCs w:val="26"/>
        </w:rPr>
        <w:lastRenderedPageBreak/>
        <w:t>Проектные предложения</w:t>
      </w:r>
    </w:p>
    <w:p w:rsidR="008325FF" w:rsidRDefault="006E1F3F" w:rsidP="0058676D">
      <w:pPr>
        <w:spacing w:after="0"/>
        <w:ind w:firstLine="851"/>
        <w:jc w:val="both"/>
        <w:rPr>
          <w:rFonts w:ascii="Times New Roman" w:hAnsi="Times New Roman" w:cs="Times New Roman"/>
          <w:sz w:val="26"/>
          <w:szCs w:val="26"/>
        </w:rPr>
      </w:pPr>
      <w:r w:rsidRPr="006E1F3F">
        <w:rPr>
          <w:rFonts w:ascii="Times New Roman" w:hAnsi="Times New Roman" w:cs="Times New Roman"/>
          <w:sz w:val="26"/>
          <w:szCs w:val="26"/>
        </w:rPr>
        <w:t>Теплоснабжение новой малоэтажной застройки осуществлять от АОГВ, а новых общественных зданий от экологически чистых мини-котельных.</w:t>
      </w:r>
    </w:p>
    <w:p w:rsidR="0035556C" w:rsidRDefault="0035556C" w:rsidP="00B07C28">
      <w:pPr>
        <w:pStyle w:val="2"/>
      </w:pPr>
      <w:bookmarkStart w:id="39" w:name="_Toc98344594"/>
      <w:r w:rsidRPr="00B05354">
        <w:t>2.</w:t>
      </w:r>
      <w:r w:rsidR="00B07C28">
        <w:t>7</w:t>
      </w:r>
      <w:r w:rsidRPr="00B05354">
        <w:t xml:space="preserve"> </w:t>
      </w:r>
      <w:r w:rsidRPr="0035556C">
        <w:t>Объекты коммунального хозяйства и санитарной очистка территории</w:t>
      </w:r>
      <w:bookmarkEnd w:id="39"/>
    </w:p>
    <w:p w:rsidR="00DF26DA" w:rsidRPr="0058676D" w:rsidRDefault="00DF26DA" w:rsidP="0058676D">
      <w:pPr>
        <w:widowControl w:val="0"/>
        <w:adjustRightInd w:val="0"/>
        <w:spacing w:after="0"/>
        <w:ind w:firstLine="851"/>
        <w:jc w:val="both"/>
        <w:rPr>
          <w:rStyle w:val="grame"/>
          <w:rFonts w:ascii="Times New Roman" w:hAnsi="Times New Roman" w:cs="Times New Roman"/>
          <w:sz w:val="26"/>
          <w:szCs w:val="26"/>
        </w:rPr>
      </w:pPr>
      <w:r w:rsidRPr="0058676D">
        <w:rPr>
          <w:rStyle w:val="grame"/>
          <w:rFonts w:ascii="Times New Roman" w:hAnsi="Times New Roman" w:cs="Times New Roman"/>
          <w:sz w:val="26"/>
          <w:szCs w:val="26"/>
        </w:rPr>
        <w:t>Объектами санитарной очистки являются: придомовые территории, улицы, проезды, территории объектов культурно-бытового назначения, предприятий, учреждений и организаций, парков, скверов, площадей и иных мест общественного пользования, мест отдыха.</w:t>
      </w:r>
    </w:p>
    <w:p w:rsidR="0035556C" w:rsidRDefault="0035556C" w:rsidP="0058676D">
      <w:pPr>
        <w:widowControl w:val="0"/>
        <w:adjustRightInd w:val="0"/>
        <w:spacing w:after="0"/>
        <w:ind w:firstLine="851"/>
        <w:jc w:val="both"/>
        <w:rPr>
          <w:rFonts w:ascii="Times New Roman" w:hAnsi="Times New Roman" w:cs="Times New Roman"/>
          <w:sz w:val="26"/>
          <w:szCs w:val="26"/>
        </w:rPr>
      </w:pPr>
    </w:p>
    <w:p w:rsidR="0058676D" w:rsidRPr="0058676D" w:rsidRDefault="00DF26DA" w:rsidP="0058676D">
      <w:pPr>
        <w:widowControl w:val="0"/>
        <w:adjustRightInd w:val="0"/>
        <w:spacing w:after="0"/>
        <w:ind w:firstLine="851"/>
        <w:jc w:val="both"/>
        <w:rPr>
          <w:rFonts w:ascii="Times New Roman" w:hAnsi="Times New Roman" w:cs="Times New Roman"/>
          <w:sz w:val="26"/>
          <w:szCs w:val="26"/>
        </w:rPr>
      </w:pPr>
      <w:r w:rsidRPr="0058676D">
        <w:rPr>
          <w:rFonts w:ascii="Times New Roman" w:hAnsi="Times New Roman" w:cs="Times New Roman"/>
          <w:sz w:val="26"/>
          <w:szCs w:val="26"/>
        </w:rPr>
        <w:t xml:space="preserve">Биологические отходы вывозятся на скотомогильник. </w:t>
      </w:r>
      <w:r w:rsidR="0058676D" w:rsidRPr="0058676D">
        <w:rPr>
          <w:rFonts w:ascii="Times New Roman" w:hAnsi="Times New Roman" w:cs="Times New Roman"/>
          <w:sz w:val="26"/>
          <w:szCs w:val="26"/>
        </w:rPr>
        <w:t>На территории сельсовета расположен скотомогильник:</w:t>
      </w:r>
    </w:p>
    <w:p w:rsidR="0058676D" w:rsidRPr="0058676D" w:rsidRDefault="0058676D" w:rsidP="0058676D">
      <w:pPr>
        <w:widowControl w:val="0"/>
        <w:adjustRightInd w:val="0"/>
        <w:spacing w:after="0"/>
        <w:ind w:firstLine="851"/>
        <w:jc w:val="both"/>
        <w:rPr>
          <w:rFonts w:ascii="Times New Roman" w:hAnsi="Times New Roman" w:cs="Times New Roman"/>
          <w:sz w:val="26"/>
          <w:szCs w:val="26"/>
        </w:rPr>
      </w:pPr>
      <w:r w:rsidRPr="0058676D">
        <w:rPr>
          <w:rFonts w:ascii="Times New Roman" w:hAnsi="Times New Roman" w:cs="Times New Roman"/>
          <w:sz w:val="26"/>
          <w:szCs w:val="26"/>
        </w:rPr>
        <w:t>-  в 1</w:t>
      </w:r>
      <w:r w:rsidR="002275B5">
        <w:rPr>
          <w:rFonts w:ascii="Times New Roman" w:hAnsi="Times New Roman" w:cs="Times New Roman"/>
          <w:sz w:val="26"/>
          <w:szCs w:val="26"/>
        </w:rPr>
        <w:t>,5</w:t>
      </w:r>
      <w:r w:rsidRPr="0058676D">
        <w:rPr>
          <w:rFonts w:ascii="Times New Roman" w:hAnsi="Times New Roman" w:cs="Times New Roman"/>
          <w:sz w:val="26"/>
          <w:szCs w:val="26"/>
        </w:rPr>
        <w:t xml:space="preserve"> км от </w:t>
      </w:r>
      <w:proofErr w:type="spellStart"/>
      <w:r w:rsidR="002275B5">
        <w:rPr>
          <w:rFonts w:ascii="Times New Roman" w:hAnsi="Times New Roman" w:cs="Times New Roman"/>
          <w:sz w:val="26"/>
          <w:szCs w:val="26"/>
        </w:rPr>
        <w:t>по</w:t>
      </w:r>
      <w:r w:rsidR="00534354">
        <w:rPr>
          <w:rFonts w:ascii="Times New Roman" w:hAnsi="Times New Roman" w:cs="Times New Roman"/>
          <w:sz w:val="26"/>
          <w:szCs w:val="26"/>
        </w:rPr>
        <w:t>с.</w:t>
      </w:r>
      <w:r w:rsidR="002275B5">
        <w:rPr>
          <w:rFonts w:ascii="Times New Roman" w:hAnsi="Times New Roman" w:cs="Times New Roman"/>
          <w:sz w:val="26"/>
          <w:szCs w:val="26"/>
        </w:rPr>
        <w:t>Красногорский</w:t>
      </w:r>
      <w:proofErr w:type="spellEnd"/>
      <w:r w:rsidRPr="0058676D">
        <w:rPr>
          <w:rFonts w:ascii="Times New Roman" w:hAnsi="Times New Roman" w:cs="Times New Roman"/>
          <w:sz w:val="26"/>
          <w:szCs w:val="26"/>
        </w:rPr>
        <w:t xml:space="preserve">, площадью </w:t>
      </w:r>
      <w:r w:rsidR="002275B5">
        <w:rPr>
          <w:rFonts w:ascii="Times New Roman" w:hAnsi="Times New Roman" w:cs="Times New Roman"/>
          <w:sz w:val="26"/>
          <w:szCs w:val="26"/>
        </w:rPr>
        <w:t>625</w:t>
      </w:r>
      <w:r w:rsidRPr="0058676D">
        <w:rPr>
          <w:rFonts w:ascii="Times New Roman" w:hAnsi="Times New Roman" w:cs="Times New Roman"/>
          <w:sz w:val="26"/>
          <w:szCs w:val="26"/>
        </w:rPr>
        <w:t xml:space="preserve"> м2, вид захоронения </w:t>
      </w:r>
      <w:proofErr w:type="spellStart"/>
      <w:r w:rsidR="00142810">
        <w:rPr>
          <w:rFonts w:ascii="Times New Roman" w:hAnsi="Times New Roman" w:cs="Times New Roman"/>
          <w:sz w:val="26"/>
          <w:szCs w:val="26"/>
        </w:rPr>
        <w:t>биоотходов</w:t>
      </w:r>
      <w:proofErr w:type="spellEnd"/>
      <w:r w:rsidR="00142810">
        <w:rPr>
          <w:rFonts w:ascii="Times New Roman" w:hAnsi="Times New Roman" w:cs="Times New Roman"/>
          <w:sz w:val="26"/>
          <w:szCs w:val="26"/>
        </w:rPr>
        <w:t xml:space="preserve"> </w:t>
      </w:r>
      <w:r w:rsidR="002275B5">
        <w:rPr>
          <w:rFonts w:ascii="Times New Roman" w:hAnsi="Times New Roman" w:cs="Times New Roman"/>
          <w:sz w:val="26"/>
          <w:szCs w:val="26"/>
        </w:rPr>
        <w:t xml:space="preserve">– яма </w:t>
      </w:r>
      <w:proofErr w:type="spellStart"/>
      <w:r w:rsidR="002275B5">
        <w:rPr>
          <w:rFonts w:ascii="Times New Roman" w:hAnsi="Times New Roman" w:cs="Times New Roman"/>
          <w:sz w:val="26"/>
          <w:szCs w:val="26"/>
        </w:rPr>
        <w:t>Беккари</w:t>
      </w:r>
      <w:proofErr w:type="spellEnd"/>
      <w:r w:rsidRPr="0058676D">
        <w:rPr>
          <w:rFonts w:ascii="Times New Roman" w:hAnsi="Times New Roman" w:cs="Times New Roman"/>
          <w:sz w:val="26"/>
          <w:szCs w:val="26"/>
        </w:rPr>
        <w:t xml:space="preserve">, первое захоронение – </w:t>
      </w:r>
      <w:r w:rsidR="00534354">
        <w:rPr>
          <w:rFonts w:ascii="Times New Roman" w:hAnsi="Times New Roman" w:cs="Times New Roman"/>
          <w:sz w:val="26"/>
          <w:szCs w:val="26"/>
        </w:rPr>
        <w:t>200</w:t>
      </w:r>
      <w:r w:rsidR="002275B5">
        <w:rPr>
          <w:rFonts w:ascii="Times New Roman" w:hAnsi="Times New Roman" w:cs="Times New Roman"/>
          <w:sz w:val="26"/>
          <w:szCs w:val="26"/>
        </w:rPr>
        <w:t>7</w:t>
      </w:r>
      <w:r w:rsidRPr="0058676D">
        <w:rPr>
          <w:rFonts w:ascii="Times New Roman" w:hAnsi="Times New Roman" w:cs="Times New Roman"/>
          <w:sz w:val="26"/>
          <w:szCs w:val="26"/>
        </w:rPr>
        <w:t xml:space="preserve"> г. ветеринарным правилам скотомогильник не соответствует, угрозы подтопления нет, действующий. Пользуются скотомогильником </w:t>
      </w:r>
      <w:r w:rsidR="00973555">
        <w:rPr>
          <w:rFonts w:ascii="Times New Roman" w:hAnsi="Times New Roman" w:cs="Times New Roman"/>
          <w:sz w:val="26"/>
          <w:szCs w:val="26"/>
        </w:rPr>
        <w:t>ОАО «Алга»</w:t>
      </w:r>
      <w:r w:rsidR="00142810">
        <w:rPr>
          <w:rFonts w:ascii="Times New Roman" w:hAnsi="Times New Roman" w:cs="Times New Roman"/>
          <w:sz w:val="26"/>
          <w:szCs w:val="26"/>
        </w:rPr>
        <w:t xml:space="preserve">, </w:t>
      </w:r>
      <w:r w:rsidR="00973555">
        <w:rPr>
          <w:rFonts w:ascii="Times New Roman" w:hAnsi="Times New Roman" w:cs="Times New Roman"/>
          <w:sz w:val="26"/>
          <w:szCs w:val="26"/>
        </w:rPr>
        <w:t>пос</w:t>
      </w:r>
      <w:r w:rsidR="00142810" w:rsidRPr="00142810">
        <w:rPr>
          <w:rFonts w:ascii="Times New Roman" w:hAnsi="Times New Roman" w:cs="Times New Roman"/>
          <w:sz w:val="26"/>
          <w:szCs w:val="26"/>
        </w:rPr>
        <w:t xml:space="preserve">. </w:t>
      </w:r>
      <w:r w:rsidR="00973555">
        <w:rPr>
          <w:rFonts w:ascii="Times New Roman" w:hAnsi="Times New Roman" w:cs="Times New Roman"/>
          <w:sz w:val="26"/>
          <w:szCs w:val="26"/>
        </w:rPr>
        <w:t>Красногорский, пос. Огонек</w:t>
      </w:r>
      <w:r w:rsidRPr="0058676D">
        <w:rPr>
          <w:rFonts w:ascii="Times New Roman" w:hAnsi="Times New Roman" w:cs="Times New Roman"/>
          <w:sz w:val="26"/>
          <w:szCs w:val="26"/>
        </w:rPr>
        <w:t>;</w:t>
      </w:r>
    </w:p>
    <w:p w:rsidR="0035556C" w:rsidRDefault="0035556C" w:rsidP="0058676D">
      <w:pPr>
        <w:widowControl w:val="0"/>
        <w:adjustRightInd w:val="0"/>
        <w:spacing w:after="0"/>
        <w:ind w:firstLine="851"/>
        <w:jc w:val="both"/>
        <w:rPr>
          <w:rFonts w:ascii="Times New Roman" w:hAnsi="Times New Roman" w:cs="Times New Roman"/>
          <w:sz w:val="26"/>
          <w:szCs w:val="26"/>
        </w:rPr>
      </w:pPr>
    </w:p>
    <w:p w:rsidR="002925D5" w:rsidRPr="002925D5" w:rsidRDefault="002925D5" w:rsidP="002925D5">
      <w:pPr>
        <w:spacing w:after="0"/>
        <w:ind w:firstLine="851"/>
        <w:jc w:val="both"/>
        <w:rPr>
          <w:rFonts w:ascii="Times New Roman" w:hAnsi="Times New Roman" w:cs="Times New Roman"/>
          <w:sz w:val="26"/>
          <w:szCs w:val="26"/>
        </w:rPr>
      </w:pPr>
      <w:r w:rsidRPr="002925D5">
        <w:rPr>
          <w:rFonts w:ascii="Times New Roman" w:hAnsi="Times New Roman" w:cs="Times New Roman"/>
          <w:sz w:val="26"/>
          <w:szCs w:val="26"/>
        </w:rPr>
        <w:t xml:space="preserve">На территории МО </w:t>
      </w:r>
      <w:r w:rsidR="00031AC7">
        <w:rPr>
          <w:rFonts w:ascii="Times New Roman" w:hAnsi="Times New Roman" w:cs="Times New Roman"/>
          <w:sz w:val="26"/>
          <w:szCs w:val="26"/>
        </w:rPr>
        <w:t>Красногор</w:t>
      </w:r>
      <w:r w:rsidRPr="002925D5">
        <w:rPr>
          <w:rFonts w:ascii="Times New Roman" w:hAnsi="Times New Roman" w:cs="Times New Roman"/>
          <w:sz w:val="26"/>
          <w:szCs w:val="26"/>
        </w:rPr>
        <w:t>ский сельсовет расположен</w:t>
      </w:r>
      <w:r w:rsidR="00641BA4">
        <w:rPr>
          <w:rFonts w:ascii="Times New Roman" w:hAnsi="Times New Roman" w:cs="Times New Roman"/>
          <w:sz w:val="26"/>
          <w:szCs w:val="26"/>
        </w:rPr>
        <w:t>ы</w:t>
      </w:r>
      <w:r w:rsidRPr="002925D5">
        <w:rPr>
          <w:rFonts w:ascii="Times New Roman" w:hAnsi="Times New Roman" w:cs="Times New Roman"/>
          <w:sz w:val="26"/>
          <w:szCs w:val="26"/>
        </w:rPr>
        <w:t xml:space="preserve"> кладбища:</w:t>
      </w:r>
    </w:p>
    <w:p w:rsidR="002925D5" w:rsidRPr="00A32927" w:rsidRDefault="002925D5" w:rsidP="002925D5">
      <w:pPr>
        <w:spacing w:after="0"/>
        <w:ind w:firstLine="851"/>
        <w:jc w:val="both"/>
        <w:rPr>
          <w:rFonts w:ascii="Times New Roman" w:hAnsi="Times New Roman" w:cs="Times New Roman"/>
          <w:sz w:val="26"/>
          <w:szCs w:val="26"/>
        </w:rPr>
      </w:pPr>
      <w:r w:rsidRPr="00A32927">
        <w:rPr>
          <w:rFonts w:ascii="Times New Roman" w:hAnsi="Times New Roman" w:cs="Times New Roman"/>
          <w:sz w:val="26"/>
          <w:szCs w:val="26"/>
        </w:rPr>
        <w:t xml:space="preserve">- в </w:t>
      </w:r>
      <w:r w:rsidR="00A32927" w:rsidRPr="00A32927">
        <w:rPr>
          <w:rFonts w:ascii="Times New Roman" w:hAnsi="Times New Roman" w:cs="Times New Roman"/>
          <w:sz w:val="26"/>
          <w:szCs w:val="26"/>
        </w:rPr>
        <w:t>южной</w:t>
      </w:r>
      <w:r w:rsidRPr="00A32927">
        <w:rPr>
          <w:rFonts w:ascii="Times New Roman" w:hAnsi="Times New Roman" w:cs="Times New Roman"/>
          <w:sz w:val="26"/>
          <w:szCs w:val="26"/>
        </w:rPr>
        <w:t xml:space="preserve"> части </w:t>
      </w:r>
      <w:r w:rsidR="00A32927" w:rsidRPr="00A32927">
        <w:rPr>
          <w:rFonts w:ascii="Times New Roman" w:hAnsi="Times New Roman" w:cs="Times New Roman"/>
          <w:sz w:val="26"/>
          <w:szCs w:val="26"/>
        </w:rPr>
        <w:t>пос. Красногорский, 2 кладбища</w:t>
      </w:r>
      <w:r w:rsidRPr="00A32927">
        <w:rPr>
          <w:rFonts w:ascii="Times New Roman" w:hAnsi="Times New Roman" w:cs="Times New Roman"/>
          <w:sz w:val="26"/>
          <w:szCs w:val="26"/>
        </w:rPr>
        <w:t xml:space="preserve">, площадью </w:t>
      </w:r>
      <w:r w:rsidR="00A32927" w:rsidRPr="00A32927">
        <w:rPr>
          <w:rFonts w:ascii="Times New Roman" w:hAnsi="Times New Roman" w:cs="Times New Roman"/>
          <w:sz w:val="26"/>
          <w:szCs w:val="26"/>
        </w:rPr>
        <w:t>0,8307 и 0,3930 га.</w:t>
      </w:r>
    </w:p>
    <w:p w:rsidR="002925D5" w:rsidRDefault="002925D5" w:rsidP="00A32927">
      <w:pPr>
        <w:spacing w:after="0"/>
        <w:jc w:val="both"/>
        <w:rPr>
          <w:rFonts w:ascii="Times New Roman" w:hAnsi="Times New Roman" w:cs="Times New Roman"/>
          <w:sz w:val="26"/>
          <w:szCs w:val="26"/>
        </w:rPr>
      </w:pPr>
    </w:p>
    <w:p w:rsidR="00DF26DA" w:rsidRPr="0058676D" w:rsidRDefault="00DF26DA" w:rsidP="002925D5">
      <w:pPr>
        <w:spacing w:after="0"/>
        <w:ind w:firstLine="851"/>
        <w:jc w:val="both"/>
        <w:rPr>
          <w:rFonts w:ascii="Times New Roman" w:hAnsi="Times New Roman" w:cs="Times New Roman"/>
          <w:b/>
          <w:i/>
          <w:sz w:val="26"/>
          <w:szCs w:val="26"/>
        </w:rPr>
      </w:pPr>
      <w:r w:rsidRPr="0058676D">
        <w:rPr>
          <w:rFonts w:ascii="Times New Roman" w:hAnsi="Times New Roman" w:cs="Times New Roman"/>
          <w:b/>
          <w:i/>
          <w:sz w:val="26"/>
          <w:szCs w:val="26"/>
        </w:rPr>
        <w:t xml:space="preserve">Мероприятия по санитарной очистке населенных мест </w:t>
      </w:r>
    </w:p>
    <w:p w:rsidR="00DF26DA" w:rsidRPr="0058676D" w:rsidRDefault="00DF26DA" w:rsidP="000C06B2">
      <w:pPr>
        <w:numPr>
          <w:ilvl w:val="0"/>
          <w:numId w:val="4"/>
        </w:numPr>
        <w:spacing w:after="0"/>
        <w:ind w:left="0" w:firstLine="851"/>
        <w:jc w:val="both"/>
        <w:rPr>
          <w:rFonts w:ascii="Times New Roman" w:hAnsi="Times New Roman" w:cs="Times New Roman"/>
          <w:sz w:val="26"/>
          <w:szCs w:val="26"/>
        </w:rPr>
      </w:pPr>
      <w:r w:rsidRPr="0058676D">
        <w:rPr>
          <w:rFonts w:ascii="Times New Roman" w:hAnsi="Times New Roman" w:cs="Times New Roman"/>
          <w:sz w:val="26"/>
          <w:szCs w:val="26"/>
        </w:rPr>
        <w:t>предусмотреть сбор и транспортировку ТКО на участок ТКО;</w:t>
      </w:r>
    </w:p>
    <w:p w:rsidR="00DF26DA" w:rsidRPr="0058676D" w:rsidRDefault="00DF26DA" w:rsidP="000C06B2">
      <w:pPr>
        <w:numPr>
          <w:ilvl w:val="0"/>
          <w:numId w:val="4"/>
        </w:numPr>
        <w:spacing w:after="0"/>
        <w:ind w:left="0" w:firstLine="851"/>
        <w:jc w:val="both"/>
        <w:rPr>
          <w:rFonts w:ascii="Times New Roman" w:hAnsi="Times New Roman" w:cs="Times New Roman"/>
          <w:sz w:val="26"/>
          <w:szCs w:val="26"/>
        </w:rPr>
      </w:pPr>
      <w:r w:rsidRPr="0058676D">
        <w:rPr>
          <w:rFonts w:ascii="Times New Roman" w:hAnsi="Times New Roman" w:cs="Times New Roman"/>
          <w:sz w:val="26"/>
          <w:szCs w:val="26"/>
        </w:rPr>
        <w:t xml:space="preserve">для сбора отходов использовать стандартные контейнеры небольшого объема; </w:t>
      </w:r>
    </w:p>
    <w:p w:rsidR="00DF26DA" w:rsidRPr="0058676D" w:rsidRDefault="00DF26DA" w:rsidP="000C06B2">
      <w:pPr>
        <w:numPr>
          <w:ilvl w:val="0"/>
          <w:numId w:val="4"/>
        </w:numPr>
        <w:spacing w:after="0"/>
        <w:ind w:left="0" w:firstLine="851"/>
        <w:jc w:val="both"/>
        <w:rPr>
          <w:rFonts w:ascii="Times New Roman" w:hAnsi="Times New Roman" w:cs="Times New Roman"/>
          <w:sz w:val="26"/>
          <w:szCs w:val="26"/>
        </w:rPr>
      </w:pPr>
      <w:r w:rsidRPr="0058676D">
        <w:rPr>
          <w:rFonts w:ascii="Times New Roman" w:hAnsi="Times New Roman" w:cs="Times New Roman"/>
          <w:sz w:val="26"/>
          <w:szCs w:val="26"/>
        </w:rPr>
        <w:t>не допускать накопления на проектируемой территории мусора и других видов отходов в количестве, превышающем предельную вместимость мест их временного хранения;</w:t>
      </w:r>
    </w:p>
    <w:p w:rsidR="00DF26DA" w:rsidRPr="0058676D" w:rsidRDefault="00DF26DA" w:rsidP="000C06B2">
      <w:pPr>
        <w:numPr>
          <w:ilvl w:val="0"/>
          <w:numId w:val="4"/>
        </w:numPr>
        <w:spacing w:after="0"/>
        <w:ind w:left="0" w:firstLine="851"/>
        <w:jc w:val="both"/>
        <w:rPr>
          <w:rFonts w:ascii="Times New Roman" w:hAnsi="Times New Roman" w:cs="Times New Roman"/>
          <w:sz w:val="26"/>
          <w:szCs w:val="26"/>
        </w:rPr>
      </w:pPr>
      <w:r w:rsidRPr="0058676D">
        <w:rPr>
          <w:rFonts w:ascii="Times New Roman" w:hAnsi="Times New Roman" w:cs="Times New Roman"/>
          <w:sz w:val="26"/>
          <w:szCs w:val="26"/>
        </w:rPr>
        <w:t>передачу опасных отходов на переработку или утилизацию осуществлять только по договорам со специализированными предприятиями, имеющими лицензии на осуществление данного вида деятельности в соответствии с Федеральным Законом «О лицензировании отдельных видов деятельности» №128-ФЗ.</w:t>
      </w:r>
    </w:p>
    <w:p w:rsidR="00B05354" w:rsidRDefault="00B05354" w:rsidP="00B05354">
      <w:pPr>
        <w:rPr>
          <w:highlight w:val="yellow"/>
        </w:rPr>
      </w:pPr>
    </w:p>
    <w:p w:rsidR="00F07F5C" w:rsidRDefault="00F07F5C" w:rsidP="00B05354">
      <w:pPr>
        <w:rPr>
          <w:highlight w:val="yellow"/>
        </w:rPr>
      </w:pPr>
    </w:p>
    <w:p w:rsidR="00FF51AA" w:rsidRDefault="00FF51AA" w:rsidP="00B05354">
      <w:pPr>
        <w:rPr>
          <w:highlight w:val="yellow"/>
        </w:rPr>
      </w:pPr>
    </w:p>
    <w:p w:rsidR="00F07F5C" w:rsidRDefault="00F07F5C" w:rsidP="00B05354">
      <w:pPr>
        <w:rPr>
          <w:highlight w:val="yellow"/>
        </w:rPr>
      </w:pPr>
    </w:p>
    <w:p w:rsidR="00F07F5C" w:rsidRDefault="00F07F5C" w:rsidP="00B05354">
      <w:pPr>
        <w:rPr>
          <w:highlight w:val="yellow"/>
        </w:rPr>
      </w:pPr>
    </w:p>
    <w:p w:rsidR="00F07F5C" w:rsidRDefault="00F07F5C" w:rsidP="00B05354">
      <w:pPr>
        <w:rPr>
          <w:highlight w:val="yellow"/>
        </w:rPr>
      </w:pPr>
    </w:p>
    <w:p w:rsidR="0035556C" w:rsidRDefault="0035556C" w:rsidP="00B07C28">
      <w:pPr>
        <w:pStyle w:val="2"/>
      </w:pPr>
      <w:bookmarkStart w:id="40" w:name="_Toc98344595"/>
      <w:r w:rsidRPr="00B05354">
        <w:lastRenderedPageBreak/>
        <w:t>2.</w:t>
      </w:r>
      <w:r w:rsidR="00B07C28">
        <w:t>8</w:t>
      </w:r>
      <w:r w:rsidRPr="00B05354">
        <w:t xml:space="preserve"> </w:t>
      </w:r>
      <w:r>
        <w:t>Транспортная инфраструктура</w:t>
      </w:r>
      <w:bookmarkEnd w:id="40"/>
    </w:p>
    <w:p w:rsidR="0035556C" w:rsidRPr="004B5BBA" w:rsidRDefault="0035556C" w:rsidP="0035556C">
      <w:pPr>
        <w:spacing w:after="0"/>
        <w:ind w:firstLine="709"/>
        <w:jc w:val="both"/>
        <w:rPr>
          <w:rFonts w:ascii="Times New Roman" w:hAnsi="Times New Roman"/>
          <w:sz w:val="26"/>
          <w:szCs w:val="26"/>
          <w:lang w:eastAsia="ru-RU"/>
        </w:rPr>
      </w:pPr>
      <w:r w:rsidRPr="004B5BBA">
        <w:rPr>
          <w:rFonts w:ascii="Times New Roman" w:hAnsi="Times New Roman"/>
          <w:sz w:val="26"/>
          <w:szCs w:val="26"/>
          <w:lang w:eastAsia="ru-RU"/>
        </w:rPr>
        <w:t xml:space="preserve">Автомобильные и железные дороги являются обязательной составной частью любой хозяйственной системы. При этом автомобильные дороги выполняют не только функцию связи, но и сами являются побудительным фактором к созданию мощных хозяйственных систем. Дороги, связывая </w:t>
      </w:r>
      <w:proofErr w:type="spellStart"/>
      <w:r w:rsidRPr="004B5BBA">
        <w:rPr>
          <w:rFonts w:ascii="Times New Roman" w:hAnsi="Times New Roman"/>
          <w:sz w:val="26"/>
          <w:szCs w:val="26"/>
          <w:lang w:eastAsia="ru-RU"/>
        </w:rPr>
        <w:t>пространственно</w:t>
      </w:r>
      <w:proofErr w:type="spellEnd"/>
      <w:r w:rsidRPr="004B5BBA">
        <w:rPr>
          <w:rFonts w:ascii="Times New Roman" w:hAnsi="Times New Roman"/>
          <w:sz w:val="26"/>
          <w:szCs w:val="26"/>
          <w:lang w:eastAsia="ru-RU"/>
        </w:rPr>
        <w:t xml:space="preserve"> разделенные части хозяйственной системы, делают их доступными и создают благоприятные условия для развития взаимодополняющих отношений между населенными пунктами.</w:t>
      </w:r>
    </w:p>
    <w:p w:rsidR="0035556C" w:rsidRPr="004B5BBA" w:rsidRDefault="00031AC7" w:rsidP="0035556C">
      <w:pPr>
        <w:spacing w:after="0"/>
        <w:ind w:firstLine="851"/>
        <w:jc w:val="both"/>
        <w:rPr>
          <w:rFonts w:ascii="Times New Roman" w:eastAsia="Times New Roman" w:hAnsi="Times New Roman" w:cs="Times New Roman"/>
          <w:sz w:val="26"/>
          <w:szCs w:val="26"/>
          <w:lang w:bidi="en-US"/>
        </w:rPr>
      </w:pPr>
      <w:r>
        <w:rPr>
          <w:rFonts w:ascii="Times New Roman" w:eastAsia="Times New Roman" w:hAnsi="Times New Roman" w:cs="Times New Roman"/>
          <w:sz w:val="26"/>
          <w:szCs w:val="26"/>
          <w:lang w:bidi="en-US"/>
        </w:rPr>
        <w:t>Красногор</w:t>
      </w:r>
      <w:r w:rsidR="0035556C" w:rsidRPr="004B5BBA">
        <w:rPr>
          <w:rFonts w:ascii="Times New Roman" w:eastAsia="Times New Roman" w:hAnsi="Times New Roman" w:cs="Times New Roman"/>
          <w:sz w:val="26"/>
          <w:szCs w:val="26"/>
          <w:lang w:bidi="en-US"/>
        </w:rPr>
        <w:t>ский сельсовет расположен в стороне от железнодорожных путей сообщения, поэтому все грузовые и основные пассажирские перевозки осуществляются автомобильным транспортом.</w:t>
      </w:r>
      <w:r w:rsidR="0035556C" w:rsidRPr="004B5BBA">
        <w:t xml:space="preserve"> </w:t>
      </w:r>
      <w:r w:rsidR="0035556C" w:rsidRPr="004B5BBA">
        <w:rPr>
          <w:rFonts w:ascii="Times New Roman" w:eastAsia="Times New Roman" w:hAnsi="Times New Roman" w:cs="Times New Roman"/>
          <w:sz w:val="26"/>
          <w:szCs w:val="26"/>
          <w:lang w:bidi="en-US"/>
        </w:rPr>
        <w:t>Ближайший аэропорт расположен в городе Оренбурге.</w:t>
      </w:r>
    </w:p>
    <w:p w:rsidR="0035556C" w:rsidRDefault="0035556C" w:rsidP="0035556C">
      <w:pPr>
        <w:spacing w:after="0"/>
        <w:ind w:firstLine="851"/>
        <w:jc w:val="both"/>
        <w:rPr>
          <w:rFonts w:ascii="Times New Roman" w:eastAsia="Times New Roman" w:hAnsi="Times New Roman" w:cs="Times New Roman"/>
          <w:sz w:val="26"/>
          <w:szCs w:val="26"/>
          <w:lang w:bidi="en-US"/>
        </w:rPr>
      </w:pPr>
      <w:r w:rsidRPr="004B5BBA">
        <w:rPr>
          <w:rFonts w:ascii="Times New Roman" w:eastAsia="Times New Roman" w:hAnsi="Times New Roman" w:cs="Times New Roman"/>
          <w:sz w:val="26"/>
          <w:szCs w:val="26"/>
          <w:lang w:bidi="en-US"/>
        </w:rPr>
        <w:t xml:space="preserve">Согласно Постановлению Правительства Оренбургской области № 313-п от 10 апреля 2012 года “Об утверждении перечня автомобильных дорог общего пользования регионального и межмуниципального значения, находящихся в государственной собственности Оренбургской области”, на территории МО </w:t>
      </w:r>
      <w:r w:rsidR="00031AC7">
        <w:rPr>
          <w:rFonts w:ascii="Times New Roman" w:eastAsia="Times New Roman" w:hAnsi="Times New Roman" w:cs="Times New Roman"/>
          <w:sz w:val="26"/>
          <w:szCs w:val="26"/>
          <w:lang w:bidi="en-US"/>
        </w:rPr>
        <w:t>Красногор</w:t>
      </w:r>
      <w:r w:rsidRPr="004B5BBA">
        <w:rPr>
          <w:rFonts w:ascii="Times New Roman" w:eastAsia="Times New Roman" w:hAnsi="Times New Roman" w:cs="Times New Roman"/>
          <w:sz w:val="26"/>
          <w:szCs w:val="26"/>
          <w:lang w:bidi="en-US"/>
        </w:rPr>
        <w:t>ский сельсовет расположены следующие дороги</w:t>
      </w:r>
      <w:r w:rsidRPr="0035556C">
        <w:rPr>
          <w:rFonts w:ascii="Times New Roman" w:eastAsia="Times New Roman" w:hAnsi="Times New Roman" w:cs="Times New Roman"/>
          <w:sz w:val="26"/>
          <w:szCs w:val="26"/>
          <w:lang w:bidi="en-US"/>
        </w:rPr>
        <w:t>:</w:t>
      </w:r>
    </w:p>
    <w:p w:rsidR="00E44D0D" w:rsidRDefault="00E614D8" w:rsidP="0083608C">
      <w:pPr>
        <w:spacing w:after="0" w:line="240" w:lineRule="auto"/>
        <w:ind w:firstLine="851"/>
        <w:jc w:val="both"/>
        <w:rPr>
          <w:rFonts w:ascii="Times New Roman" w:eastAsia="Times New Roman" w:hAnsi="Times New Roman" w:cs="Times New Roman"/>
          <w:sz w:val="26"/>
          <w:szCs w:val="26"/>
          <w:lang w:bidi="en-US"/>
        </w:rPr>
      </w:pPr>
      <w:r w:rsidRPr="00E614D8">
        <w:rPr>
          <w:rFonts w:ascii="Times New Roman" w:eastAsia="Times New Roman" w:hAnsi="Times New Roman" w:cs="Times New Roman"/>
          <w:sz w:val="26"/>
          <w:szCs w:val="26"/>
          <w:lang w:bidi="en-US"/>
        </w:rPr>
        <w:t>Таблица 2.</w:t>
      </w:r>
      <w:r>
        <w:rPr>
          <w:rFonts w:ascii="Times New Roman" w:eastAsia="Times New Roman" w:hAnsi="Times New Roman" w:cs="Times New Roman"/>
          <w:sz w:val="26"/>
          <w:szCs w:val="26"/>
          <w:lang w:bidi="en-US"/>
        </w:rPr>
        <w:t>8–1</w:t>
      </w:r>
    </w:p>
    <w:tbl>
      <w:tblPr>
        <w:tblStyle w:val="190"/>
        <w:tblW w:w="0" w:type="auto"/>
        <w:tblInd w:w="0" w:type="dxa"/>
        <w:tblLayout w:type="fixed"/>
        <w:tblLook w:val="04A0" w:firstRow="1" w:lastRow="0" w:firstColumn="1" w:lastColumn="0" w:noHBand="0" w:noVBand="1"/>
      </w:tblPr>
      <w:tblGrid>
        <w:gridCol w:w="1980"/>
        <w:gridCol w:w="2551"/>
        <w:gridCol w:w="864"/>
        <w:gridCol w:w="1263"/>
        <w:gridCol w:w="682"/>
        <w:gridCol w:w="1019"/>
        <w:gridCol w:w="985"/>
      </w:tblGrid>
      <w:tr w:rsidR="0083608C" w:rsidRPr="0083608C" w:rsidTr="0083608C">
        <w:tc>
          <w:tcPr>
            <w:tcW w:w="1980" w:type="dxa"/>
            <w:vMerge w:val="restart"/>
            <w:tcBorders>
              <w:top w:val="single" w:sz="4" w:space="0" w:color="auto"/>
              <w:left w:val="single" w:sz="4" w:space="0" w:color="auto"/>
              <w:bottom w:val="single" w:sz="4" w:space="0" w:color="auto"/>
              <w:right w:val="single" w:sz="4" w:space="0" w:color="auto"/>
            </w:tcBorders>
            <w:vAlign w:val="center"/>
            <w:hideMark/>
          </w:tcPr>
          <w:p w:rsidR="00E44D0D" w:rsidRPr="0083608C" w:rsidRDefault="00E44D0D" w:rsidP="0083608C">
            <w:pPr>
              <w:autoSpaceDE w:val="0"/>
              <w:autoSpaceDN w:val="0"/>
              <w:adjustRightInd w:val="0"/>
              <w:jc w:val="center"/>
              <w:rPr>
                <w:rFonts w:ascii="Times New Roman" w:hAnsi="Times New Roman"/>
                <w:b/>
                <w:sz w:val="24"/>
                <w:szCs w:val="24"/>
              </w:rPr>
            </w:pPr>
            <w:r w:rsidRPr="0083608C">
              <w:rPr>
                <w:rFonts w:ascii="Times New Roman" w:hAnsi="Times New Roman"/>
                <w:b/>
                <w:sz w:val="24"/>
                <w:szCs w:val="24"/>
              </w:rPr>
              <w:t>Идентификационный номер</w:t>
            </w:r>
          </w:p>
        </w:tc>
        <w:tc>
          <w:tcPr>
            <w:tcW w:w="2551" w:type="dxa"/>
            <w:vMerge w:val="restart"/>
            <w:tcBorders>
              <w:top w:val="single" w:sz="4" w:space="0" w:color="auto"/>
              <w:left w:val="single" w:sz="4" w:space="0" w:color="auto"/>
              <w:bottom w:val="single" w:sz="4" w:space="0" w:color="auto"/>
              <w:right w:val="single" w:sz="4" w:space="0" w:color="auto"/>
            </w:tcBorders>
            <w:vAlign w:val="center"/>
            <w:hideMark/>
          </w:tcPr>
          <w:p w:rsidR="00E44D0D" w:rsidRPr="0083608C" w:rsidRDefault="00E44D0D" w:rsidP="0083608C">
            <w:pPr>
              <w:autoSpaceDE w:val="0"/>
              <w:autoSpaceDN w:val="0"/>
              <w:adjustRightInd w:val="0"/>
              <w:jc w:val="center"/>
              <w:rPr>
                <w:rFonts w:ascii="Times New Roman" w:hAnsi="Times New Roman"/>
                <w:b/>
                <w:sz w:val="24"/>
                <w:szCs w:val="24"/>
              </w:rPr>
            </w:pPr>
            <w:r w:rsidRPr="0083608C">
              <w:rPr>
                <w:rFonts w:ascii="Times New Roman" w:hAnsi="Times New Roman"/>
                <w:b/>
                <w:sz w:val="24"/>
                <w:szCs w:val="24"/>
              </w:rPr>
              <w:t>Наименование автомобильной дороги (далее - а/д)</w:t>
            </w:r>
          </w:p>
        </w:tc>
        <w:tc>
          <w:tcPr>
            <w:tcW w:w="864" w:type="dxa"/>
            <w:tcBorders>
              <w:top w:val="single" w:sz="4" w:space="0" w:color="auto"/>
              <w:left w:val="single" w:sz="4" w:space="0" w:color="auto"/>
              <w:bottom w:val="single" w:sz="4" w:space="0" w:color="auto"/>
              <w:right w:val="single" w:sz="4" w:space="0" w:color="auto"/>
            </w:tcBorders>
            <w:vAlign w:val="center"/>
            <w:hideMark/>
          </w:tcPr>
          <w:p w:rsidR="00E44D0D" w:rsidRPr="0083608C" w:rsidRDefault="00E44D0D" w:rsidP="0083608C">
            <w:pPr>
              <w:autoSpaceDE w:val="0"/>
              <w:autoSpaceDN w:val="0"/>
              <w:adjustRightInd w:val="0"/>
              <w:jc w:val="center"/>
              <w:rPr>
                <w:rFonts w:ascii="Times New Roman" w:hAnsi="Times New Roman"/>
                <w:b/>
                <w:sz w:val="24"/>
                <w:szCs w:val="24"/>
              </w:rPr>
            </w:pPr>
            <w:r w:rsidRPr="0083608C">
              <w:rPr>
                <w:rFonts w:ascii="Times New Roman" w:hAnsi="Times New Roman"/>
                <w:b/>
                <w:sz w:val="24"/>
                <w:szCs w:val="24"/>
              </w:rPr>
              <w:t>Всего</w:t>
            </w:r>
          </w:p>
        </w:tc>
        <w:tc>
          <w:tcPr>
            <w:tcW w:w="1263" w:type="dxa"/>
            <w:tcBorders>
              <w:top w:val="single" w:sz="4" w:space="0" w:color="auto"/>
              <w:left w:val="single" w:sz="4" w:space="0" w:color="auto"/>
              <w:bottom w:val="single" w:sz="4" w:space="0" w:color="auto"/>
              <w:right w:val="single" w:sz="4" w:space="0" w:color="auto"/>
            </w:tcBorders>
            <w:vAlign w:val="center"/>
            <w:hideMark/>
          </w:tcPr>
          <w:p w:rsidR="00E44D0D" w:rsidRPr="0083608C" w:rsidRDefault="00E44D0D" w:rsidP="0083608C">
            <w:pPr>
              <w:autoSpaceDE w:val="0"/>
              <w:autoSpaceDN w:val="0"/>
              <w:adjustRightInd w:val="0"/>
              <w:jc w:val="center"/>
              <w:rPr>
                <w:rFonts w:ascii="Times New Roman" w:hAnsi="Times New Roman"/>
                <w:b/>
                <w:sz w:val="24"/>
                <w:szCs w:val="24"/>
              </w:rPr>
            </w:pPr>
            <w:r w:rsidRPr="0083608C">
              <w:rPr>
                <w:rFonts w:ascii="Times New Roman" w:hAnsi="Times New Roman"/>
                <w:b/>
                <w:sz w:val="24"/>
                <w:szCs w:val="24"/>
              </w:rPr>
              <w:t>В том числе с твердым покрытием</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rsidR="00E44D0D" w:rsidRPr="0083608C" w:rsidRDefault="00E44D0D" w:rsidP="0083608C">
            <w:pPr>
              <w:autoSpaceDE w:val="0"/>
              <w:autoSpaceDN w:val="0"/>
              <w:adjustRightInd w:val="0"/>
              <w:jc w:val="center"/>
              <w:rPr>
                <w:rFonts w:ascii="Times New Roman" w:hAnsi="Times New Roman"/>
                <w:b/>
                <w:sz w:val="24"/>
                <w:szCs w:val="24"/>
              </w:rPr>
            </w:pPr>
            <w:r w:rsidRPr="0083608C">
              <w:rPr>
                <w:rFonts w:ascii="Times New Roman" w:hAnsi="Times New Roman"/>
                <w:b/>
                <w:sz w:val="24"/>
                <w:szCs w:val="24"/>
              </w:rPr>
              <w:t>Всего мостов</w:t>
            </w:r>
          </w:p>
        </w:tc>
        <w:tc>
          <w:tcPr>
            <w:tcW w:w="985" w:type="dxa"/>
            <w:vMerge w:val="restart"/>
            <w:tcBorders>
              <w:top w:val="single" w:sz="4" w:space="0" w:color="auto"/>
              <w:left w:val="single" w:sz="4" w:space="0" w:color="auto"/>
              <w:bottom w:val="single" w:sz="4" w:space="0" w:color="auto"/>
              <w:right w:val="single" w:sz="4" w:space="0" w:color="auto"/>
            </w:tcBorders>
            <w:vAlign w:val="center"/>
            <w:hideMark/>
          </w:tcPr>
          <w:p w:rsidR="00E44D0D" w:rsidRPr="0083608C" w:rsidRDefault="00E44D0D" w:rsidP="0083608C">
            <w:pPr>
              <w:autoSpaceDE w:val="0"/>
              <w:autoSpaceDN w:val="0"/>
              <w:adjustRightInd w:val="0"/>
              <w:jc w:val="center"/>
              <w:rPr>
                <w:rFonts w:ascii="Times New Roman" w:hAnsi="Times New Roman"/>
                <w:b/>
                <w:sz w:val="24"/>
                <w:szCs w:val="24"/>
              </w:rPr>
            </w:pPr>
            <w:r w:rsidRPr="0083608C">
              <w:rPr>
                <w:rFonts w:ascii="Times New Roman" w:hAnsi="Times New Roman"/>
                <w:b/>
                <w:sz w:val="24"/>
                <w:szCs w:val="24"/>
              </w:rPr>
              <w:t>Категория дороги</w:t>
            </w:r>
          </w:p>
        </w:tc>
      </w:tr>
      <w:tr w:rsidR="0083608C" w:rsidRPr="0083608C" w:rsidTr="0083608C">
        <w:tc>
          <w:tcPr>
            <w:tcW w:w="1980" w:type="dxa"/>
            <w:vMerge/>
            <w:tcBorders>
              <w:top w:val="single" w:sz="4" w:space="0" w:color="auto"/>
              <w:left w:val="single" w:sz="4" w:space="0" w:color="auto"/>
              <w:bottom w:val="single" w:sz="8" w:space="0" w:color="000000"/>
              <w:right w:val="single" w:sz="4" w:space="0" w:color="auto"/>
            </w:tcBorders>
            <w:vAlign w:val="center"/>
            <w:hideMark/>
          </w:tcPr>
          <w:p w:rsidR="00E44D0D" w:rsidRPr="0083608C" w:rsidRDefault="00E44D0D" w:rsidP="0083608C">
            <w:pPr>
              <w:jc w:val="center"/>
              <w:rPr>
                <w:rFonts w:ascii="Times New Roman" w:hAnsi="Times New Roman"/>
                <w:b/>
                <w:sz w:val="24"/>
                <w:szCs w:val="24"/>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E44D0D" w:rsidRPr="0083608C" w:rsidRDefault="00E44D0D" w:rsidP="0083608C">
            <w:pPr>
              <w:jc w:val="center"/>
              <w:rPr>
                <w:rFonts w:ascii="Times New Roman" w:hAnsi="Times New Roman"/>
                <w:b/>
                <w:sz w:val="24"/>
                <w:szCs w:val="24"/>
              </w:rPr>
            </w:pPr>
          </w:p>
        </w:tc>
        <w:tc>
          <w:tcPr>
            <w:tcW w:w="864" w:type="dxa"/>
            <w:tcBorders>
              <w:top w:val="single" w:sz="4" w:space="0" w:color="auto"/>
              <w:left w:val="single" w:sz="4" w:space="0" w:color="auto"/>
              <w:bottom w:val="single" w:sz="4" w:space="0" w:color="auto"/>
              <w:right w:val="single" w:sz="4" w:space="0" w:color="auto"/>
            </w:tcBorders>
            <w:vAlign w:val="center"/>
            <w:hideMark/>
          </w:tcPr>
          <w:p w:rsidR="00E44D0D" w:rsidRPr="0083608C" w:rsidRDefault="00E44D0D" w:rsidP="0083608C">
            <w:pPr>
              <w:autoSpaceDE w:val="0"/>
              <w:autoSpaceDN w:val="0"/>
              <w:adjustRightInd w:val="0"/>
              <w:jc w:val="center"/>
              <w:rPr>
                <w:rFonts w:ascii="Times New Roman" w:hAnsi="Times New Roman"/>
                <w:b/>
                <w:sz w:val="24"/>
                <w:szCs w:val="24"/>
              </w:rPr>
            </w:pPr>
            <w:r w:rsidRPr="0083608C">
              <w:rPr>
                <w:rFonts w:ascii="Times New Roman" w:hAnsi="Times New Roman"/>
                <w:b/>
                <w:sz w:val="24"/>
                <w:szCs w:val="24"/>
              </w:rPr>
              <w:t>км</w:t>
            </w:r>
          </w:p>
        </w:tc>
        <w:tc>
          <w:tcPr>
            <w:tcW w:w="1263" w:type="dxa"/>
            <w:tcBorders>
              <w:top w:val="single" w:sz="4" w:space="0" w:color="auto"/>
              <w:left w:val="single" w:sz="4" w:space="0" w:color="auto"/>
              <w:bottom w:val="single" w:sz="4" w:space="0" w:color="auto"/>
              <w:right w:val="single" w:sz="4" w:space="0" w:color="auto"/>
            </w:tcBorders>
            <w:vAlign w:val="center"/>
            <w:hideMark/>
          </w:tcPr>
          <w:p w:rsidR="00E44D0D" w:rsidRPr="0083608C" w:rsidRDefault="00E44D0D" w:rsidP="0083608C">
            <w:pPr>
              <w:autoSpaceDE w:val="0"/>
              <w:autoSpaceDN w:val="0"/>
              <w:adjustRightInd w:val="0"/>
              <w:jc w:val="center"/>
              <w:rPr>
                <w:rFonts w:ascii="Times New Roman" w:hAnsi="Times New Roman"/>
                <w:b/>
                <w:sz w:val="24"/>
                <w:szCs w:val="24"/>
              </w:rPr>
            </w:pPr>
            <w:r w:rsidRPr="0083608C">
              <w:rPr>
                <w:rFonts w:ascii="Times New Roman" w:hAnsi="Times New Roman"/>
                <w:b/>
                <w:sz w:val="24"/>
                <w:szCs w:val="24"/>
              </w:rPr>
              <w:t>км</w:t>
            </w:r>
          </w:p>
        </w:tc>
        <w:tc>
          <w:tcPr>
            <w:tcW w:w="682" w:type="dxa"/>
            <w:tcBorders>
              <w:top w:val="single" w:sz="4" w:space="0" w:color="auto"/>
              <w:left w:val="single" w:sz="4" w:space="0" w:color="auto"/>
              <w:bottom w:val="single" w:sz="4" w:space="0" w:color="auto"/>
              <w:right w:val="single" w:sz="4" w:space="0" w:color="auto"/>
            </w:tcBorders>
            <w:vAlign w:val="center"/>
            <w:hideMark/>
          </w:tcPr>
          <w:p w:rsidR="00E44D0D" w:rsidRPr="0083608C" w:rsidRDefault="00E44D0D" w:rsidP="0083608C">
            <w:pPr>
              <w:autoSpaceDE w:val="0"/>
              <w:autoSpaceDN w:val="0"/>
              <w:adjustRightInd w:val="0"/>
              <w:jc w:val="center"/>
              <w:rPr>
                <w:rFonts w:ascii="Times New Roman" w:hAnsi="Times New Roman"/>
                <w:b/>
                <w:sz w:val="24"/>
                <w:szCs w:val="24"/>
              </w:rPr>
            </w:pPr>
            <w:r w:rsidRPr="0083608C">
              <w:rPr>
                <w:rFonts w:ascii="Times New Roman" w:hAnsi="Times New Roman"/>
                <w:b/>
                <w:sz w:val="24"/>
                <w:szCs w:val="24"/>
              </w:rPr>
              <w:t>шт.</w:t>
            </w:r>
          </w:p>
        </w:tc>
        <w:tc>
          <w:tcPr>
            <w:tcW w:w="1019" w:type="dxa"/>
            <w:tcBorders>
              <w:top w:val="single" w:sz="4" w:space="0" w:color="auto"/>
              <w:left w:val="single" w:sz="4" w:space="0" w:color="auto"/>
              <w:bottom w:val="single" w:sz="4" w:space="0" w:color="auto"/>
              <w:right w:val="single" w:sz="4" w:space="0" w:color="auto"/>
            </w:tcBorders>
            <w:vAlign w:val="center"/>
            <w:hideMark/>
          </w:tcPr>
          <w:p w:rsidR="00E44D0D" w:rsidRPr="0083608C" w:rsidRDefault="00E44D0D" w:rsidP="0083608C">
            <w:pPr>
              <w:autoSpaceDE w:val="0"/>
              <w:autoSpaceDN w:val="0"/>
              <w:adjustRightInd w:val="0"/>
              <w:jc w:val="center"/>
              <w:rPr>
                <w:rFonts w:ascii="Times New Roman" w:hAnsi="Times New Roman"/>
                <w:b/>
                <w:sz w:val="24"/>
                <w:szCs w:val="24"/>
              </w:rPr>
            </w:pPr>
            <w:proofErr w:type="spellStart"/>
            <w:r w:rsidRPr="0083608C">
              <w:rPr>
                <w:rFonts w:ascii="Times New Roman" w:hAnsi="Times New Roman"/>
                <w:b/>
                <w:sz w:val="24"/>
                <w:szCs w:val="24"/>
              </w:rPr>
              <w:t>п.м</w:t>
            </w:r>
            <w:proofErr w:type="spellEnd"/>
          </w:p>
        </w:tc>
        <w:tc>
          <w:tcPr>
            <w:tcW w:w="985" w:type="dxa"/>
            <w:vMerge/>
            <w:tcBorders>
              <w:top w:val="single" w:sz="4" w:space="0" w:color="auto"/>
              <w:left w:val="single" w:sz="4" w:space="0" w:color="auto"/>
              <w:bottom w:val="single" w:sz="4" w:space="0" w:color="auto"/>
              <w:right w:val="single" w:sz="4" w:space="0" w:color="auto"/>
            </w:tcBorders>
            <w:vAlign w:val="center"/>
            <w:hideMark/>
          </w:tcPr>
          <w:p w:rsidR="00E44D0D" w:rsidRPr="0083608C" w:rsidRDefault="00E44D0D" w:rsidP="0083608C">
            <w:pPr>
              <w:jc w:val="center"/>
              <w:rPr>
                <w:rFonts w:ascii="Times New Roman" w:hAnsi="Times New Roman"/>
                <w:b/>
                <w:sz w:val="24"/>
                <w:szCs w:val="24"/>
              </w:rPr>
            </w:pPr>
          </w:p>
        </w:tc>
      </w:tr>
      <w:tr w:rsidR="0083608C" w:rsidRPr="0083608C" w:rsidTr="0083608C">
        <w:trPr>
          <w:trHeight w:val="571"/>
        </w:trPr>
        <w:tc>
          <w:tcPr>
            <w:tcW w:w="1980" w:type="dxa"/>
            <w:vMerge w:val="restart"/>
            <w:tcBorders>
              <w:top w:val="single" w:sz="8" w:space="0" w:color="000000"/>
              <w:left w:val="single" w:sz="8" w:space="0" w:color="000000"/>
              <w:right w:val="single" w:sz="8" w:space="0" w:color="000000"/>
            </w:tcBorders>
            <w:vAlign w:val="center"/>
          </w:tcPr>
          <w:p w:rsidR="0083608C" w:rsidRPr="0083608C" w:rsidRDefault="0083608C" w:rsidP="0083608C">
            <w:pPr>
              <w:pStyle w:val="TableParagraph"/>
              <w:jc w:val="center"/>
              <w:rPr>
                <w:sz w:val="24"/>
                <w:szCs w:val="24"/>
              </w:rPr>
            </w:pPr>
          </w:p>
          <w:p w:rsidR="0083608C" w:rsidRPr="0083608C" w:rsidRDefault="0083608C" w:rsidP="0083608C">
            <w:pPr>
              <w:pStyle w:val="TableParagraph"/>
              <w:jc w:val="center"/>
              <w:rPr>
                <w:sz w:val="24"/>
                <w:szCs w:val="24"/>
                <w:lang w:val="en-US"/>
              </w:rPr>
            </w:pPr>
            <w:r w:rsidRPr="0083608C">
              <w:rPr>
                <w:sz w:val="24"/>
                <w:szCs w:val="24"/>
              </w:rPr>
              <w:t>53</w:t>
            </w:r>
            <w:r w:rsidRPr="0083608C">
              <w:rPr>
                <w:spacing w:val="-1"/>
                <w:sz w:val="24"/>
                <w:szCs w:val="24"/>
              </w:rPr>
              <w:t xml:space="preserve"> </w:t>
            </w:r>
            <w:r w:rsidRPr="0083608C">
              <w:rPr>
                <w:sz w:val="24"/>
                <w:szCs w:val="24"/>
              </w:rPr>
              <w:t>ОП МЗ 53Н-0508000</w:t>
            </w:r>
          </w:p>
        </w:tc>
        <w:tc>
          <w:tcPr>
            <w:tcW w:w="2551" w:type="dxa"/>
            <w:tcBorders>
              <w:top w:val="single" w:sz="8" w:space="0" w:color="000000"/>
              <w:left w:val="single" w:sz="8" w:space="0" w:color="000000"/>
              <w:right w:val="single" w:sz="8" w:space="0" w:color="000000"/>
            </w:tcBorders>
            <w:vAlign w:val="center"/>
          </w:tcPr>
          <w:p w:rsidR="0083608C" w:rsidRPr="0083608C" w:rsidRDefault="0083608C" w:rsidP="0083608C">
            <w:pPr>
              <w:pStyle w:val="TableParagraph"/>
              <w:jc w:val="center"/>
              <w:rPr>
                <w:sz w:val="24"/>
                <w:szCs w:val="24"/>
                <w:lang w:val="en-US"/>
              </w:rPr>
            </w:pPr>
            <w:r w:rsidRPr="0083608C">
              <w:rPr>
                <w:spacing w:val="-1"/>
                <w:sz w:val="24"/>
                <w:szCs w:val="24"/>
              </w:rPr>
              <w:t>Красногорский</w:t>
            </w:r>
            <w:r w:rsidRPr="0083608C">
              <w:rPr>
                <w:spacing w:val="-13"/>
                <w:sz w:val="24"/>
                <w:szCs w:val="24"/>
              </w:rPr>
              <w:t xml:space="preserve"> </w:t>
            </w:r>
            <w:r w:rsidRPr="0083608C">
              <w:rPr>
                <w:sz w:val="24"/>
                <w:szCs w:val="24"/>
              </w:rPr>
              <w:t>-</w:t>
            </w:r>
            <w:r w:rsidRPr="0083608C">
              <w:rPr>
                <w:spacing w:val="-13"/>
                <w:sz w:val="24"/>
                <w:szCs w:val="24"/>
              </w:rPr>
              <w:t xml:space="preserve"> </w:t>
            </w:r>
            <w:r w:rsidRPr="0083608C">
              <w:rPr>
                <w:sz w:val="24"/>
                <w:szCs w:val="24"/>
              </w:rPr>
              <w:t>Огонек</w:t>
            </w:r>
          </w:p>
        </w:tc>
        <w:tc>
          <w:tcPr>
            <w:tcW w:w="864" w:type="dxa"/>
            <w:tcBorders>
              <w:top w:val="single" w:sz="8" w:space="0" w:color="000000"/>
              <w:left w:val="single" w:sz="8" w:space="0" w:color="000000"/>
              <w:right w:val="single" w:sz="8" w:space="0" w:color="000000"/>
            </w:tcBorders>
            <w:vAlign w:val="center"/>
          </w:tcPr>
          <w:p w:rsidR="0083608C" w:rsidRPr="0083608C" w:rsidRDefault="0083608C" w:rsidP="0083608C">
            <w:pPr>
              <w:pStyle w:val="TableParagraph"/>
              <w:jc w:val="center"/>
              <w:rPr>
                <w:sz w:val="24"/>
                <w:szCs w:val="24"/>
                <w:lang w:val="en-US"/>
              </w:rPr>
            </w:pPr>
            <w:r w:rsidRPr="0083608C">
              <w:rPr>
                <w:sz w:val="24"/>
                <w:szCs w:val="24"/>
              </w:rPr>
              <w:t>5,83</w:t>
            </w:r>
          </w:p>
        </w:tc>
        <w:tc>
          <w:tcPr>
            <w:tcW w:w="1263" w:type="dxa"/>
            <w:tcBorders>
              <w:top w:val="single" w:sz="8" w:space="0" w:color="000000"/>
              <w:left w:val="single" w:sz="8" w:space="0" w:color="000000"/>
              <w:right w:val="single" w:sz="8" w:space="0" w:color="000000"/>
            </w:tcBorders>
            <w:vAlign w:val="center"/>
          </w:tcPr>
          <w:p w:rsidR="0083608C" w:rsidRPr="0083608C" w:rsidRDefault="0083608C" w:rsidP="0083608C">
            <w:pPr>
              <w:pStyle w:val="TableParagraph"/>
              <w:jc w:val="center"/>
              <w:rPr>
                <w:sz w:val="24"/>
                <w:szCs w:val="24"/>
                <w:lang w:val="en-US"/>
              </w:rPr>
            </w:pPr>
            <w:r w:rsidRPr="0083608C">
              <w:rPr>
                <w:sz w:val="24"/>
                <w:szCs w:val="24"/>
              </w:rPr>
              <w:t>-</w:t>
            </w:r>
          </w:p>
        </w:tc>
        <w:tc>
          <w:tcPr>
            <w:tcW w:w="682" w:type="dxa"/>
            <w:tcBorders>
              <w:top w:val="single" w:sz="8" w:space="0" w:color="000000"/>
              <w:left w:val="single" w:sz="8" w:space="0" w:color="000000"/>
              <w:right w:val="single" w:sz="8" w:space="0" w:color="000000"/>
            </w:tcBorders>
            <w:vAlign w:val="center"/>
          </w:tcPr>
          <w:p w:rsidR="0083608C" w:rsidRPr="0083608C" w:rsidRDefault="0083608C" w:rsidP="0083608C">
            <w:pPr>
              <w:pStyle w:val="TableParagraph"/>
              <w:jc w:val="center"/>
              <w:rPr>
                <w:sz w:val="24"/>
                <w:szCs w:val="24"/>
                <w:lang w:val="en-US"/>
              </w:rPr>
            </w:pPr>
            <w:r w:rsidRPr="0083608C">
              <w:rPr>
                <w:sz w:val="24"/>
                <w:szCs w:val="24"/>
              </w:rPr>
              <w:t>1</w:t>
            </w:r>
          </w:p>
        </w:tc>
        <w:tc>
          <w:tcPr>
            <w:tcW w:w="1019" w:type="dxa"/>
            <w:tcBorders>
              <w:top w:val="single" w:sz="8" w:space="0" w:color="000000"/>
              <w:left w:val="single" w:sz="8" w:space="0" w:color="000000"/>
              <w:right w:val="single" w:sz="8" w:space="0" w:color="000000"/>
            </w:tcBorders>
            <w:vAlign w:val="center"/>
          </w:tcPr>
          <w:p w:rsidR="0083608C" w:rsidRPr="0083608C" w:rsidRDefault="0083608C" w:rsidP="0083608C">
            <w:pPr>
              <w:pStyle w:val="TableParagraph"/>
              <w:jc w:val="center"/>
              <w:rPr>
                <w:sz w:val="24"/>
                <w:szCs w:val="24"/>
              </w:rPr>
            </w:pPr>
            <w:r w:rsidRPr="0083608C">
              <w:rPr>
                <w:sz w:val="24"/>
                <w:szCs w:val="24"/>
              </w:rPr>
              <w:t>10,00</w:t>
            </w:r>
          </w:p>
        </w:tc>
        <w:tc>
          <w:tcPr>
            <w:tcW w:w="985" w:type="dxa"/>
            <w:tcBorders>
              <w:top w:val="single" w:sz="8" w:space="0" w:color="000000"/>
              <w:left w:val="single" w:sz="8" w:space="0" w:color="000000"/>
              <w:right w:val="single" w:sz="8" w:space="0" w:color="000000"/>
            </w:tcBorders>
            <w:vAlign w:val="center"/>
          </w:tcPr>
          <w:p w:rsidR="0083608C" w:rsidRPr="0083608C" w:rsidRDefault="0083608C" w:rsidP="0083608C">
            <w:pPr>
              <w:pStyle w:val="TableParagraph"/>
              <w:jc w:val="center"/>
              <w:rPr>
                <w:sz w:val="24"/>
                <w:szCs w:val="24"/>
                <w:lang w:val="en-US"/>
              </w:rPr>
            </w:pPr>
            <w:r w:rsidRPr="0083608C">
              <w:rPr>
                <w:sz w:val="24"/>
                <w:szCs w:val="24"/>
              </w:rPr>
              <w:t>-</w:t>
            </w:r>
          </w:p>
        </w:tc>
      </w:tr>
      <w:tr w:rsidR="0083608C" w:rsidRPr="0083608C" w:rsidTr="0083608C">
        <w:trPr>
          <w:trHeight w:val="423"/>
        </w:trPr>
        <w:tc>
          <w:tcPr>
            <w:tcW w:w="1980" w:type="dxa"/>
            <w:vMerge/>
            <w:tcBorders>
              <w:left w:val="single" w:sz="8" w:space="0" w:color="000000"/>
              <w:right w:val="single" w:sz="8" w:space="0" w:color="000000"/>
            </w:tcBorders>
            <w:vAlign w:val="center"/>
          </w:tcPr>
          <w:p w:rsidR="0083608C" w:rsidRPr="0083608C" w:rsidRDefault="0083608C" w:rsidP="0083608C">
            <w:pPr>
              <w:jc w:val="center"/>
              <w:rPr>
                <w:rFonts w:ascii="Times New Roman" w:eastAsia="Times New Roman" w:hAnsi="Times New Roman"/>
                <w:sz w:val="24"/>
                <w:szCs w:val="24"/>
                <w:lang w:val="en-US"/>
              </w:rPr>
            </w:pPr>
          </w:p>
        </w:tc>
        <w:tc>
          <w:tcPr>
            <w:tcW w:w="2551" w:type="dxa"/>
            <w:tcBorders>
              <w:top w:val="single" w:sz="8" w:space="0" w:color="000000"/>
              <w:left w:val="single" w:sz="8" w:space="0" w:color="000000"/>
              <w:right w:val="single" w:sz="8" w:space="0" w:color="000000"/>
            </w:tcBorders>
            <w:vAlign w:val="center"/>
          </w:tcPr>
          <w:p w:rsidR="0083608C" w:rsidRPr="0083608C" w:rsidRDefault="0083608C" w:rsidP="0083608C">
            <w:pPr>
              <w:pStyle w:val="TableParagraph"/>
              <w:jc w:val="center"/>
              <w:rPr>
                <w:sz w:val="24"/>
                <w:szCs w:val="24"/>
                <w:lang w:val="en-US"/>
              </w:rPr>
            </w:pPr>
            <w:proofErr w:type="spellStart"/>
            <w:r w:rsidRPr="0083608C">
              <w:rPr>
                <w:sz w:val="24"/>
                <w:szCs w:val="24"/>
              </w:rPr>
              <w:t>Асекеевский</w:t>
            </w:r>
            <w:proofErr w:type="spellEnd"/>
            <w:r w:rsidRPr="0083608C">
              <w:rPr>
                <w:spacing w:val="-13"/>
                <w:sz w:val="24"/>
                <w:szCs w:val="24"/>
              </w:rPr>
              <w:t xml:space="preserve"> </w:t>
            </w:r>
            <w:r w:rsidRPr="0083608C">
              <w:rPr>
                <w:sz w:val="24"/>
                <w:szCs w:val="24"/>
              </w:rPr>
              <w:t>район</w:t>
            </w:r>
          </w:p>
        </w:tc>
        <w:tc>
          <w:tcPr>
            <w:tcW w:w="864" w:type="dxa"/>
            <w:tcBorders>
              <w:top w:val="single" w:sz="8" w:space="0" w:color="000000"/>
              <w:left w:val="single" w:sz="8" w:space="0" w:color="000000"/>
              <w:right w:val="single" w:sz="8" w:space="0" w:color="000000"/>
            </w:tcBorders>
            <w:vAlign w:val="center"/>
          </w:tcPr>
          <w:p w:rsidR="0083608C" w:rsidRPr="0083608C" w:rsidRDefault="0083608C" w:rsidP="0083608C">
            <w:pPr>
              <w:pStyle w:val="TableParagraph"/>
              <w:jc w:val="center"/>
              <w:rPr>
                <w:sz w:val="24"/>
                <w:szCs w:val="24"/>
                <w:lang w:val="en-US"/>
              </w:rPr>
            </w:pPr>
            <w:r w:rsidRPr="0083608C">
              <w:rPr>
                <w:sz w:val="24"/>
                <w:szCs w:val="24"/>
              </w:rPr>
              <w:t>2,82</w:t>
            </w:r>
          </w:p>
        </w:tc>
        <w:tc>
          <w:tcPr>
            <w:tcW w:w="1263" w:type="dxa"/>
            <w:tcBorders>
              <w:top w:val="single" w:sz="8" w:space="0" w:color="000000"/>
              <w:left w:val="single" w:sz="8" w:space="0" w:color="000000"/>
              <w:right w:val="single" w:sz="8" w:space="0" w:color="000000"/>
            </w:tcBorders>
            <w:vAlign w:val="center"/>
          </w:tcPr>
          <w:p w:rsidR="0083608C" w:rsidRPr="0083608C" w:rsidRDefault="0083608C" w:rsidP="0083608C">
            <w:pPr>
              <w:pStyle w:val="TableParagraph"/>
              <w:jc w:val="center"/>
              <w:rPr>
                <w:sz w:val="24"/>
                <w:szCs w:val="24"/>
                <w:lang w:val="en-US"/>
              </w:rPr>
            </w:pPr>
            <w:r w:rsidRPr="0083608C">
              <w:rPr>
                <w:sz w:val="24"/>
                <w:szCs w:val="24"/>
              </w:rPr>
              <w:t>-</w:t>
            </w:r>
          </w:p>
        </w:tc>
        <w:tc>
          <w:tcPr>
            <w:tcW w:w="682" w:type="dxa"/>
            <w:tcBorders>
              <w:top w:val="single" w:sz="8" w:space="0" w:color="000000"/>
              <w:left w:val="single" w:sz="8" w:space="0" w:color="000000"/>
              <w:right w:val="single" w:sz="8" w:space="0" w:color="000000"/>
            </w:tcBorders>
            <w:vAlign w:val="center"/>
          </w:tcPr>
          <w:p w:rsidR="0083608C" w:rsidRPr="0083608C" w:rsidRDefault="0083608C" w:rsidP="0083608C">
            <w:pPr>
              <w:pStyle w:val="TableParagraph"/>
              <w:jc w:val="center"/>
              <w:rPr>
                <w:sz w:val="24"/>
                <w:szCs w:val="24"/>
                <w:lang w:val="en-US"/>
              </w:rPr>
            </w:pPr>
            <w:r w:rsidRPr="0083608C">
              <w:rPr>
                <w:sz w:val="24"/>
                <w:szCs w:val="24"/>
              </w:rPr>
              <w:t>1</w:t>
            </w:r>
          </w:p>
        </w:tc>
        <w:tc>
          <w:tcPr>
            <w:tcW w:w="1019" w:type="dxa"/>
            <w:tcBorders>
              <w:top w:val="single" w:sz="8" w:space="0" w:color="000000"/>
              <w:left w:val="single" w:sz="8" w:space="0" w:color="000000"/>
              <w:right w:val="single" w:sz="8" w:space="0" w:color="000000"/>
            </w:tcBorders>
            <w:vAlign w:val="center"/>
          </w:tcPr>
          <w:p w:rsidR="0083608C" w:rsidRPr="0083608C" w:rsidRDefault="0083608C" w:rsidP="0083608C">
            <w:pPr>
              <w:pStyle w:val="TableParagraph"/>
              <w:jc w:val="center"/>
              <w:rPr>
                <w:sz w:val="24"/>
                <w:szCs w:val="24"/>
              </w:rPr>
            </w:pPr>
            <w:r w:rsidRPr="0083608C">
              <w:rPr>
                <w:sz w:val="24"/>
                <w:szCs w:val="24"/>
              </w:rPr>
              <w:t>10,00</w:t>
            </w:r>
          </w:p>
        </w:tc>
        <w:tc>
          <w:tcPr>
            <w:tcW w:w="985" w:type="dxa"/>
            <w:tcBorders>
              <w:top w:val="single" w:sz="8" w:space="0" w:color="000000"/>
              <w:left w:val="single" w:sz="8" w:space="0" w:color="000000"/>
              <w:right w:val="single" w:sz="8" w:space="0" w:color="000000"/>
            </w:tcBorders>
            <w:vAlign w:val="center"/>
          </w:tcPr>
          <w:p w:rsidR="0083608C" w:rsidRPr="0083608C" w:rsidRDefault="0083608C" w:rsidP="0083608C">
            <w:pPr>
              <w:pStyle w:val="TableParagraph"/>
              <w:jc w:val="center"/>
              <w:rPr>
                <w:sz w:val="24"/>
                <w:szCs w:val="24"/>
                <w:lang w:val="en-US"/>
              </w:rPr>
            </w:pPr>
            <w:r w:rsidRPr="0083608C">
              <w:rPr>
                <w:sz w:val="24"/>
                <w:szCs w:val="24"/>
              </w:rPr>
              <w:t>-</w:t>
            </w:r>
          </w:p>
        </w:tc>
      </w:tr>
      <w:tr w:rsidR="0083608C" w:rsidRPr="0083608C" w:rsidTr="0083608C">
        <w:trPr>
          <w:trHeight w:val="60"/>
        </w:trPr>
        <w:tc>
          <w:tcPr>
            <w:tcW w:w="1980" w:type="dxa"/>
            <w:vMerge/>
            <w:tcBorders>
              <w:left w:val="single" w:sz="8" w:space="0" w:color="000000"/>
              <w:bottom w:val="single" w:sz="8" w:space="0" w:color="000000"/>
              <w:right w:val="single" w:sz="8" w:space="0" w:color="000000"/>
            </w:tcBorders>
            <w:vAlign w:val="center"/>
          </w:tcPr>
          <w:p w:rsidR="0083608C" w:rsidRPr="0083608C" w:rsidRDefault="0083608C" w:rsidP="0083608C">
            <w:pPr>
              <w:jc w:val="center"/>
              <w:rPr>
                <w:rFonts w:ascii="Times New Roman" w:eastAsia="Times New Roman" w:hAnsi="Times New Roman"/>
                <w:sz w:val="24"/>
                <w:szCs w:val="24"/>
                <w:lang w:val="en-US"/>
              </w:rPr>
            </w:pPr>
          </w:p>
        </w:tc>
        <w:tc>
          <w:tcPr>
            <w:tcW w:w="2551" w:type="dxa"/>
            <w:tcBorders>
              <w:top w:val="single" w:sz="8" w:space="0" w:color="000000"/>
              <w:left w:val="single" w:sz="8" w:space="0" w:color="000000"/>
              <w:right w:val="single" w:sz="8" w:space="0" w:color="000000"/>
            </w:tcBorders>
            <w:vAlign w:val="center"/>
          </w:tcPr>
          <w:p w:rsidR="0083608C" w:rsidRPr="0083608C" w:rsidRDefault="0083608C" w:rsidP="0083608C">
            <w:pPr>
              <w:pStyle w:val="TableParagraph"/>
              <w:jc w:val="center"/>
              <w:rPr>
                <w:sz w:val="24"/>
                <w:szCs w:val="24"/>
                <w:lang w:val="en-US"/>
              </w:rPr>
            </w:pPr>
            <w:proofErr w:type="spellStart"/>
            <w:r w:rsidRPr="0083608C">
              <w:rPr>
                <w:sz w:val="24"/>
                <w:szCs w:val="24"/>
              </w:rPr>
              <w:t>Грачевский</w:t>
            </w:r>
            <w:proofErr w:type="spellEnd"/>
            <w:r w:rsidRPr="0083608C">
              <w:rPr>
                <w:spacing w:val="-10"/>
                <w:sz w:val="24"/>
                <w:szCs w:val="24"/>
              </w:rPr>
              <w:t xml:space="preserve"> </w:t>
            </w:r>
            <w:r w:rsidRPr="0083608C">
              <w:rPr>
                <w:sz w:val="24"/>
                <w:szCs w:val="24"/>
              </w:rPr>
              <w:t>район</w:t>
            </w:r>
          </w:p>
        </w:tc>
        <w:tc>
          <w:tcPr>
            <w:tcW w:w="864" w:type="dxa"/>
            <w:tcBorders>
              <w:top w:val="single" w:sz="8" w:space="0" w:color="000000"/>
              <w:left w:val="single" w:sz="8" w:space="0" w:color="000000"/>
              <w:right w:val="single" w:sz="8" w:space="0" w:color="000000"/>
            </w:tcBorders>
            <w:vAlign w:val="center"/>
          </w:tcPr>
          <w:p w:rsidR="0083608C" w:rsidRPr="0083608C" w:rsidRDefault="0083608C" w:rsidP="0083608C">
            <w:pPr>
              <w:pStyle w:val="TableParagraph"/>
              <w:jc w:val="center"/>
              <w:rPr>
                <w:sz w:val="24"/>
                <w:szCs w:val="24"/>
                <w:lang w:val="en-US"/>
              </w:rPr>
            </w:pPr>
            <w:r w:rsidRPr="0083608C">
              <w:rPr>
                <w:sz w:val="24"/>
                <w:szCs w:val="24"/>
              </w:rPr>
              <w:t>3,01</w:t>
            </w:r>
          </w:p>
        </w:tc>
        <w:tc>
          <w:tcPr>
            <w:tcW w:w="1263" w:type="dxa"/>
            <w:tcBorders>
              <w:top w:val="single" w:sz="8" w:space="0" w:color="000000"/>
              <w:left w:val="single" w:sz="8" w:space="0" w:color="000000"/>
              <w:right w:val="single" w:sz="8" w:space="0" w:color="000000"/>
            </w:tcBorders>
            <w:vAlign w:val="center"/>
          </w:tcPr>
          <w:p w:rsidR="0083608C" w:rsidRPr="0083608C" w:rsidRDefault="0083608C" w:rsidP="0083608C">
            <w:pPr>
              <w:pStyle w:val="TableParagraph"/>
              <w:jc w:val="center"/>
              <w:rPr>
                <w:sz w:val="24"/>
                <w:szCs w:val="24"/>
                <w:lang w:val="en-US"/>
              </w:rPr>
            </w:pPr>
            <w:r w:rsidRPr="0083608C">
              <w:rPr>
                <w:sz w:val="24"/>
                <w:szCs w:val="24"/>
              </w:rPr>
              <w:t>-</w:t>
            </w:r>
          </w:p>
        </w:tc>
        <w:tc>
          <w:tcPr>
            <w:tcW w:w="682" w:type="dxa"/>
            <w:tcBorders>
              <w:top w:val="single" w:sz="8" w:space="0" w:color="000000"/>
              <w:left w:val="single" w:sz="8" w:space="0" w:color="000000"/>
              <w:right w:val="single" w:sz="8" w:space="0" w:color="000000"/>
            </w:tcBorders>
            <w:vAlign w:val="center"/>
          </w:tcPr>
          <w:p w:rsidR="0083608C" w:rsidRPr="0083608C" w:rsidRDefault="0083608C" w:rsidP="0083608C">
            <w:pPr>
              <w:pStyle w:val="TableParagraph"/>
              <w:jc w:val="center"/>
              <w:rPr>
                <w:sz w:val="24"/>
                <w:szCs w:val="24"/>
                <w:lang w:val="en-US"/>
              </w:rPr>
            </w:pPr>
            <w:r w:rsidRPr="0083608C">
              <w:rPr>
                <w:sz w:val="24"/>
                <w:szCs w:val="24"/>
              </w:rPr>
              <w:t>-</w:t>
            </w:r>
          </w:p>
        </w:tc>
        <w:tc>
          <w:tcPr>
            <w:tcW w:w="1019" w:type="dxa"/>
            <w:tcBorders>
              <w:top w:val="single" w:sz="8" w:space="0" w:color="000000"/>
              <w:left w:val="single" w:sz="8" w:space="0" w:color="000000"/>
              <w:right w:val="single" w:sz="8" w:space="0" w:color="000000"/>
            </w:tcBorders>
            <w:vAlign w:val="center"/>
          </w:tcPr>
          <w:p w:rsidR="0083608C" w:rsidRPr="0083608C" w:rsidRDefault="0083608C" w:rsidP="0083608C">
            <w:pPr>
              <w:pStyle w:val="TableParagraph"/>
              <w:jc w:val="center"/>
              <w:rPr>
                <w:sz w:val="24"/>
                <w:szCs w:val="24"/>
                <w:lang w:val="en-US"/>
              </w:rPr>
            </w:pPr>
            <w:r w:rsidRPr="0083608C">
              <w:rPr>
                <w:sz w:val="24"/>
                <w:szCs w:val="24"/>
              </w:rPr>
              <w:t>-</w:t>
            </w:r>
          </w:p>
        </w:tc>
        <w:tc>
          <w:tcPr>
            <w:tcW w:w="985" w:type="dxa"/>
            <w:tcBorders>
              <w:top w:val="single" w:sz="8" w:space="0" w:color="000000"/>
              <w:left w:val="single" w:sz="8" w:space="0" w:color="000000"/>
              <w:right w:val="single" w:sz="8" w:space="0" w:color="000000"/>
            </w:tcBorders>
            <w:vAlign w:val="center"/>
          </w:tcPr>
          <w:p w:rsidR="0083608C" w:rsidRPr="0083608C" w:rsidRDefault="0083608C" w:rsidP="0083608C">
            <w:pPr>
              <w:pStyle w:val="TableParagraph"/>
              <w:jc w:val="center"/>
              <w:rPr>
                <w:sz w:val="24"/>
                <w:szCs w:val="24"/>
                <w:lang w:val="en-US"/>
              </w:rPr>
            </w:pPr>
            <w:r w:rsidRPr="0083608C">
              <w:rPr>
                <w:sz w:val="24"/>
                <w:szCs w:val="24"/>
              </w:rPr>
              <w:t>-</w:t>
            </w:r>
          </w:p>
        </w:tc>
      </w:tr>
      <w:tr w:rsidR="0083608C" w:rsidRPr="0083608C" w:rsidTr="0083608C">
        <w:trPr>
          <w:trHeight w:val="1295"/>
        </w:trPr>
        <w:tc>
          <w:tcPr>
            <w:tcW w:w="1980" w:type="dxa"/>
            <w:tcBorders>
              <w:top w:val="single" w:sz="8" w:space="0" w:color="000000"/>
              <w:left w:val="single" w:sz="8" w:space="0" w:color="000000"/>
              <w:bottom w:val="single" w:sz="8" w:space="0" w:color="000000"/>
              <w:right w:val="single" w:sz="8" w:space="0" w:color="000000"/>
            </w:tcBorders>
            <w:vAlign w:val="center"/>
          </w:tcPr>
          <w:p w:rsidR="0083608C" w:rsidRPr="0083608C" w:rsidRDefault="0083608C" w:rsidP="0083608C">
            <w:pPr>
              <w:jc w:val="center"/>
              <w:textAlignment w:val="baseline"/>
              <w:rPr>
                <w:rFonts w:ascii="Times New Roman" w:eastAsia="Times New Roman" w:hAnsi="Times New Roman"/>
                <w:sz w:val="24"/>
                <w:szCs w:val="24"/>
              </w:rPr>
            </w:pPr>
            <w:r w:rsidRPr="0083608C">
              <w:rPr>
                <w:rFonts w:ascii="Times New Roman" w:eastAsia="Times New Roman" w:hAnsi="Times New Roman"/>
                <w:sz w:val="24"/>
                <w:szCs w:val="24"/>
              </w:rPr>
              <w:t>53 ОП МЗ 53Н</w:t>
            </w:r>
          </w:p>
          <w:p w:rsidR="0083608C" w:rsidRPr="0083608C" w:rsidRDefault="0083608C" w:rsidP="0083608C">
            <w:pPr>
              <w:jc w:val="center"/>
              <w:textAlignment w:val="baseline"/>
              <w:rPr>
                <w:rFonts w:ascii="Times New Roman" w:eastAsia="Times New Roman" w:hAnsi="Times New Roman"/>
                <w:sz w:val="24"/>
                <w:szCs w:val="24"/>
              </w:rPr>
            </w:pPr>
            <w:r w:rsidRPr="0083608C">
              <w:rPr>
                <w:rFonts w:ascii="Times New Roman" w:eastAsia="Times New Roman" w:hAnsi="Times New Roman"/>
                <w:sz w:val="24"/>
                <w:szCs w:val="24"/>
              </w:rPr>
              <w:t>-0515120</w:t>
            </w:r>
          </w:p>
        </w:tc>
        <w:tc>
          <w:tcPr>
            <w:tcW w:w="2551" w:type="dxa"/>
            <w:tcBorders>
              <w:top w:val="single" w:sz="8" w:space="0" w:color="000000"/>
              <w:left w:val="single" w:sz="8" w:space="0" w:color="000000"/>
              <w:right w:val="single" w:sz="8" w:space="0" w:color="000000"/>
            </w:tcBorders>
            <w:vAlign w:val="center"/>
          </w:tcPr>
          <w:p w:rsidR="0083608C" w:rsidRPr="0083608C" w:rsidRDefault="0083608C" w:rsidP="0083608C">
            <w:pPr>
              <w:jc w:val="center"/>
              <w:textAlignment w:val="baseline"/>
              <w:rPr>
                <w:rFonts w:ascii="Times New Roman" w:eastAsia="Times New Roman" w:hAnsi="Times New Roman"/>
                <w:sz w:val="24"/>
                <w:szCs w:val="24"/>
              </w:rPr>
            </w:pPr>
            <w:r w:rsidRPr="0083608C">
              <w:rPr>
                <w:rFonts w:ascii="Times New Roman" w:eastAsia="Times New Roman" w:hAnsi="Times New Roman"/>
                <w:sz w:val="24"/>
                <w:szCs w:val="24"/>
              </w:rPr>
              <w:t xml:space="preserve">Подъезд к пос. Красногорский </w:t>
            </w:r>
            <w:proofErr w:type="gramStart"/>
            <w:r w:rsidRPr="0083608C">
              <w:rPr>
                <w:rFonts w:ascii="Times New Roman" w:eastAsia="Times New Roman" w:hAnsi="Times New Roman"/>
                <w:sz w:val="24"/>
                <w:szCs w:val="24"/>
              </w:rPr>
              <w:t>от</w:t>
            </w:r>
            <w:proofErr w:type="gramEnd"/>
            <w:r w:rsidRPr="0083608C">
              <w:rPr>
                <w:rFonts w:ascii="Times New Roman" w:eastAsia="Times New Roman" w:hAnsi="Times New Roman"/>
                <w:sz w:val="24"/>
                <w:szCs w:val="24"/>
              </w:rPr>
              <w:t xml:space="preserve"> а/д Троицкое - </w:t>
            </w:r>
            <w:proofErr w:type="spellStart"/>
            <w:r w:rsidRPr="0083608C">
              <w:rPr>
                <w:rFonts w:ascii="Times New Roman" w:eastAsia="Times New Roman" w:hAnsi="Times New Roman"/>
                <w:sz w:val="24"/>
                <w:szCs w:val="24"/>
              </w:rPr>
              <w:t>Аксютино</w:t>
            </w:r>
            <w:proofErr w:type="spellEnd"/>
          </w:p>
        </w:tc>
        <w:tc>
          <w:tcPr>
            <w:tcW w:w="864" w:type="dxa"/>
            <w:tcBorders>
              <w:top w:val="single" w:sz="8" w:space="0" w:color="000000"/>
              <w:left w:val="single" w:sz="8" w:space="0" w:color="000000"/>
              <w:right w:val="single" w:sz="8" w:space="0" w:color="000000"/>
            </w:tcBorders>
            <w:vAlign w:val="center"/>
          </w:tcPr>
          <w:p w:rsidR="0083608C" w:rsidRPr="0083608C" w:rsidRDefault="0083608C" w:rsidP="0083608C">
            <w:pPr>
              <w:jc w:val="center"/>
              <w:textAlignment w:val="baseline"/>
              <w:rPr>
                <w:rFonts w:ascii="Times New Roman" w:eastAsia="Times New Roman" w:hAnsi="Times New Roman"/>
                <w:sz w:val="24"/>
                <w:szCs w:val="24"/>
              </w:rPr>
            </w:pPr>
            <w:r w:rsidRPr="0083608C">
              <w:rPr>
                <w:rFonts w:ascii="Times New Roman" w:eastAsia="Times New Roman" w:hAnsi="Times New Roman"/>
                <w:sz w:val="24"/>
                <w:szCs w:val="24"/>
              </w:rPr>
              <w:t>10,90</w:t>
            </w:r>
          </w:p>
        </w:tc>
        <w:tc>
          <w:tcPr>
            <w:tcW w:w="1263" w:type="dxa"/>
            <w:tcBorders>
              <w:top w:val="single" w:sz="8" w:space="0" w:color="000000"/>
              <w:left w:val="single" w:sz="8" w:space="0" w:color="000000"/>
              <w:right w:val="single" w:sz="8" w:space="0" w:color="000000"/>
            </w:tcBorders>
            <w:vAlign w:val="center"/>
          </w:tcPr>
          <w:p w:rsidR="0083608C" w:rsidRPr="0083608C" w:rsidRDefault="0083608C" w:rsidP="0083608C">
            <w:pPr>
              <w:jc w:val="center"/>
              <w:textAlignment w:val="baseline"/>
              <w:rPr>
                <w:rFonts w:ascii="Times New Roman" w:eastAsia="Times New Roman" w:hAnsi="Times New Roman"/>
                <w:sz w:val="24"/>
                <w:szCs w:val="24"/>
              </w:rPr>
            </w:pPr>
            <w:r w:rsidRPr="0083608C">
              <w:rPr>
                <w:rFonts w:ascii="Times New Roman" w:eastAsia="Times New Roman" w:hAnsi="Times New Roman"/>
                <w:sz w:val="24"/>
                <w:szCs w:val="24"/>
              </w:rPr>
              <w:t>10,90</w:t>
            </w:r>
          </w:p>
        </w:tc>
        <w:tc>
          <w:tcPr>
            <w:tcW w:w="682" w:type="dxa"/>
            <w:tcBorders>
              <w:top w:val="single" w:sz="8" w:space="0" w:color="000000"/>
              <w:left w:val="single" w:sz="8" w:space="0" w:color="000000"/>
              <w:right w:val="single" w:sz="8" w:space="0" w:color="000000"/>
            </w:tcBorders>
            <w:vAlign w:val="center"/>
          </w:tcPr>
          <w:p w:rsidR="0083608C" w:rsidRPr="0083608C" w:rsidRDefault="0083608C" w:rsidP="0083608C">
            <w:pPr>
              <w:jc w:val="center"/>
              <w:textAlignment w:val="baseline"/>
              <w:rPr>
                <w:rFonts w:ascii="Times New Roman" w:eastAsia="Times New Roman" w:hAnsi="Times New Roman"/>
                <w:sz w:val="24"/>
                <w:szCs w:val="24"/>
              </w:rPr>
            </w:pPr>
            <w:r w:rsidRPr="0083608C">
              <w:rPr>
                <w:rFonts w:ascii="Times New Roman" w:eastAsia="Times New Roman" w:hAnsi="Times New Roman"/>
                <w:sz w:val="24"/>
                <w:szCs w:val="24"/>
              </w:rPr>
              <w:t>-</w:t>
            </w:r>
          </w:p>
        </w:tc>
        <w:tc>
          <w:tcPr>
            <w:tcW w:w="1019" w:type="dxa"/>
            <w:tcBorders>
              <w:top w:val="single" w:sz="8" w:space="0" w:color="000000"/>
              <w:left w:val="single" w:sz="8" w:space="0" w:color="000000"/>
              <w:right w:val="single" w:sz="8" w:space="0" w:color="000000"/>
            </w:tcBorders>
            <w:vAlign w:val="center"/>
          </w:tcPr>
          <w:p w:rsidR="0083608C" w:rsidRPr="0083608C" w:rsidRDefault="0083608C" w:rsidP="0083608C">
            <w:pPr>
              <w:jc w:val="center"/>
              <w:textAlignment w:val="baseline"/>
              <w:rPr>
                <w:rFonts w:ascii="Times New Roman" w:eastAsia="Times New Roman" w:hAnsi="Times New Roman"/>
                <w:sz w:val="24"/>
                <w:szCs w:val="24"/>
              </w:rPr>
            </w:pPr>
            <w:r w:rsidRPr="0083608C">
              <w:rPr>
                <w:rFonts w:ascii="Times New Roman" w:eastAsia="Times New Roman" w:hAnsi="Times New Roman"/>
                <w:sz w:val="24"/>
                <w:szCs w:val="24"/>
              </w:rPr>
              <w:t>-</w:t>
            </w:r>
          </w:p>
        </w:tc>
        <w:tc>
          <w:tcPr>
            <w:tcW w:w="985" w:type="dxa"/>
            <w:tcBorders>
              <w:top w:val="single" w:sz="8" w:space="0" w:color="000000"/>
              <w:left w:val="single" w:sz="8" w:space="0" w:color="000000"/>
              <w:right w:val="single" w:sz="8" w:space="0" w:color="000000"/>
            </w:tcBorders>
            <w:vAlign w:val="center"/>
          </w:tcPr>
          <w:p w:rsidR="0083608C" w:rsidRPr="0083608C" w:rsidRDefault="0083608C" w:rsidP="0083608C">
            <w:pPr>
              <w:jc w:val="center"/>
              <w:textAlignment w:val="baseline"/>
              <w:rPr>
                <w:rFonts w:ascii="Times New Roman" w:eastAsia="Times New Roman" w:hAnsi="Times New Roman"/>
                <w:sz w:val="24"/>
                <w:szCs w:val="24"/>
              </w:rPr>
            </w:pPr>
            <w:r w:rsidRPr="0083608C">
              <w:rPr>
                <w:rFonts w:ascii="Times New Roman" w:eastAsia="Times New Roman" w:hAnsi="Times New Roman"/>
                <w:sz w:val="24"/>
                <w:szCs w:val="24"/>
              </w:rPr>
              <w:t>IV</w:t>
            </w:r>
          </w:p>
        </w:tc>
      </w:tr>
    </w:tbl>
    <w:p w:rsidR="004D3E75" w:rsidRPr="0035556C" w:rsidRDefault="004D3E75" w:rsidP="0035556C">
      <w:pPr>
        <w:spacing w:after="0"/>
        <w:ind w:firstLine="851"/>
        <w:jc w:val="both"/>
        <w:rPr>
          <w:rFonts w:ascii="Times New Roman" w:eastAsia="Times New Roman" w:hAnsi="Times New Roman" w:cs="Times New Roman"/>
          <w:sz w:val="26"/>
          <w:szCs w:val="26"/>
          <w:lang w:bidi="en-US"/>
        </w:rPr>
      </w:pPr>
    </w:p>
    <w:p w:rsidR="0035556C" w:rsidRPr="004D3E75" w:rsidRDefault="0035556C" w:rsidP="000B128E">
      <w:pPr>
        <w:tabs>
          <w:tab w:val="left" w:pos="709"/>
          <w:tab w:val="left" w:pos="851"/>
        </w:tabs>
        <w:spacing w:after="0" w:line="240" w:lineRule="auto"/>
        <w:ind w:firstLine="851"/>
        <w:jc w:val="both"/>
        <w:rPr>
          <w:rFonts w:ascii="Times New Roman" w:eastAsia="Calibri" w:hAnsi="Times New Roman" w:cs="Times New Roman"/>
          <w:b/>
          <w:i/>
          <w:color w:val="000000"/>
          <w:sz w:val="26"/>
          <w:szCs w:val="26"/>
        </w:rPr>
      </w:pPr>
      <w:r w:rsidRPr="004D3E75">
        <w:rPr>
          <w:rFonts w:ascii="Times New Roman" w:eastAsia="Calibri" w:hAnsi="Times New Roman" w:cs="Times New Roman"/>
          <w:b/>
          <w:i/>
          <w:color w:val="000000"/>
          <w:sz w:val="26"/>
          <w:szCs w:val="26"/>
        </w:rPr>
        <w:t>Проектом предложено:</w:t>
      </w:r>
    </w:p>
    <w:p w:rsidR="000B128E" w:rsidRPr="000B128E" w:rsidRDefault="000B128E" w:rsidP="000B128E">
      <w:pPr>
        <w:spacing w:after="0" w:line="240" w:lineRule="auto"/>
        <w:ind w:firstLine="851"/>
        <w:rPr>
          <w:rFonts w:ascii="Times New Roman" w:hAnsi="Times New Roman"/>
          <w:sz w:val="26"/>
          <w:szCs w:val="26"/>
        </w:rPr>
      </w:pPr>
      <w:r w:rsidRPr="000B128E">
        <w:rPr>
          <w:rFonts w:ascii="Times New Roman" w:hAnsi="Times New Roman"/>
          <w:sz w:val="26"/>
          <w:szCs w:val="26"/>
        </w:rPr>
        <w:t xml:space="preserve">1. Развитие транспортной инфраструктуры </w:t>
      </w:r>
    </w:p>
    <w:p w:rsidR="000B128E" w:rsidRPr="000B128E" w:rsidRDefault="000B128E" w:rsidP="000B128E">
      <w:pPr>
        <w:widowControl w:val="0"/>
        <w:shd w:val="clear" w:color="auto" w:fill="FFFFFF"/>
        <w:tabs>
          <w:tab w:val="left" w:pos="180"/>
        </w:tabs>
        <w:suppressAutoHyphens/>
        <w:autoSpaceDE w:val="0"/>
        <w:spacing w:after="0" w:line="240" w:lineRule="auto"/>
        <w:ind w:firstLine="851"/>
        <w:rPr>
          <w:rFonts w:ascii="Times New Roman" w:hAnsi="Times New Roman"/>
          <w:sz w:val="26"/>
          <w:szCs w:val="26"/>
        </w:rPr>
      </w:pPr>
      <w:r w:rsidRPr="000B128E">
        <w:rPr>
          <w:rFonts w:ascii="Times New Roman" w:hAnsi="Times New Roman"/>
          <w:sz w:val="26"/>
          <w:szCs w:val="26"/>
        </w:rPr>
        <w:t xml:space="preserve">2.  Развитие сети дорог поселения  </w:t>
      </w:r>
    </w:p>
    <w:p w:rsidR="000B128E" w:rsidRPr="000B128E" w:rsidRDefault="000B128E" w:rsidP="000B128E">
      <w:pPr>
        <w:widowControl w:val="0"/>
        <w:shd w:val="clear" w:color="auto" w:fill="FFFFFF"/>
        <w:tabs>
          <w:tab w:val="left" w:pos="180"/>
        </w:tabs>
        <w:suppressAutoHyphens/>
        <w:autoSpaceDE w:val="0"/>
        <w:spacing w:after="0" w:line="240" w:lineRule="auto"/>
        <w:ind w:firstLine="851"/>
        <w:rPr>
          <w:rFonts w:ascii="Times New Roman" w:hAnsi="Times New Roman"/>
          <w:sz w:val="26"/>
          <w:szCs w:val="26"/>
        </w:rPr>
      </w:pPr>
      <w:r w:rsidRPr="000B128E">
        <w:rPr>
          <w:rFonts w:ascii="Times New Roman" w:hAnsi="Times New Roman"/>
          <w:sz w:val="26"/>
          <w:szCs w:val="26"/>
        </w:rPr>
        <w:t>3. Снижение негативного воздействия транспорта на окружающую среду и здоровья населения.</w:t>
      </w:r>
    </w:p>
    <w:p w:rsidR="000B128E" w:rsidRPr="000B128E" w:rsidRDefault="000B128E" w:rsidP="000B128E">
      <w:pPr>
        <w:widowControl w:val="0"/>
        <w:shd w:val="clear" w:color="auto" w:fill="FFFFFF"/>
        <w:tabs>
          <w:tab w:val="left" w:pos="180"/>
        </w:tabs>
        <w:suppressAutoHyphens/>
        <w:autoSpaceDE w:val="0"/>
        <w:spacing w:after="0" w:line="240" w:lineRule="auto"/>
        <w:ind w:firstLine="851"/>
        <w:rPr>
          <w:rFonts w:ascii="Times New Roman" w:hAnsi="Times New Roman"/>
          <w:sz w:val="26"/>
          <w:szCs w:val="26"/>
        </w:rPr>
      </w:pPr>
      <w:r w:rsidRPr="000B128E">
        <w:rPr>
          <w:rFonts w:ascii="Times New Roman" w:hAnsi="Times New Roman"/>
          <w:sz w:val="26"/>
          <w:szCs w:val="26"/>
        </w:rPr>
        <w:t>4. Повышение безопасности дорожного движения.</w:t>
      </w:r>
    </w:p>
    <w:p w:rsidR="000B128E" w:rsidRDefault="000B128E" w:rsidP="000B128E">
      <w:pPr>
        <w:widowControl w:val="0"/>
        <w:shd w:val="clear" w:color="auto" w:fill="FFFFFF"/>
        <w:tabs>
          <w:tab w:val="left" w:pos="180"/>
        </w:tabs>
        <w:suppressAutoHyphens/>
        <w:autoSpaceDE w:val="0"/>
        <w:spacing w:after="0" w:line="240" w:lineRule="auto"/>
        <w:ind w:firstLine="851"/>
        <w:rPr>
          <w:rFonts w:ascii="Times New Roman" w:hAnsi="Times New Roman"/>
          <w:sz w:val="26"/>
          <w:szCs w:val="26"/>
        </w:rPr>
      </w:pPr>
      <w:r w:rsidRPr="000B128E">
        <w:rPr>
          <w:rFonts w:ascii="Times New Roman" w:hAnsi="Times New Roman"/>
          <w:sz w:val="26"/>
          <w:szCs w:val="26"/>
        </w:rPr>
        <w:t>5. Развитие транспорта общего пользования</w:t>
      </w:r>
    </w:p>
    <w:p w:rsidR="00FF51AA" w:rsidRDefault="00FF51AA" w:rsidP="000B128E">
      <w:pPr>
        <w:widowControl w:val="0"/>
        <w:shd w:val="clear" w:color="auto" w:fill="FFFFFF"/>
        <w:tabs>
          <w:tab w:val="left" w:pos="180"/>
        </w:tabs>
        <w:suppressAutoHyphens/>
        <w:autoSpaceDE w:val="0"/>
        <w:spacing w:after="0" w:line="240" w:lineRule="auto"/>
        <w:ind w:firstLine="851"/>
        <w:rPr>
          <w:rFonts w:ascii="Times New Roman" w:hAnsi="Times New Roman"/>
          <w:sz w:val="26"/>
          <w:szCs w:val="26"/>
        </w:rPr>
      </w:pPr>
    </w:p>
    <w:p w:rsidR="00FF51AA" w:rsidRPr="000B128E" w:rsidRDefault="00FF51AA" w:rsidP="000B128E">
      <w:pPr>
        <w:widowControl w:val="0"/>
        <w:shd w:val="clear" w:color="auto" w:fill="FFFFFF"/>
        <w:tabs>
          <w:tab w:val="left" w:pos="180"/>
        </w:tabs>
        <w:suppressAutoHyphens/>
        <w:autoSpaceDE w:val="0"/>
        <w:spacing w:after="0" w:line="240" w:lineRule="auto"/>
        <w:ind w:firstLine="851"/>
        <w:rPr>
          <w:rFonts w:ascii="Times New Roman" w:hAnsi="Times New Roman"/>
          <w:sz w:val="26"/>
          <w:szCs w:val="26"/>
        </w:rPr>
      </w:pPr>
    </w:p>
    <w:p w:rsidR="0035556C" w:rsidRDefault="0035556C" w:rsidP="00B07C28">
      <w:pPr>
        <w:pStyle w:val="2"/>
      </w:pPr>
      <w:bookmarkStart w:id="41" w:name="_Toc98344596"/>
      <w:r w:rsidRPr="00B05354">
        <w:lastRenderedPageBreak/>
        <w:t>2.</w:t>
      </w:r>
      <w:r w:rsidR="00B07C28">
        <w:t>9</w:t>
      </w:r>
      <w:r w:rsidRPr="00B05354">
        <w:t xml:space="preserve"> </w:t>
      </w:r>
      <w:r>
        <w:t>Инженерная защита и подготовка территории</w:t>
      </w:r>
      <w:bookmarkEnd w:id="41"/>
    </w:p>
    <w:p w:rsidR="0035556C" w:rsidRPr="0035556C" w:rsidRDefault="0035556C" w:rsidP="0035556C">
      <w:pPr>
        <w:pStyle w:val="S2"/>
        <w:spacing w:line="259" w:lineRule="auto"/>
        <w:ind w:firstLine="851"/>
        <w:rPr>
          <w:sz w:val="26"/>
          <w:szCs w:val="26"/>
        </w:rPr>
      </w:pPr>
      <w:r w:rsidRPr="0035556C">
        <w:rPr>
          <w:sz w:val="26"/>
          <w:szCs w:val="26"/>
        </w:rPr>
        <w:t>Инженерная защита территории охватывает широкий спектр вопросов обеспечения устойчивости территории и защиты населения. Обеспечение устойчивого развития территорий узлов роста и территорий, предусмотренных к активному развитию рекреации и спорта невозможно без обеспечения пригодности территории для градостроительства и защиты их от неблагоприятных явлений.</w:t>
      </w:r>
    </w:p>
    <w:p w:rsidR="0035556C" w:rsidRPr="0035556C" w:rsidRDefault="0035556C" w:rsidP="0035556C">
      <w:pPr>
        <w:pStyle w:val="S2"/>
        <w:spacing w:line="259" w:lineRule="auto"/>
        <w:ind w:firstLine="851"/>
        <w:rPr>
          <w:sz w:val="26"/>
          <w:szCs w:val="26"/>
        </w:rPr>
      </w:pPr>
      <w:r w:rsidRPr="0035556C">
        <w:rPr>
          <w:sz w:val="26"/>
          <w:szCs w:val="26"/>
        </w:rPr>
        <w:t>Рельеф территории муниципального образования в основном равнинный, пересечён местами неглубокими оврагами и балками.</w:t>
      </w:r>
    </w:p>
    <w:p w:rsidR="0035556C" w:rsidRPr="0035556C" w:rsidRDefault="0035556C" w:rsidP="0035556C">
      <w:pPr>
        <w:spacing w:after="0"/>
        <w:ind w:firstLine="851"/>
        <w:jc w:val="both"/>
        <w:rPr>
          <w:rFonts w:ascii="Times New Roman" w:hAnsi="Times New Roman" w:cs="Times New Roman"/>
          <w:sz w:val="26"/>
          <w:szCs w:val="26"/>
        </w:rPr>
      </w:pPr>
      <w:r w:rsidRPr="0035556C">
        <w:rPr>
          <w:rFonts w:ascii="Times New Roman" w:hAnsi="Times New Roman" w:cs="Times New Roman"/>
          <w:sz w:val="26"/>
          <w:szCs w:val="26"/>
        </w:rPr>
        <w:t>В соответствии с архитектурно-планировочным решением и природными условиями, проектом намечаются следующие мероприятия по инженерной подготовке территории:</w:t>
      </w:r>
    </w:p>
    <w:p w:rsidR="0035556C" w:rsidRPr="0035556C" w:rsidRDefault="0035556C" w:rsidP="0035556C">
      <w:pPr>
        <w:spacing w:after="0"/>
        <w:ind w:firstLine="851"/>
        <w:jc w:val="both"/>
        <w:rPr>
          <w:rFonts w:ascii="Times New Roman" w:hAnsi="Times New Roman" w:cs="Times New Roman"/>
          <w:sz w:val="26"/>
          <w:szCs w:val="26"/>
        </w:rPr>
      </w:pPr>
      <w:r w:rsidRPr="0035556C">
        <w:rPr>
          <w:rFonts w:ascii="Times New Roman" w:hAnsi="Times New Roman" w:cs="Times New Roman"/>
          <w:sz w:val="26"/>
          <w:szCs w:val="26"/>
        </w:rPr>
        <w:t xml:space="preserve">- организация и очистка поверхностного стока; </w:t>
      </w:r>
    </w:p>
    <w:p w:rsidR="0035556C" w:rsidRPr="0035556C" w:rsidRDefault="0035556C" w:rsidP="0035556C">
      <w:pPr>
        <w:spacing w:after="0"/>
        <w:ind w:firstLine="851"/>
        <w:jc w:val="both"/>
        <w:rPr>
          <w:rFonts w:ascii="Times New Roman" w:hAnsi="Times New Roman" w:cs="Times New Roman"/>
          <w:sz w:val="26"/>
          <w:szCs w:val="26"/>
        </w:rPr>
      </w:pPr>
      <w:r w:rsidRPr="0035556C">
        <w:rPr>
          <w:rFonts w:ascii="Times New Roman" w:hAnsi="Times New Roman" w:cs="Times New Roman"/>
          <w:sz w:val="26"/>
          <w:szCs w:val="26"/>
        </w:rPr>
        <w:t>- благоустройство водотоков и водоемов;</w:t>
      </w:r>
    </w:p>
    <w:p w:rsidR="0035556C" w:rsidRPr="0035556C" w:rsidRDefault="0035556C" w:rsidP="0035556C">
      <w:pPr>
        <w:spacing w:after="0"/>
        <w:ind w:firstLine="851"/>
        <w:jc w:val="both"/>
        <w:rPr>
          <w:rFonts w:ascii="Times New Roman" w:hAnsi="Times New Roman" w:cs="Times New Roman"/>
          <w:sz w:val="26"/>
          <w:szCs w:val="26"/>
          <w:highlight w:val="yellow"/>
        </w:rPr>
      </w:pPr>
      <w:r w:rsidRPr="0035556C">
        <w:rPr>
          <w:rFonts w:ascii="Times New Roman" w:hAnsi="Times New Roman" w:cs="Times New Roman"/>
          <w:sz w:val="26"/>
          <w:szCs w:val="26"/>
        </w:rPr>
        <w:t>- рекультивация нарушенных территорий.</w:t>
      </w:r>
    </w:p>
    <w:p w:rsidR="0035556C" w:rsidRPr="0035556C" w:rsidRDefault="0035556C" w:rsidP="0035556C">
      <w:pPr>
        <w:spacing w:after="0"/>
        <w:ind w:firstLine="851"/>
        <w:jc w:val="both"/>
        <w:rPr>
          <w:rFonts w:ascii="Times New Roman" w:hAnsi="Times New Roman" w:cs="Times New Roman"/>
          <w:sz w:val="26"/>
          <w:szCs w:val="26"/>
        </w:rPr>
      </w:pPr>
      <w:r w:rsidRPr="0035556C">
        <w:rPr>
          <w:rFonts w:ascii="Times New Roman" w:hAnsi="Times New Roman" w:cs="Times New Roman"/>
          <w:sz w:val="26"/>
          <w:szCs w:val="26"/>
        </w:rPr>
        <w:t>Для предотвращения роста оврагов, подтопления построек и оптимизации экологического состояния поселковой среды большое значение имеет быстрое отведение поверхностного стока.</w:t>
      </w:r>
    </w:p>
    <w:p w:rsidR="0035556C" w:rsidRPr="0035556C" w:rsidRDefault="0035556C" w:rsidP="0035556C">
      <w:pPr>
        <w:spacing w:after="0"/>
        <w:ind w:firstLine="851"/>
        <w:jc w:val="both"/>
        <w:rPr>
          <w:rFonts w:ascii="Times New Roman" w:hAnsi="Times New Roman" w:cs="Times New Roman"/>
          <w:sz w:val="26"/>
          <w:szCs w:val="26"/>
        </w:rPr>
      </w:pPr>
      <w:r w:rsidRPr="0035556C">
        <w:rPr>
          <w:rFonts w:ascii="Times New Roman" w:hAnsi="Times New Roman" w:cs="Times New Roman"/>
          <w:sz w:val="26"/>
          <w:szCs w:val="26"/>
        </w:rPr>
        <w:t xml:space="preserve">В настоящее время на территории МО </w:t>
      </w:r>
      <w:r w:rsidR="00031AC7">
        <w:rPr>
          <w:rFonts w:ascii="Times New Roman" w:hAnsi="Times New Roman" w:cs="Times New Roman"/>
          <w:sz w:val="26"/>
          <w:szCs w:val="26"/>
        </w:rPr>
        <w:t>Красногор</w:t>
      </w:r>
      <w:r>
        <w:rPr>
          <w:rFonts w:ascii="Times New Roman" w:hAnsi="Times New Roman" w:cs="Times New Roman"/>
          <w:sz w:val="26"/>
          <w:szCs w:val="26"/>
        </w:rPr>
        <w:t>ский</w:t>
      </w:r>
      <w:r w:rsidRPr="0035556C">
        <w:rPr>
          <w:rFonts w:ascii="Times New Roman" w:hAnsi="Times New Roman" w:cs="Times New Roman"/>
          <w:sz w:val="26"/>
          <w:szCs w:val="26"/>
        </w:rPr>
        <w:t xml:space="preserve"> сельсовет отсутствует централизованная система ливневой канализации. </w:t>
      </w:r>
    </w:p>
    <w:p w:rsidR="0035556C" w:rsidRPr="0035556C" w:rsidRDefault="0035556C" w:rsidP="0035556C">
      <w:pPr>
        <w:spacing w:after="0"/>
        <w:ind w:firstLine="851"/>
        <w:jc w:val="both"/>
        <w:rPr>
          <w:rFonts w:ascii="Times New Roman" w:hAnsi="Times New Roman" w:cs="Times New Roman"/>
          <w:sz w:val="26"/>
          <w:szCs w:val="26"/>
        </w:rPr>
      </w:pPr>
      <w:r w:rsidRPr="0035556C">
        <w:rPr>
          <w:rFonts w:ascii="Times New Roman" w:hAnsi="Times New Roman" w:cs="Times New Roman"/>
          <w:sz w:val="26"/>
          <w:szCs w:val="26"/>
        </w:rPr>
        <w:t xml:space="preserve">Отведение дождевых и талых вод с территории застройки предусматривается путем устройства системы дождевой канализации, которая включает в себя как сеть открытых лотков (кюветов), так и закрытых коллекторов. </w:t>
      </w:r>
    </w:p>
    <w:p w:rsidR="0035556C" w:rsidRPr="0035556C" w:rsidRDefault="0035556C" w:rsidP="0035556C">
      <w:pPr>
        <w:spacing w:after="0"/>
        <w:ind w:firstLine="851"/>
        <w:jc w:val="both"/>
        <w:rPr>
          <w:rFonts w:ascii="Times New Roman" w:hAnsi="Times New Roman" w:cs="Times New Roman"/>
          <w:sz w:val="26"/>
          <w:szCs w:val="26"/>
        </w:rPr>
      </w:pPr>
      <w:r w:rsidRPr="0035556C">
        <w:rPr>
          <w:rFonts w:ascii="Times New Roman" w:hAnsi="Times New Roman" w:cs="Times New Roman"/>
          <w:sz w:val="26"/>
          <w:szCs w:val="26"/>
        </w:rPr>
        <w:t xml:space="preserve">В качестве открытых водостоков приняты кюветы трапецеидального сечения и лотки. Ширина по дну – 0,5 м, глубина – 0,6-1,0 м, заложение откосов 1:2. Крепление откосов предусматривается </w:t>
      </w:r>
      <w:proofErr w:type="spellStart"/>
      <w:r w:rsidRPr="0035556C">
        <w:rPr>
          <w:rFonts w:ascii="Times New Roman" w:hAnsi="Times New Roman" w:cs="Times New Roman"/>
          <w:sz w:val="26"/>
          <w:szCs w:val="26"/>
        </w:rPr>
        <w:t>одерновкой</w:t>
      </w:r>
      <w:proofErr w:type="spellEnd"/>
      <w:r w:rsidRPr="0035556C">
        <w:rPr>
          <w:rFonts w:ascii="Times New Roman" w:hAnsi="Times New Roman" w:cs="Times New Roman"/>
          <w:sz w:val="26"/>
          <w:szCs w:val="26"/>
        </w:rPr>
        <w:t xml:space="preserve">. </w:t>
      </w:r>
    </w:p>
    <w:p w:rsidR="0035556C" w:rsidRPr="0035556C" w:rsidRDefault="0035556C" w:rsidP="0035556C">
      <w:pPr>
        <w:spacing w:after="0"/>
        <w:ind w:firstLine="851"/>
        <w:jc w:val="both"/>
        <w:rPr>
          <w:rFonts w:ascii="Times New Roman" w:hAnsi="Times New Roman" w:cs="Times New Roman"/>
          <w:sz w:val="26"/>
          <w:szCs w:val="26"/>
        </w:rPr>
      </w:pPr>
      <w:r w:rsidRPr="0035556C">
        <w:rPr>
          <w:rFonts w:ascii="Times New Roman" w:hAnsi="Times New Roman" w:cs="Times New Roman"/>
          <w:sz w:val="26"/>
          <w:szCs w:val="26"/>
        </w:rPr>
        <w:t>Открытые водостоки будут выполнять функцию дрен. На участках территории с уклонами более 0,03 во избежание размыва проектируется устройство бетонных лотков прямоугольного сечения. Ширина лотков 0,4-0,6 м, глубина – 0,6м.</w:t>
      </w:r>
    </w:p>
    <w:p w:rsidR="0035556C" w:rsidRPr="0035556C" w:rsidRDefault="0035556C" w:rsidP="0035556C">
      <w:pPr>
        <w:spacing w:after="0"/>
        <w:ind w:firstLine="851"/>
        <w:jc w:val="both"/>
        <w:rPr>
          <w:rFonts w:ascii="Times New Roman" w:hAnsi="Times New Roman" w:cs="Times New Roman"/>
          <w:sz w:val="26"/>
          <w:szCs w:val="26"/>
        </w:rPr>
      </w:pPr>
      <w:r w:rsidRPr="0035556C">
        <w:rPr>
          <w:rFonts w:ascii="Times New Roman" w:hAnsi="Times New Roman" w:cs="Times New Roman"/>
          <w:sz w:val="26"/>
          <w:szCs w:val="26"/>
        </w:rPr>
        <w:t xml:space="preserve">К водотокам поселения относятся река </w:t>
      </w:r>
      <w:r w:rsidR="00FF51AA">
        <w:rPr>
          <w:rFonts w:ascii="Times New Roman" w:hAnsi="Times New Roman" w:cs="Times New Roman"/>
          <w:sz w:val="26"/>
          <w:szCs w:val="26"/>
        </w:rPr>
        <w:t xml:space="preserve">М. </w:t>
      </w:r>
      <w:proofErr w:type="spellStart"/>
      <w:r w:rsidR="00FF51AA">
        <w:rPr>
          <w:rFonts w:ascii="Times New Roman" w:hAnsi="Times New Roman" w:cs="Times New Roman"/>
          <w:sz w:val="26"/>
          <w:szCs w:val="26"/>
        </w:rPr>
        <w:t>Кинель</w:t>
      </w:r>
      <w:proofErr w:type="spellEnd"/>
      <w:r>
        <w:rPr>
          <w:rFonts w:ascii="Times New Roman" w:hAnsi="Times New Roman" w:cs="Times New Roman"/>
          <w:sz w:val="26"/>
          <w:szCs w:val="26"/>
        </w:rPr>
        <w:t xml:space="preserve"> </w:t>
      </w:r>
      <w:r w:rsidR="00A65409">
        <w:rPr>
          <w:rFonts w:ascii="Times New Roman" w:hAnsi="Times New Roman" w:cs="Times New Roman"/>
          <w:sz w:val="26"/>
          <w:szCs w:val="26"/>
        </w:rPr>
        <w:t>и ее притоки</w:t>
      </w:r>
      <w:r w:rsidRPr="0035556C">
        <w:rPr>
          <w:rFonts w:ascii="Times New Roman" w:hAnsi="Times New Roman" w:cs="Times New Roman"/>
          <w:sz w:val="26"/>
          <w:szCs w:val="26"/>
        </w:rPr>
        <w:t xml:space="preserve">. Предусматривается ряд мероприятия по улучшению состояния водотоков. </w:t>
      </w:r>
    </w:p>
    <w:p w:rsidR="0035556C" w:rsidRPr="0035556C" w:rsidRDefault="0035556C" w:rsidP="0035556C">
      <w:pPr>
        <w:spacing w:after="0"/>
        <w:ind w:firstLine="851"/>
        <w:jc w:val="both"/>
        <w:rPr>
          <w:rFonts w:ascii="Times New Roman" w:hAnsi="Times New Roman" w:cs="Times New Roman"/>
          <w:sz w:val="26"/>
          <w:szCs w:val="26"/>
        </w:rPr>
      </w:pPr>
      <w:r w:rsidRPr="0035556C">
        <w:rPr>
          <w:rFonts w:ascii="Times New Roman" w:hAnsi="Times New Roman" w:cs="Times New Roman"/>
          <w:sz w:val="26"/>
          <w:szCs w:val="26"/>
        </w:rPr>
        <w:t xml:space="preserve">Первостепенным мероприятием по благоустройству водотоков является </w:t>
      </w:r>
      <w:proofErr w:type="spellStart"/>
      <w:r w:rsidRPr="0035556C">
        <w:rPr>
          <w:rFonts w:ascii="Times New Roman" w:hAnsi="Times New Roman" w:cs="Times New Roman"/>
          <w:sz w:val="26"/>
          <w:szCs w:val="26"/>
        </w:rPr>
        <w:t>берегоукрепление</w:t>
      </w:r>
      <w:proofErr w:type="spellEnd"/>
      <w:r w:rsidRPr="0035556C">
        <w:rPr>
          <w:rFonts w:ascii="Times New Roman" w:hAnsi="Times New Roman" w:cs="Times New Roman"/>
          <w:sz w:val="26"/>
          <w:szCs w:val="26"/>
        </w:rPr>
        <w:t xml:space="preserve"> русла реки.</w:t>
      </w:r>
    </w:p>
    <w:p w:rsidR="0035556C" w:rsidRPr="0035556C" w:rsidRDefault="0035556C" w:rsidP="0035556C">
      <w:pPr>
        <w:spacing w:after="0"/>
        <w:ind w:firstLine="851"/>
        <w:jc w:val="both"/>
        <w:rPr>
          <w:rFonts w:ascii="Times New Roman" w:hAnsi="Times New Roman" w:cs="Times New Roman"/>
          <w:sz w:val="26"/>
          <w:szCs w:val="26"/>
        </w:rPr>
      </w:pPr>
      <w:r w:rsidRPr="0035556C">
        <w:rPr>
          <w:rFonts w:ascii="Times New Roman" w:hAnsi="Times New Roman" w:cs="Times New Roman"/>
          <w:sz w:val="26"/>
          <w:szCs w:val="26"/>
        </w:rPr>
        <w:t>Проектом предлагаются следующие мероприятия по благоустройству водоемов на расчетный срок:</w:t>
      </w:r>
    </w:p>
    <w:p w:rsidR="0035556C" w:rsidRPr="0035556C" w:rsidRDefault="0035556C" w:rsidP="0035556C">
      <w:pPr>
        <w:spacing w:after="0"/>
        <w:ind w:firstLine="851"/>
        <w:jc w:val="both"/>
        <w:rPr>
          <w:rFonts w:ascii="Times New Roman" w:hAnsi="Times New Roman" w:cs="Times New Roman"/>
          <w:sz w:val="26"/>
          <w:szCs w:val="26"/>
        </w:rPr>
      </w:pPr>
      <w:r w:rsidRPr="0035556C">
        <w:rPr>
          <w:rFonts w:ascii="Times New Roman" w:hAnsi="Times New Roman" w:cs="Times New Roman"/>
          <w:sz w:val="26"/>
          <w:szCs w:val="26"/>
        </w:rPr>
        <w:t xml:space="preserve">- расчистка </w:t>
      </w:r>
      <w:r w:rsidR="00363F44" w:rsidRPr="0035556C">
        <w:rPr>
          <w:rFonts w:ascii="Times New Roman" w:hAnsi="Times New Roman" w:cs="Times New Roman"/>
          <w:sz w:val="26"/>
          <w:szCs w:val="26"/>
        </w:rPr>
        <w:t>русла реки</w:t>
      </w:r>
      <w:r w:rsidRPr="0035556C">
        <w:rPr>
          <w:rFonts w:ascii="Times New Roman" w:hAnsi="Times New Roman" w:cs="Times New Roman"/>
          <w:sz w:val="26"/>
          <w:szCs w:val="26"/>
        </w:rPr>
        <w:t xml:space="preserve">, </w:t>
      </w:r>
      <w:proofErr w:type="spellStart"/>
      <w:r w:rsidRPr="0035556C">
        <w:rPr>
          <w:rFonts w:ascii="Times New Roman" w:hAnsi="Times New Roman" w:cs="Times New Roman"/>
          <w:sz w:val="26"/>
          <w:szCs w:val="26"/>
        </w:rPr>
        <w:t>берегоукрепление</w:t>
      </w:r>
      <w:proofErr w:type="spellEnd"/>
      <w:r w:rsidRPr="0035556C">
        <w:rPr>
          <w:rFonts w:ascii="Times New Roman" w:hAnsi="Times New Roman" w:cs="Times New Roman"/>
          <w:sz w:val="26"/>
          <w:szCs w:val="26"/>
        </w:rPr>
        <w:t xml:space="preserve">; </w:t>
      </w:r>
    </w:p>
    <w:p w:rsidR="0035556C" w:rsidRPr="0035556C" w:rsidRDefault="0035556C" w:rsidP="0035556C">
      <w:pPr>
        <w:spacing w:after="0"/>
        <w:ind w:firstLine="851"/>
        <w:jc w:val="both"/>
        <w:rPr>
          <w:rFonts w:ascii="Times New Roman" w:hAnsi="Times New Roman" w:cs="Times New Roman"/>
          <w:sz w:val="26"/>
          <w:szCs w:val="26"/>
        </w:rPr>
      </w:pPr>
      <w:r w:rsidRPr="0035556C">
        <w:rPr>
          <w:rFonts w:ascii="Times New Roman" w:hAnsi="Times New Roman" w:cs="Times New Roman"/>
          <w:sz w:val="26"/>
          <w:szCs w:val="26"/>
        </w:rPr>
        <w:t>- частичное их дноуглубление;</w:t>
      </w:r>
    </w:p>
    <w:p w:rsidR="0035556C" w:rsidRPr="0035556C" w:rsidRDefault="0035556C" w:rsidP="0035556C">
      <w:pPr>
        <w:spacing w:after="0"/>
        <w:ind w:firstLine="851"/>
        <w:jc w:val="both"/>
        <w:rPr>
          <w:rFonts w:ascii="Times New Roman" w:hAnsi="Times New Roman" w:cs="Times New Roman"/>
          <w:sz w:val="26"/>
          <w:szCs w:val="26"/>
        </w:rPr>
      </w:pPr>
      <w:r w:rsidRPr="0035556C">
        <w:rPr>
          <w:rFonts w:ascii="Times New Roman" w:hAnsi="Times New Roman" w:cs="Times New Roman"/>
          <w:sz w:val="26"/>
          <w:szCs w:val="26"/>
        </w:rPr>
        <w:t>- укрепление отдельных разрушающихся участков берегов;</w:t>
      </w:r>
    </w:p>
    <w:p w:rsidR="0035556C" w:rsidRPr="0035556C" w:rsidRDefault="0035556C" w:rsidP="0035556C">
      <w:pPr>
        <w:spacing w:after="0"/>
        <w:ind w:firstLine="851"/>
        <w:jc w:val="both"/>
        <w:rPr>
          <w:rFonts w:ascii="Times New Roman" w:hAnsi="Times New Roman" w:cs="Times New Roman"/>
          <w:sz w:val="26"/>
          <w:szCs w:val="26"/>
        </w:rPr>
      </w:pPr>
      <w:r w:rsidRPr="0035556C">
        <w:rPr>
          <w:rFonts w:ascii="Times New Roman" w:hAnsi="Times New Roman" w:cs="Times New Roman"/>
          <w:sz w:val="26"/>
          <w:szCs w:val="26"/>
        </w:rPr>
        <w:t>- благоустройство пляжей;</w:t>
      </w:r>
    </w:p>
    <w:p w:rsidR="0035556C" w:rsidRPr="0035556C" w:rsidRDefault="0035556C" w:rsidP="0035556C">
      <w:pPr>
        <w:spacing w:after="0"/>
        <w:ind w:firstLine="851"/>
        <w:jc w:val="both"/>
        <w:rPr>
          <w:rFonts w:ascii="Times New Roman" w:hAnsi="Times New Roman" w:cs="Times New Roman"/>
          <w:sz w:val="26"/>
          <w:szCs w:val="26"/>
        </w:rPr>
      </w:pPr>
      <w:r w:rsidRPr="0035556C">
        <w:rPr>
          <w:rFonts w:ascii="Times New Roman" w:hAnsi="Times New Roman" w:cs="Times New Roman"/>
          <w:sz w:val="26"/>
          <w:szCs w:val="26"/>
        </w:rPr>
        <w:t xml:space="preserve">- соблюдение режима </w:t>
      </w:r>
      <w:proofErr w:type="spellStart"/>
      <w:r w:rsidRPr="0035556C">
        <w:rPr>
          <w:rFonts w:ascii="Times New Roman" w:hAnsi="Times New Roman" w:cs="Times New Roman"/>
          <w:sz w:val="26"/>
          <w:szCs w:val="26"/>
        </w:rPr>
        <w:t>водоохранных</w:t>
      </w:r>
      <w:proofErr w:type="spellEnd"/>
      <w:r w:rsidRPr="0035556C">
        <w:rPr>
          <w:rFonts w:ascii="Times New Roman" w:hAnsi="Times New Roman" w:cs="Times New Roman"/>
          <w:sz w:val="26"/>
          <w:szCs w:val="26"/>
        </w:rPr>
        <w:t xml:space="preserve"> зон и прибрежных защитных полос.</w:t>
      </w:r>
    </w:p>
    <w:p w:rsidR="0035556C" w:rsidRPr="0035556C" w:rsidRDefault="0035556C" w:rsidP="0035556C">
      <w:pPr>
        <w:spacing w:after="0"/>
        <w:ind w:firstLine="851"/>
        <w:jc w:val="both"/>
        <w:rPr>
          <w:rFonts w:ascii="Times New Roman" w:hAnsi="Times New Roman" w:cs="Times New Roman"/>
          <w:sz w:val="26"/>
          <w:szCs w:val="26"/>
        </w:rPr>
      </w:pPr>
      <w:r w:rsidRPr="0035556C">
        <w:rPr>
          <w:rFonts w:ascii="Times New Roman" w:hAnsi="Times New Roman" w:cs="Times New Roman"/>
          <w:sz w:val="26"/>
          <w:szCs w:val="26"/>
        </w:rPr>
        <w:t>В связи с тем, что долина рек имеет покатый склон, а также принимая во внимание наличие оврагов, проектом предусмотрены мероприятия по подсыпке территории оврагов и сооружение насыпи на берегу реки.</w:t>
      </w:r>
    </w:p>
    <w:p w:rsidR="0035556C" w:rsidRPr="00363F44" w:rsidRDefault="0035556C" w:rsidP="0035556C">
      <w:pPr>
        <w:spacing w:after="0"/>
        <w:ind w:firstLine="851"/>
        <w:jc w:val="both"/>
        <w:rPr>
          <w:sz w:val="26"/>
          <w:szCs w:val="26"/>
        </w:rPr>
      </w:pPr>
      <w:r w:rsidRPr="00363F44">
        <w:rPr>
          <w:rFonts w:ascii="Times New Roman" w:hAnsi="Times New Roman" w:cs="Times New Roman"/>
          <w:sz w:val="26"/>
          <w:szCs w:val="26"/>
        </w:rPr>
        <w:lastRenderedPageBreak/>
        <w:t xml:space="preserve">Осуществление мероприятий по инженерной подготовке территории будут способствовать улучшению экологического состояния территорий поселения, что в свою </w:t>
      </w:r>
      <w:r w:rsidR="00363F44" w:rsidRPr="00363F44">
        <w:rPr>
          <w:rFonts w:ascii="Times New Roman" w:hAnsi="Times New Roman" w:cs="Times New Roman"/>
          <w:sz w:val="26"/>
          <w:szCs w:val="26"/>
        </w:rPr>
        <w:t>очередь отражается</w:t>
      </w:r>
      <w:r w:rsidRPr="00363F44">
        <w:rPr>
          <w:rFonts w:ascii="Times New Roman" w:hAnsi="Times New Roman" w:cs="Times New Roman"/>
          <w:sz w:val="26"/>
          <w:szCs w:val="26"/>
        </w:rPr>
        <w:t xml:space="preserve"> на оптимизации условий проживания населения</w:t>
      </w:r>
    </w:p>
    <w:p w:rsidR="00363F44" w:rsidRDefault="00363F44" w:rsidP="00B07C28">
      <w:pPr>
        <w:pStyle w:val="2"/>
      </w:pPr>
      <w:bookmarkStart w:id="42" w:name="_Toc98344597"/>
      <w:r w:rsidRPr="00B05354">
        <w:t>2.</w:t>
      </w:r>
      <w:r>
        <w:t>1</w:t>
      </w:r>
      <w:r w:rsidR="00B07C28">
        <w:t>0</w:t>
      </w:r>
      <w:r w:rsidRPr="00B05354">
        <w:t xml:space="preserve"> </w:t>
      </w:r>
      <w:r w:rsidRPr="00363F44">
        <w:t>Развитие и совершенствование функционального зонирования и</w:t>
      </w:r>
      <w:r>
        <w:t xml:space="preserve"> планировочной структуры поселения</w:t>
      </w:r>
      <w:bookmarkEnd w:id="42"/>
    </w:p>
    <w:p w:rsidR="00363F44" w:rsidRPr="00363F44" w:rsidRDefault="00363F44" w:rsidP="00363F44">
      <w:pPr>
        <w:pStyle w:val="a7"/>
        <w:spacing w:after="0"/>
        <w:ind w:left="0" w:right="-1" w:firstLine="851"/>
        <w:jc w:val="both"/>
        <w:rPr>
          <w:rFonts w:ascii="Times New Roman" w:hAnsi="Times New Roman" w:cs="Times New Roman"/>
          <w:sz w:val="26"/>
          <w:szCs w:val="26"/>
        </w:rPr>
      </w:pPr>
      <w:r w:rsidRPr="00363F44">
        <w:rPr>
          <w:rFonts w:ascii="Times New Roman" w:hAnsi="Times New Roman" w:cs="Times New Roman"/>
          <w:sz w:val="26"/>
          <w:szCs w:val="26"/>
        </w:rPr>
        <w:t>Проектом предусмотрены следующие зоны:</w:t>
      </w:r>
    </w:p>
    <w:p w:rsidR="00363F44" w:rsidRDefault="00363F44" w:rsidP="000C06B2">
      <w:pPr>
        <w:pStyle w:val="a7"/>
        <w:numPr>
          <w:ilvl w:val="0"/>
          <w:numId w:val="6"/>
        </w:numPr>
        <w:spacing w:after="0"/>
        <w:ind w:right="-1" w:firstLine="131"/>
        <w:jc w:val="both"/>
        <w:rPr>
          <w:rFonts w:ascii="Times New Roman" w:hAnsi="Times New Roman" w:cs="Times New Roman"/>
          <w:sz w:val="26"/>
          <w:szCs w:val="26"/>
        </w:rPr>
      </w:pPr>
      <w:r w:rsidRPr="00363F44">
        <w:rPr>
          <w:rFonts w:ascii="Times New Roman" w:hAnsi="Times New Roman" w:cs="Times New Roman"/>
          <w:sz w:val="26"/>
          <w:szCs w:val="26"/>
        </w:rPr>
        <w:t>жилые зоны;</w:t>
      </w:r>
    </w:p>
    <w:p w:rsidR="00363F44" w:rsidRDefault="00363F44" w:rsidP="000C06B2">
      <w:pPr>
        <w:pStyle w:val="a7"/>
        <w:numPr>
          <w:ilvl w:val="0"/>
          <w:numId w:val="6"/>
        </w:numPr>
        <w:spacing w:after="0"/>
        <w:ind w:right="-1" w:firstLine="131"/>
        <w:jc w:val="both"/>
        <w:rPr>
          <w:rFonts w:ascii="Times New Roman" w:hAnsi="Times New Roman" w:cs="Times New Roman"/>
          <w:sz w:val="26"/>
          <w:szCs w:val="26"/>
        </w:rPr>
      </w:pPr>
      <w:r w:rsidRPr="00363F44">
        <w:rPr>
          <w:rFonts w:ascii="Times New Roman" w:hAnsi="Times New Roman" w:cs="Times New Roman"/>
          <w:sz w:val="26"/>
          <w:szCs w:val="26"/>
        </w:rPr>
        <w:t>общественно-деловые зоны;</w:t>
      </w:r>
    </w:p>
    <w:p w:rsidR="00363F44" w:rsidRDefault="00363F44" w:rsidP="000C06B2">
      <w:pPr>
        <w:pStyle w:val="a7"/>
        <w:numPr>
          <w:ilvl w:val="0"/>
          <w:numId w:val="6"/>
        </w:numPr>
        <w:spacing w:after="0"/>
        <w:ind w:right="-1" w:firstLine="131"/>
        <w:jc w:val="both"/>
        <w:rPr>
          <w:rFonts w:ascii="Times New Roman" w:hAnsi="Times New Roman" w:cs="Times New Roman"/>
          <w:sz w:val="26"/>
          <w:szCs w:val="26"/>
        </w:rPr>
      </w:pPr>
      <w:r w:rsidRPr="00363F44">
        <w:rPr>
          <w:rFonts w:ascii="Times New Roman" w:hAnsi="Times New Roman" w:cs="Times New Roman"/>
          <w:sz w:val="26"/>
          <w:szCs w:val="26"/>
        </w:rPr>
        <w:t>производственные зоны;</w:t>
      </w:r>
    </w:p>
    <w:p w:rsidR="00363F44" w:rsidRPr="00363F44" w:rsidRDefault="00363F44" w:rsidP="000C06B2">
      <w:pPr>
        <w:pStyle w:val="a7"/>
        <w:numPr>
          <w:ilvl w:val="0"/>
          <w:numId w:val="6"/>
        </w:numPr>
        <w:tabs>
          <w:tab w:val="num" w:pos="0"/>
        </w:tabs>
        <w:spacing w:after="0"/>
        <w:ind w:left="1418" w:right="-1" w:hanging="567"/>
        <w:jc w:val="both"/>
        <w:rPr>
          <w:rFonts w:ascii="Times New Roman" w:hAnsi="Times New Roman" w:cs="Times New Roman"/>
          <w:sz w:val="26"/>
          <w:szCs w:val="26"/>
        </w:rPr>
      </w:pPr>
      <w:r w:rsidRPr="00363F44">
        <w:rPr>
          <w:rFonts w:ascii="Times New Roman" w:hAnsi="Times New Roman" w:cs="Times New Roman"/>
          <w:sz w:val="26"/>
          <w:szCs w:val="26"/>
        </w:rPr>
        <w:t>зоны инженерной и транспортной инфраструктуры;</w:t>
      </w:r>
    </w:p>
    <w:p w:rsidR="00363F44" w:rsidRPr="00363F44" w:rsidRDefault="00363F44" w:rsidP="000C06B2">
      <w:pPr>
        <w:pStyle w:val="a7"/>
        <w:numPr>
          <w:ilvl w:val="0"/>
          <w:numId w:val="6"/>
        </w:numPr>
        <w:tabs>
          <w:tab w:val="num" w:pos="0"/>
        </w:tabs>
        <w:spacing w:after="0"/>
        <w:ind w:right="-1" w:firstLine="131"/>
        <w:jc w:val="both"/>
        <w:rPr>
          <w:rFonts w:ascii="Times New Roman" w:hAnsi="Times New Roman" w:cs="Times New Roman"/>
          <w:sz w:val="26"/>
          <w:szCs w:val="26"/>
        </w:rPr>
      </w:pPr>
      <w:r w:rsidRPr="00363F44">
        <w:rPr>
          <w:rFonts w:ascii="Times New Roman" w:hAnsi="Times New Roman" w:cs="Times New Roman"/>
          <w:sz w:val="26"/>
          <w:szCs w:val="26"/>
        </w:rPr>
        <w:t>зоны сельскохозяйственного использования;</w:t>
      </w:r>
    </w:p>
    <w:p w:rsidR="00363F44" w:rsidRPr="00363F44" w:rsidRDefault="00363F44" w:rsidP="000C06B2">
      <w:pPr>
        <w:pStyle w:val="a7"/>
        <w:numPr>
          <w:ilvl w:val="0"/>
          <w:numId w:val="6"/>
        </w:numPr>
        <w:spacing w:after="0"/>
        <w:ind w:right="-1" w:firstLine="131"/>
        <w:jc w:val="both"/>
        <w:rPr>
          <w:rFonts w:ascii="Times New Roman" w:hAnsi="Times New Roman" w:cs="Times New Roman"/>
          <w:sz w:val="26"/>
          <w:szCs w:val="26"/>
        </w:rPr>
      </w:pPr>
      <w:r w:rsidRPr="00363F44">
        <w:rPr>
          <w:rFonts w:ascii="Times New Roman" w:hAnsi="Times New Roman" w:cs="Times New Roman"/>
          <w:sz w:val="26"/>
          <w:szCs w:val="26"/>
        </w:rPr>
        <w:t>зоны специального назначения;</w:t>
      </w:r>
    </w:p>
    <w:p w:rsidR="00363F44" w:rsidRDefault="00363F44" w:rsidP="000C06B2">
      <w:pPr>
        <w:pStyle w:val="a7"/>
        <w:numPr>
          <w:ilvl w:val="0"/>
          <w:numId w:val="6"/>
        </w:numPr>
        <w:tabs>
          <w:tab w:val="num" w:pos="0"/>
        </w:tabs>
        <w:spacing w:after="0"/>
        <w:ind w:left="1418" w:right="-1" w:hanging="567"/>
        <w:jc w:val="both"/>
        <w:rPr>
          <w:rFonts w:ascii="Times New Roman" w:hAnsi="Times New Roman" w:cs="Times New Roman"/>
          <w:sz w:val="26"/>
          <w:szCs w:val="26"/>
        </w:rPr>
      </w:pPr>
      <w:r w:rsidRPr="00363F44">
        <w:rPr>
          <w:rFonts w:ascii="Times New Roman" w:hAnsi="Times New Roman" w:cs="Times New Roman"/>
          <w:sz w:val="26"/>
          <w:szCs w:val="26"/>
        </w:rPr>
        <w:t>иные зоны (зона сельскохозяйственного использования, совмещённая с зоной для разведки и добычи полезных ископаемых)</w:t>
      </w:r>
      <w:r>
        <w:rPr>
          <w:rFonts w:ascii="Times New Roman" w:hAnsi="Times New Roman" w:cs="Times New Roman"/>
          <w:sz w:val="26"/>
          <w:szCs w:val="26"/>
        </w:rPr>
        <w:t>.</w:t>
      </w:r>
    </w:p>
    <w:p w:rsidR="00363F44" w:rsidRPr="00363F44" w:rsidRDefault="00363F44" w:rsidP="00363F44">
      <w:pPr>
        <w:pStyle w:val="a7"/>
        <w:tabs>
          <w:tab w:val="num" w:pos="0"/>
        </w:tabs>
        <w:spacing w:after="0"/>
        <w:ind w:left="1418" w:right="-1"/>
        <w:jc w:val="both"/>
        <w:rPr>
          <w:rFonts w:ascii="Times New Roman" w:hAnsi="Times New Roman" w:cs="Times New Roman"/>
          <w:sz w:val="26"/>
          <w:szCs w:val="26"/>
        </w:rPr>
      </w:pPr>
    </w:p>
    <w:p w:rsidR="00363F44" w:rsidRPr="00363F44" w:rsidRDefault="00363F44" w:rsidP="00363F44">
      <w:pPr>
        <w:spacing w:after="0"/>
        <w:ind w:left="851"/>
        <w:jc w:val="both"/>
        <w:rPr>
          <w:rFonts w:ascii="Times New Roman" w:hAnsi="Times New Roman" w:cs="Times New Roman"/>
          <w:b/>
          <w:i/>
          <w:sz w:val="26"/>
          <w:szCs w:val="26"/>
        </w:rPr>
      </w:pPr>
      <w:r w:rsidRPr="00363F44">
        <w:rPr>
          <w:rFonts w:ascii="Times New Roman" w:hAnsi="Times New Roman" w:cs="Times New Roman"/>
          <w:b/>
          <w:i/>
          <w:sz w:val="26"/>
          <w:szCs w:val="26"/>
        </w:rPr>
        <w:t>Жилая зона</w:t>
      </w:r>
    </w:p>
    <w:p w:rsidR="00363F44" w:rsidRDefault="00363F44" w:rsidP="00363F44">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Жилые зоны предусматриваются в целях создания для населения удобной, здоровой и безопасной среды проживания. Объекты и виды деятельности, несоответствующие требованиям СП 42.13330.2011 «Градостроительство. Планировка и застройка городских и сельских поселений», не допускается размещать в жилых зонах.</w:t>
      </w:r>
    </w:p>
    <w:p w:rsidR="00363F44" w:rsidRDefault="00363F44" w:rsidP="00363F44">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 xml:space="preserve">В планируемых жилых зонах размещаются дома усадебные с приусадебными участками 10 соток; отдельно стоящие, встроенные или пристроенные объекты социального и культурно-бытового обслуживания населения с учетом социальных нормативов обеспеченности (в </w:t>
      </w:r>
      <w:proofErr w:type="spellStart"/>
      <w:r w:rsidRPr="00363F44">
        <w:rPr>
          <w:rFonts w:ascii="Times New Roman" w:hAnsi="Times New Roman" w:cs="Times New Roman"/>
          <w:sz w:val="26"/>
          <w:szCs w:val="26"/>
        </w:rPr>
        <w:t>т.ч</w:t>
      </w:r>
      <w:proofErr w:type="spellEnd"/>
      <w:r w:rsidRPr="00363F44">
        <w:rPr>
          <w:rFonts w:ascii="Times New Roman" w:hAnsi="Times New Roman" w:cs="Times New Roman"/>
          <w:sz w:val="26"/>
          <w:szCs w:val="26"/>
        </w:rPr>
        <w:t>. услуги первой необходимости в пределах пешеходной доступности не более 30 мин.); гаражи и автостоянки для легковых автомобилей; культовые объекты.</w:t>
      </w:r>
    </w:p>
    <w:p w:rsidR="00363F44" w:rsidRDefault="00363F44" w:rsidP="00363F44">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Допускается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за пределами установленных границ участков этих объектов (санитарно-защитная зона должна иметь размер не менее 25 м)</w:t>
      </w:r>
      <w:r>
        <w:rPr>
          <w:rFonts w:ascii="Times New Roman" w:hAnsi="Times New Roman" w:cs="Times New Roman"/>
          <w:sz w:val="26"/>
          <w:szCs w:val="26"/>
        </w:rPr>
        <w:t>.</w:t>
      </w:r>
    </w:p>
    <w:p w:rsidR="00363F44" w:rsidRDefault="00363F44" w:rsidP="00363F44">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К жилым зонам относятся также части территории садово-дачной застройки, расположенной в пределах границ населенного пункта.</w:t>
      </w:r>
    </w:p>
    <w:p w:rsidR="00363F44" w:rsidRDefault="00363F44" w:rsidP="00363F44">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Для жителей существующих многоквартирных жилых домов хозяйственные постройки для скота и птицы могут выделяться за пределами жилой зоны; при многоквартирных домах допускается устройство встроенных или отдельно стоящих коллективных подземных хранилищ сельскохозяйственных продуктов.</w:t>
      </w:r>
    </w:p>
    <w:p w:rsidR="00363F44" w:rsidRDefault="00363F44" w:rsidP="00363F44">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В основе проектных решений по формированию жилой среды использовались следующие принципы:</w:t>
      </w:r>
    </w:p>
    <w:p w:rsidR="00363F44" w:rsidRPr="00363F44" w:rsidRDefault="00363F44" w:rsidP="00363F44">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 xml:space="preserve">- изыскание наиболее пригодных площадок для нового жилищного строительства на возвышенных местах с глубоким стоянием грунтовых вод, хорошо </w:t>
      </w:r>
      <w:proofErr w:type="spellStart"/>
      <w:r w:rsidRPr="00363F44">
        <w:rPr>
          <w:rFonts w:ascii="Times New Roman" w:hAnsi="Times New Roman" w:cs="Times New Roman"/>
          <w:sz w:val="26"/>
          <w:szCs w:val="26"/>
        </w:rPr>
        <w:lastRenderedPageBreak/>
        <w:t>инсолируемых</w:t>
      </w:r>
      <w:proofErr w:type="spellEnd"/>
      <w:r w:rsidRPr="00363F44">
        <w:rPr>
          <w:rFonts w:ascii="Times New Roman" w:hAnsi="Times New Roman" w:cs="Times New Roman"/>
          <w:sz w:val="26"/>
          <w:szCs w:val="26"/>
        </w:rPr>
        <w:t>, расположенных выше по рельефу и течению рек по отношению к производственным объектам;</w:t>
      </w:r>
    </w:p>
    <w:p w:rsidR="00363F44" w:rsidRPr="00363F44" w:rsidRDefault="00363F44" w:rsidP="000C06B2">
      <w:pPr>
        <w:numPr>
          <w:ilvl w:val="0"/>
          <w:numId w:val="5"/>
        </w:numPr>
        <w:tabs>
          <w:tab w:val="num" w:pos="0"/>
        </w:tabs>
        <w:spacing w:after="0"/>
        <w:ind w:left="0" w:firstLine="851"/>
        <w:jc w:val="both"/>
        <w:rPr>
          <w:rFonts w:ascii="Times New Roman" w:hAnsi="Times New Roman" w:cs="Times New Roman"/>
          <w:sz w:val="26"/>
          <w:szCs w:val="26"/>
        </w:rPr>
      </w:pPr>
      <w:r w:rsidRPr="00363F44">
        <w:rPr>
          <w:rFonts w:ascii="Times New Roman" w:hAnsi="Times New Roman" w:cs="Times New Roman"/>
          <w:sz w:val="26"/>
          <w:szCs w:val="26"/>
        </w:rPr>
        <w:t>увеличение темпов индивидуального жилищного строительства с учетом привлечения различных внебюджетных и негосударственных источников, в том числе привлечения средств граждан и за счёт участия в государственных и областных целевых программах;</w:t>
      </w:r>
    </w:p>
    <w:p w:rsidR="00363F44" w:rsidRPr="00363F44" w:rsidRDefault="00363F44" w:rsidP="000C06B2">
      <w:pPr>
        <w:numPr>
          <w:ilvl w:val="0"/>
          <w:numId w:val="5"/>
        </w:numPr>
        <w:tabs>
          <w:tab w:val="num" w:pos="0"/>
        </w:tabs>
        <w:spacing w:after="0"/>
        <w:ind w:left="0" w:firstLine="851"/>
        <w:jc w:val="both"/>
        <w:rPr>
          <w:rFonts w:ascii="Times New Roman" w:hAnsi="Times New Roman" w:cs="Times New Roman"/>
          <w:sz w:val="26"/>
          <w:szCs w:val="26"/>
        </w:rPr>
      </w:pPr>
      <w:r w:rsidRPr="00363F44">
        <w:rPr>
          <w:rFonts w:ascii="Times New Roman" w:hAnsi="Times New Roman" w:cs="Times New Roman"/>
          <w:sz w:val="26"/>
          <w:szCs w:val="26"/>
        </w:rPr>
        <w:t>выход на показатель обеспеченности не менее 30 м кв. общей площади на человека.</w:t>
      </w:r>
    </w:p>
    <w:p w:rsidR="00363F44" w:rsidRPr="00363F44" w:rsidRDefault="00363F44" w:rsidP="00363F44">
      <w:pPr>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Такой подход позволит значительно улучшить жилую среду, оптимизировать затраты на создание полноценной социальной и инженерной инфраструктуры.</w:t>
      </w:r>
    </w:p>
    <w:p w:rsidR="00363F44" w:rsidRPr="00363F44" w:rsidRDefault="00363F44" w:rsidP="00363F44">
      <w:pPr>
        <w:spacing w:after="0"/>
        <w:ind w:firstLine="851"/>
        <w:jc w:val="both"/>
        <w:rPr>
          <w:rFonts w:ascii="Times New Roman" w:hAnsi="Times New Roman" w:cs="Times New Roman"/>
          <w:bCs/>
          <w:sz w:val="26"/>
          <w:szCs w:val="26"/>
        </w:rPr>
      </w:pPr>
      <w:r w:rsidRPr="00363F44">
        <w:rPr>
          <w:rFonts w:ascii="Times New Roman" w:hAnsi="Times New Roman" w:cs="Times New Roman"/>
          <w:bCs/>
          <w:sz w:val="26"/>
          <w:szCs w:val="26"/>
        </w:rPr>
        <w:t>Бытовые разрывы между длинными сторонами жилых зданий высотой 2-3 этажа следует принимать не менее 15 м; 4 этажа – не менее 20</w:t>
      </w:r>
      <w:r>
        <w:rPr>
          <w:rFonts w:ascii="Times New Roman" w:hAnsi="Times New Roman" w:cs="Times New Roman"/>
          <w:bCs/>
          <w:sz w:val="26"/>
          <w:szCs w:val="26"/>
        </w:rPr>
        <w:t xml:space="preserve"> </w:t>
      </w:r>
      <w:r w:rsidRPr="00363F44">
        <w:rPr>
          <w:rFonts w:ascii="Times New Roman" w:hAnsi="Times New Roman" w:cs="Times New Roman"/>
          <w:bCs/>
          <w:sz w:val="26"/>
          <w:szCs w:val="26"/>
        </w:rPr>
        <w:t xml:space="preserve">м; между длинными сторонами и торцами этих же зданий с окнами из жилых комнат – не менее 10 м.  </w:t>
      </w:r>
    </w:p>
    <w:p w:rsidR="00363F44" w:rsidRPr="00363F44" w:rsidRDefault="00363F44" w:rsidP="00363F44">
      <w:pPr>
        <w:spacing w:after="0"/>
        <w:ind w:firstLine="851"/>
        <w:jc w:val="both"/>
        <w:rPr>
          <w:rFonts w:ascii="Times New Roman" w:hAnsi="Times New Roman" w:cs="Times New Roman"/>
          <w:bCs/>
          <w:sz w:val="26"/>
          <w:szCs w:val="26"/>
        </w:rPr>
      </w:pPr>
      <w:r w:rsidRPr="00363F44">
        <w:rPr>
          <w:rFonts w:ascii="Times New Roman" w:hAnsi="Times New Roman" w:cs="Times New Roman"/>
          <w:bCs/>
          <w:sz w:val="26"/>
          <w:szCs w:val="26"/>
        </w:rPr>
        <w:t xml:space="preserve">В районах усадебной и садово-дачной застройки расстояния от окон жилых помещений до стен дома и хозяйственных построек, расположенных на соседних участках, должны быть не менее 6 м., а расстояния до сарая для содержания скота и птицы – 10 м. Расстояние до границы участка должно быть от стены жилого дома 3 м., от хозяйственных построек – 1 м. </w:t>
      </w:r>
    </w:p>
    <w:p w:rsidR="00363F44" w:rsidRPr="00363F44" w:rsidRDefault="00363F44" w:rsidP="00363F44">
      <w:pPr>
        <w:spacing w:after="0"/>
        <w:ind w:firstLine="851"/>
        <w:jc w:val="both"/>
        <w:rPr>
          <w:rFonts w:ascii="Times New Roman" w:hAnsi="Times New Roman" w:cs="Times New Roman"/>
          <w:bCs/>
          <w:sz w:val="26"/>
          <w:szCs w:val="26"/>
        </w:rPr>
      </w:pPr>
      <w:r w:rsidRPr="00363F44">
        <w:rPr>
          <w:rFonts w:ascii="Times New Roman" w:hAnsi="Times New Roman" w:cs="Times New Roman"/>
          <w:bCs/>
          <w:sz w:val="26"/>
          <w:szCs w:val="26"/>
        </w:rPr>
        <w:t xml:space="preserve">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 Указанные нормы распространяются и на пристраиваемые к существующим жилым домам хозяйственные постройки. </w:t>
      </w:r>
    </w:p>
    <w:p w:rsidR="00363F44" w:rsidRPr="00363F44" w:rsidRDefault="00363F44" w:rsidP="00363F44">
      <w:pPr>
        <w:spacing w:after="0"/>
        <w:ind w:firstLine="851"/>
        <w:jc w:val="both"/>
        <w:rPr>
          <w:rFonts w:ascii="Times New Roman" w:hAnsi="Times New Roman" w:cs="Times New Roman"/>
          <w:sz w:val="26"/>
          <w:szCs w:val="26"/>
        </w:rPr>
      </w:pPr>
      <w:r w:rsidRPr="00363F44">
        <w:rPr>
          <w:rFonts w:ascii="Times New Roman" w:hAnsi="Times New Roman" w:cs="Times New Roman"/>
          <w:bCs/>
          <w:sz w:val="26"/>
          <w:szCs w:val="26"/>
        </w:rPr>
        <w:t xml:space="preserve">Размещаемые в пределах жилой зоны группы сараев должны содержать не более 30 блоков каждая. Сараи для скота и птицы следует предусматривать на расстоянии от окон жилых помещений дома не менее, м: одиночные или двойные - 10, до 8 блоков - 25, свыше 8 до 30 блоков - 50. Площадь застройки сблокированных сараев не должна превышать 800 </w:t>
      </w:r>
      <w:proofErr w:type="spellStart"/>
      <w:r w:rsidRPr="00363F44">
        <w:rPr>
          <w:rFonts w:ascii="Times New Roman" w:hAnsi="Times New Roman" w:cs="Times New Roman"/>
          <w:bCs/>
          <w:sz w:val="26"/>
          <w:szCs w:val="26"/>
        </w:rPr>
        <w:t>кв.м</w:t>
      </w:r>
      <w:proofErr w:type="spellEnd"/>
      <w:r w:rsidRPr="00363F44">
        <w:rPr>
          <w:rFonts w:ascii="Times New Roman" w:hAnsi="Times New Roman" w:cs="Times New Roman"/>
          <w:bCs/>
          <w:sz w:val="26"/>
          <w:szCs w:val="26"/>
        </w:rPr>
        <w:t>. Расстояние от сараев для скота и птицы до шахтных колодцев должно быть не менее 20 м. 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w:t>
      </w:r>
    </w:p>
    <w:p w:rsidR="00363F44" w:rsidRPr="00363F44" w:rsidRDefault="00363F44" w:rsidP="00363F44">
      <w:pPr>
        <w:spacing w:after="0"/>
        <w:ind w:firstLine="851"/>
        <w:jc w:val="both"/>
        <w:rPr>
          <w:rFonts w:ascii="Times New Roman" w:hAnsi="Times New Roman" w:cs="Times New Roman"/>
          <w:sz w:val="26"/>
          <w:szCs w:val="26"/>
        </w:rPr>
      </w:pPr>
      <w:r w:rsidRPr="00363F44">
        <w:rPr>
          <w:rFonts w:ascii="Times New Roman" w:hAnsi="Times New Roman" w:cs="Times New Roman"/>
          <w:iCs/>
          <w:sz w:val="26"/>
          <w:szCs w:val="26"/>
        </w:rPr>
        <w:t>Основные проектные предложения в решении жилищной проблемы и новая жилищная политика</w:t>
      </w:r>
      <w:r w:rsidRPr="00363F44">
        <w:rPr>
          <w:rFonts w:ascii="Times New Roman" w:hAnsi="Times New Roman" w:cs="Times New Roman"/>
          <w:sz w:val="26"/>
          <w:szCs w:val="26"/>
        </w:rPr>
        <w:t>:</w:t>
      </w:r>
    </w:p>
    <w:p w:rsidR="00363F44" w:rsidRPr="00363F44" w:rsidRDefault="00363F44" w:rsidP="000C06B2">
      <w:pPr>
        <w:numPr>
          <w:ilvl w:val="0"/>
          <w:numId w:val="5"/>
        </w:numPr>
        <w:tabs>
          <w:tab w:val="num" w:pos="0"/>
        </w:tabs>
        <w:spacing w:after="0"/>
        <w:ind w:left="0" w:firstLine="851"/>
        <w:jc w:val="both"/>
        <w:rPr>
          <w:rFonts w:ascii="Times New Roman" w:hAnsi="Times New Roman" w:cs="Times New Roman"/>
          <w:sz w:val="26"/>
          <w:szCs w:val="26"/>
        </w:rPr>
      </w:pPr>
      <w:r w:rsidRPr="00363F44">
        <w:rPr>
          <w:rFonts w:ascii="Times New Roman" w:hAnsi="Times New Roman" w:cs="Times New Roman"/>
          <w:sz w:val="26"/>
          <w:szCs w:val="26"/>
        </w:rPr>
        <w:t xml:space="preserve">наращивание темпов строительства жилья за счет индивидуального строительства; </w:t>
      </w:r>
    </w:p>
    <w:p w:rsidR="00363F44" w:rsidRPr="00363F44" w:rsidRDefault="00363F44" w:rsidP="000C06B2">
      <w:pPr>
        <w:numPr>
          <w:ilvl w:val="0"/>
          <w:numId w:val="5"/>
        </w:numPr>
        <w:tabs>
          <w:tab w:val="num" w:pos="0"/>
        </w:tabs>
        <w:spacing w:after="0"/>
        <w:ind w:left="0" w:firstLine="851"/>
        <w:jc w:val="both"/>
        <w:rPr>
          <w:rFonts w:ascii="Times New Roman" w:hAnsi="Times New Roman" w:cs="Times New Roman"/>
          <w:sz w:val="26"/>
          <w:szCs w:val="26"/>
        </w:rPr>
      </w:pPr>
      <w:r w:rsidRPr="00363F44">
        <w:rPr>
          <w:rFonts w:ascii="Times New Roman" w:hAnsi="Times New Roman" w:cs="Times New Roman"/>
          <w:sz w:val="26"/>
          <w:szCs w:val="26"/>
        </w:rPr>
        <w:t xml:space="preserve">ликвидация ветхого, аварийного фонда;                                                                                                                                               </w:t>
      </w:r>
    </w:p>
    <w:p w:rsidR="00363F44" w:rsidRDefault="00363F44" w:rsidP="000C06B2">
      <w:pPr>
        <w:widowControl w:val="0"/>
        <w:numPr>
          <w:ilvl w:val="0"/>
          <w:numId w:val="5"/>
        </w:numPr>
        <w:tabs>
          <w:tab w:val="num" w:pos="0"/>
        </w:tabs>
        <w:spacing w:after="0"/>
        <w:ind w:left="0" w:firstLine="851"/>
        <w:jc w:val="both"/>
        <w:rPr>
          <w:rFonts w:ascii="Times New Roman" w:hAnsi="Times New Roman" w:cs="Times New Roman"/>
          <w:sz w:val="26"/>
          <w:szCs w:val="26"/>
        </w:rPr>
      </w:pPr>
      <w:r w:rsidRPr="00363F44">
        <w:rPr>
          <w:rFonts w:ascii="Times New Roman" w:hAnsi="Times New Roman" w:cs="Times New Roman"/>
          <w:sz w:val="26"/>
          <w:szCs w:val="26"/>
        </w:rPr>
        <w:t>поддержка стремления граждан строить и жить в собственных жилых домах, путем предоставления льготных жилищных кредитов, решения проблем инженерного обеспечения, частично компенсируемого из средств бюджета, создания облегченной и контролируемой системы предоставления участков и их застройку.</w:t>
      </w:r>
    </w:p>
    <w:p w:rsidR="009E79D3" w:rsidRDefault="009E79D3" w:rsidP="009E79D3">
      <w:pPr>
        <w:widowControl w:val="0"/>
        <w:spacing w:after="0"/>
        <w:ind w:left="851"/>
        <w:jc w:val="both"/>
        <w:rPr>
          <w:rFonts w:ascii="Times New Roman" w:hAnsi="Times New Roman" w:cs="Times New Roman"/>
          <w:sz w:val="26"/>
          <w:szCs w:val="26"/>
        </w:rPr>
      </w:pPr>
    </w:p>
    <w:p w:rsidR="007642BB" w:rsidRPr="00363F44" w:rsidRDefault="007642BB" w:rsidP="009E79D3">
      <w:pPr>
        <w:widowControl w:val="0"/>
        <w:spacing w:after="0"/>
        <w:ind w:left="851"/>
        <w:jc w:val="both"/>
        <w:rPr>
          <w:rFonts w:ascii="Times New Roman" w:hAnsi="Times New Roman" w:cs="Times New Roman"/>
          <w:sz w:val="26"/>
          <w:szCs w:val="26"/>
        </w:rPr>
      </w:pPr>
    </w:p>
    <w:p w:rsidR="00363F44" w:rsidRPr="00363F44" w:rsidRDefault="00363F44" w:rsidP="00363F44">
      <w:pPr>
        <w:tabs>
          <w:tab w:val="left" w:pos="5745"/>
        </w:tabs>
        <w:spacing w:after="0"/>
        <w:ind w:left="851"/>
        <w:jc w:val="both"/>
        <w:rPr>
          <w:rFonts w:ascii="Times New Roman" w:hAnsi="Times New Roman" w:cs="Times New Roman"/>
          <w:b/>
          <w:bCs/>
          <w:sz w:val="26"/>
          <w:szCs w:val="26"/>
        </w:rPr>
      </w:pPr>
      <w:r w:rsidRPr="00363F44">
        <w:rPr>
          <w:rFonts w:ascii="Times New Roman" w:hAnsi="Times New Roman" w:cs="Times New Roman"/>
          <w:b/>
          <w:bCs/>
          <w:sz w:val="26"/>
          <w:szCs w:val="26"/>
        </w:rPr>
        <w:lastRenderedPageBreak/>
        <w:t>Основные параметры застройки жилых зон:</w:t>
      </w:r>
      <w:r w:rsidRPr="00363F44">
        <w:rPr>
          <w:rFonts w:ascii="Times New Roman" w:hAnsi="Times New Roman" w:cs="Times New Roman"/>
          <w:b/>
          <w:bCs/>
          <w:sz w:val="26"/>
          <w:szCs w:val="26"/>
        </w:rPr>
        <w:tab/>
      </w:r>
    </w:p>
    <w:p w:rsidR="00363F44" w:rsidRPr="00363F44" w:rsidRDefault="00363F44" w:rsidP="000C06B2">
      <w:pPr>
        <w:numPr>
          <w:ilvl w:val="0"/>
          <w:numId w:val="5"/>
        </w:numPr>
        <w:tabs>
          <w:tab w:val="num" w:pos="0"/>
        </w:tabs>
        <w:spacing w:after="0"/>
        <w:ind w:left="0" w:firstLine="851"/>
        <w:jc w:val="both"/>
        <w:rPr>
          <w:rFonts w:ascii="Times New Roman" w:hAnsi="Times New Roman" w:cs="Times New Roman"/>
          <w:bCs/>
          <w:sz w:val="26"/>
          <w:szCs w:val="26"/>
        </w:rPr>
      </w:pPr>
      <w:r w:rsidRPr="00363F44">
        <w:rPr>
          <w:rFonts w:ascii="Times New Roman" w:hAnsi="Times New Roman" w:cs="Times New Roman"/>
          <w:bCs/>
          <w:sz w:val="26"/>
          <w:szCs w:val="26"/>
        </w:rPr>
        <w:t>Тип застройки – усадебный, секционный.</w:t>
      </w:r>
    </w:p>
    <w:p w:rsidR="00363F44" w:rsidRPr="00363F44" w:rsidRDefault="00363F44" w:rsidP="000C06B2">
      <w:pPr>
        <w:numPr>
          <w:ilvl w:val="0"/>
          <w:numId w:val="5"/>
        </w:numPr>
        <w:tabs>
          <w:tab w:val="num" w:pos="0"/>
        </w:tabs>
        <w:spacing w:after="0"/>
        <w:ind w:left="0" w:firstLine="851"/>
        <w:jc w:val="both"/>
        <w:rPr>
          <w:rFonts w:ascii="Times New Roman" w:hAnsi="Times New Roman" w:cs="Times New Roman"/>
          <w:bCs/>
          <w:sz w:val="26"/>
          <w:szCs w:val="26"/>
        </w:rPr>
      </w:pPr>
      <w:r w:rsidRPr="00363F44">
        <w:rPr>
          <w:rFonts w:ascii="Times New Roman" w:hAnsi="Times New Roman" w:cs="Times New Roman"/>
          <w:bCs/>
          <w:sz w:val="26"/>
          <w:szCs w:val="26"/>
        </w:rPr>
        <w:t>Площадь участка под индивидуальную застройку - 10 соток.</w:t>
      </w:r>
    </w:p>
    <w:p w:rsidR="00363F44" w:rsidRPr="00363F44" w:rsidRDefault="00363F44" w:rsidP="000C06B2">
      <w:pPr>
        <w:numPr>
          <w:ilvl w:val="0"/>
          <w:numId w:val="5"/>
        </w:numPr>
        <w:tabs>
          <w:tab w:val="num" w:pos="0"/>
        </w:tabs>
        <w:spacing w:after="0"/>
        <w:ind w:left="0" w:firstLine="851"/>
        <w:jc w:val="both"/>
        <w:rPr>
          <w:rFonts w:ascii="Times New Roman" w:hAnsi="Times New Roman" w:cs="Times New Roman"/>
          <w:bCs/>
          <w:sz w:val="26"/>
          <w:szCs w:val="26"/>
        </w:rPr>
      </w:pPr>
      <w:r w:rsidRPr="00363F44">
        <w:rPr>
          <w:rFonts w:ascii="Times New Roman" w:hAnsi="Times New Roman" w:cs="Times New Roman"/>
          <w:bCs/>
          <w:sz w:val="26"/>
          <w:szCs w:val="26"/>
        </w:rPr>
        <w:t>Этажность – до 3 этажей.</w:t>
      </w:r>
    </w:p>
    <w:p w:rsidR="00363F44" w:rsidRPr="00363F44" w:rsidRDefault="00363F44" w:rsidP="000C06B2">
      <w:pPr>
        <w:numPr>
          <w:ilvl w:val="0"/>
          <w:numId w:val="5"/>
        </w:numPr>
        <w:tabs>
          <w:tab w:val="num" w:pos="0"/>
        </w:tabs>
        <w:spacing w:after="0"/>
        <w:ind w:left="0" w:firstLine="851"/>
        <w:jc w:val="both"/>
        <w:rPr>
          <w:rFonts w:ascii="Times New Roman" w:hAnsi="Times New Roman" w:cs="Times New Roman"/>
          <w:bCs/>
          <w:sz w:val="26"/>
          <w:szCs w:val="26"/>
        </w:rPr>
      </w:pPr>
      <w:r w:rsidRPr="00363F44">
        <w:rPr>
          <w:rFonts w:ascii="Times New Roman" w:hAnsi="Times New Roman" w:cs="Times New Roman"/>
          <w:bCs/>
          <w:sz w:val="26"/>
          <w:szCs w:val="26"/>
        </w:rPr>
        <w:t>Плотность населения усадебной застройки – 24 человека на 1 га.</w:t>
      </w:r>
    </w:p>
    <w:p w:rsidR="00363F44" w:rsidRDefault="00363F44" w:rsidP="000C06B2">
      <w:pPr>
        <w:numPr>
          <w:ilvl w:val="0"/>
          <w:numId w:val="5"/>
        </w:numPr>
        <w:tabs>
          <w:tab w:val="num" w:pos="0"/>
        </w:tabs>
        <w:spacing w:after="0"/>
        <w:ind w:left="0" w:firstLine="851"/>
        <w:jc w:val="both"/>
        <w:rPr>
          <w:rFonts w:ascii="Times New Roman" w:hAnsi="Times New Roman" w:cs="Times New Roman"/>
          <w:bCs/>
          <w:sz w:val="26"/>
          <w:szCs w:val="26"/>
        </w:rPr>
      </w:pPr>
      <w:r w:rsidRPr="00363F44">
        <w:rPr>
          <w:rFonts w:ascii="Times New Roman" w:hAnsi="Times New Roman" w:cs="Times New Roman"/>
          <w:bCs/>
          <w:sz w:val="26"/>
          <w:szCs w:val="26"/>
        </w:rPr>
        <w:t>Средний состав семьи 3 чел.</w:t>
      </w:r>
    </w:p>
    <w:p w:rsidR="009E79D3" w:rsidRDefault="009E79D3" w:rsidP="009E79D3">
      <w:pPr>
        <w:spacing w:after="0"/>
        <w:ind w:left="851"/>
        <w:jc w:val="both"/>
        <w:rPr>
          <w:rFonts w:ascii="Times New Roman" w:hAnsi="Times New Roman" w:cs="Times New Roman"/>
          <w:bCs/>
          <w:sz w:val="26"/>
          <w:szCs w:val="26"/>
        </w:rPr>
      </w:pPr>
    </w:p>
    <w:p w:rsidR="009E79D3" w:rsidRPr="00363F44" w:rsidRDefault="009E79D3" w:rsidP="009E79D3">
      <w:pPr>
        <w:spacing w:after="0"/>
        <w:ind w:left="851"/>
        <w:jc w:val="both"/>
        <w:rPr>
          <w:rFonts w:ascii="Times New Roman" w:hAnsi="Times New Roman" w:cs="Times New Roman"/>
          <w:bCs/>
          <w:sz w:val="26"/>
          <w:szCs w:val="26"/>
        </w:rPr>
      </w:pPr>
    </w:p>
    <w:p w:rsidR="00363F44" w:rsidRPr="00363F44" w:rsidRDefault="00363F44" w:rsidP="00363F44">
      <w:pPr>
        <w:pStyle w:val="aff0"/>
        <w:suppressAutoHyphens/>
        <w:spacing w:line="259" w:lineRule="auto"/>
        <w:ind w:left="851"/>
        <w:rPr>
          <w:rFonts w:ascii="Times New Roman" w:hAnsi="Times New Roman"/>
          <w:b/>
          <w:bCs/>
          <w:i/>
          <w:sz w:val="26"/>
          <w:szCs w:val="26"/>
        </w:rPr>
      </w:pPr>
      <w:r w:rsidRPr="00363F44">
        <w:rPr>
          <w:rFonts w:ascii="Times New Roman" w:hAnsi="Times New Roman"/>
          <w:b/>
          <w:bCs/>
          <w:i/>
          <w:sz w:val="26"/>
          <w:szCs w:val="26"/>
        </w:rPr>
        <w:t>Общественно-деловая зона. Развитие системы центров.</w:t>
      </w:r>
    </w:p>
    <w:p w:rsidR="00363F44" w:rsidRDefault="00363F44" w:rsidP="00363F44">
      <w:pPr>
        <w:tabs>
          <w:tab w:val="num" w:pos="0"/>
        </w:tabs>
        <w:spacing w:after="0"/>
        <w:ind w:firstLine="851"/>
        <w:jc w:val="both"/>
        <w:rPr>
          <w:rFonts w:ascii="Times New Roman" w:hAnsi="Times New Roman" w:cs="Times New Roman"/>
          <w:bCs/>
          <w:sz w:val="26"/>
          <w:szCs w:val="26"/>
        </w:rPr>
      </w:pPr>
      <w:r w:rsidRPr="00363F44">
        <w:rPr>
          <w:rFonts w:ascii="Times New Roman" w:hAnsi="Times New Roman" w:cs="Times New Roman"/>
          <w:bCs/>
          <w:sz w:val="26"/>
          <w:szCs w:val="26"/>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профессионального образования, административных учреждений, культовых зданий, стоянок автотранспорта, объектов делового, финансового назначения, иных объектов, связанных с обеспечением жизнедеятельности граждан. В перечень объектов недвижимости, разрешенных к размещению в общественно-деловых зонах, могут включаться жилые дома, гостиницы, подземные гаражи.</w:t>
      </w:r>
    </w:p>
    <w:p w:rsidR="00363F44" w:rsidRDefault="00363F44" w:rsidP="00363F44">
      <w:pPr>
        <w:tabs>
          <w:tab w:val="num" w:pos="0"/>
        </w:tabs>
        <w:spacing w:after="0"/>
        <w:ind w:firstLine="851"/>
        <w:jc w:val="both"/>
        <w:rPr>
          <w:rFonts w:ascii="Times New Roman" w:hAnsi="Times New Roman" w:cs="Times New Roman"/>
          <w:bCs/>
          <w:sz w:val="26"/>
          <w:szCs w:val="26"/>
        </w:rPr>
      </w:pPr>
      <w:r w:rsidRPr="00363F44">
        <w:rPr>
          <w:rFonts w:ascii="Times New Roman" w:hAnsi="Times New Roman" w:cs="Times New Roman"/>
          <w:bCs/>
          <w:sz w:val="26"/>
          <w:szCs w:val="26"/>
        </w:rPr>
        <w:t xml:space="preserve">Общественно-деловые зоны формируются как центры деловой, финансовой и общественной активности в центральной части села, на территориях, прилегающих к главным улицам и объектам массового посещения. Основной центр </w:t>
      </w:r>
      <w:r w:rsidR="005835AF">
        <w:rPr>
          <w:rFonts w:ascii="Times New Roman" w:hAnsi="Times New Roman" w:cs="Times New Roman"/>
          <w:bCs/>
          <w:sz w:val="26"/>
          <w:szCs w:val="26"/>
        </w:rPr>
        <w:t>по</w:t>
      </w:r>
      <w:r w:rsidRPr="00363F44">
        <w:rPr>
          <w:rFonts w:ascii="Times New Roman" w:hAnsi="Times New Roman" w:cs="Times New Roman"/>
          <w:bCs/>
          <w:sz w:val="26"/>
          <w:szCs w:val="26"/>
        </w:rPr>
        <w:t xml:space="preserve">с. </w:t>
      </w:r>
      <w:r w:rsidR="005835AF">
        <w:rPr>
          <w:rFonts w:ascii="Times New Roman" w:hAnsi="Times New Roman" w:cs="Times New Roman"/>
          <w:bCs/>
          <w:sz w:val="26"/>
          <w:szCs w:val="26"/>
        </w:rPr>
        <w:t>Красногорский</w:t>
      </w:r>
      <w:r w:rsidRPr="00363F44">
        <w:rPr>
          <w:rFonts w:ascii="Times New Roman" w:hAnsi="Times New Roman" w:cs="Times New Roman"/>
          <w:bCs/>
          <w:sz w:val="26"/>
          <w:szCs w:val="26"/>
        </w:rPr>
        <w:t xml:space="preserve">, выполняющий функции поселкового значения, сохраняется в центральной части села. </w:t>
      </w:r>
    </w:p>
    <w:p w:rsidR="00363F44" w:rsidRDefault="00363F44" w:rsidP="00363F44">
      <w:pPr>
        <w:tabs>
          <w:tab w:val="num" w:pos="0"/>
        </w:tabs>
        <w:spacing w:after="0"/>
        <w:ind w:firstLine="851"/>
        <w:jc w:val="both"/>
        <w:rPr>
          <w:rFonts w:ascii="Times New Roman" w:hAnsi="Times New Roman" w:cs="Times New Roman"/>
          <w:bCs/>
          <w:sz w:val="26"/>
          <w:szCs w:val="26"/>
        </w:rPr>
      </w:pPr>
      <w:r w:rsidRPr="00363F44">
        <w:rPr>
          <w:rFonts w:ascii="Times New Roman" w:hAnsi="Times New Roman" w:cs="Times New Roman"/>
          <w:bCs/>
          <w:sz w:val="26"/>
          <w:szCs w:val="26"/>
        </w:rPr>
        <w:t>Расстояния между жилыми зданиями, жилыми и общественными, следует принимать на основе расчетов инсоляции и освещенности в соответствии с требованиями, приведенными в СП 52.13330, а также в соответствии с требованиями глав 15-16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 123-ФЗ).</w:t>
      </w:r>
    </w:p>
    <w:p w:rsidR="00363F44" w:rsidRDefault="00363F44" w:rsidP="00363F44">
      <w:pPr>
        <w:tabs>
          <w:tab w:val="num" w:pos="0"/>
        </w:tabs>
        <w:spacing w:after="0"/>
        <w:ind w:firstLine="851"/>
        <w:jc w:val="both"/>
        <w:rPr>
          <w:rFonts w:ascii="Times New Roman" w:hAnsi="Times New Roman" w:cs="Times New Roman"/>
          <w:bCs/>
          <w:sz w:val="26"/>
          <w:szCs w:val="26"/>
        </w:rPr>
      </w:pPr>
      <w:r w:rsidRPr="00363F44">
        <w:rPr>
          <w:rFonts w:ascii="Times New Roman" w:hAnsi="Times New Roman" w:cs="Times New Roman"/>
          <w:bCs/>
          <w:sz w:val="26"/>
          <w:szCs w:val="26"/>
        </w:rPr>
        <w:t xml:space="preserve"> Расстояние от границ участков производственных объектов, размещаемых в общественно-деловых зонах, до жилых и общественных зданий, а также до границ участков дошкольных и общеобразовательных учреждений, учреждений здравоохранения и отдыха следует принимать не менее 50 м. </w:t>
      </w:r>
    </w:p>
    <w:p w:rsidR="00363F44" w:rsidRDefault="00363F44" w:rsidP="00363F44">
      <w:pPr>
        <w:tabs>
          <w:tab w:val="num" w:pos="0"/>
        </w:tabs>
        <w:spacing w:after="0"/>
        <w:ind w:firstLine="851"/>
        <w:jc w:val="both"/>
        <w:rPr>
          <w:rFonts w:ascii="Times New Roman" w:hAnsi="Times New Roman" w:cs="Times New Roman"/>
          <w:bCs/>
          <w:sz w:val="26"/>
          <w:szCs w:val="26"/>
        </w:rPr>
      </w:pPr>
      <w:r w:rsidRPr="00363F44">
        <w:rPr>
          <w:rFonts w:ascii="Times New Roman" w:hAnsi="Times New Roman" w:cs="Times New Roman"/>
          <w:bCs/>
          <w:sz w:val="26"/>
          <w:szCs w:val="26"/>
        </w:rPr>
        <w:t>Предельные значения коэффициентов застройки и коэффициентов плотности застройки территории жилых и общественно-деловых зон принимается согласно правил землепользования и застройки.</w:t>
      </w:r>
    </w:p>
    <w:p w:rsidR="009E79D3" w:rsidRDefault="009E79D3" w:rsidP="00363F44">
      <w:pPr>
        <w:spacing w:after="0"/>
        <w:ind w:left="851"/>
        <w:jc w:val="both"/>
        <w:rPr>
          <w:rFonts w:ascii="Times New Roman" w:hAnsi="Times New Roman" w:cs="Times New Roman"/>
          <w:b/>
          <w:bCs/>
          <w:i/>
          <w:sz w:val="26"/>
          <w:szCs w:val="26"/>
        </w:rPr>
      </w:pPr>
    </w:p>
    <w:p w:rsidR="00363F44" w:rsidRPr="00363F44" w:rsidRDefault="00363F44" w:rsidP="00363F44">
      <w:pPr>
        <w:spacing w:after="0"/>
        <w:ind w:left="851"/>
        <w:jc w:val="both"/>
        <w:rPr>
          <w:rFonts w:ascii="Times New Roman" w:hAnsi="Times New Roman" w:cs="Times New Roman"/>
          <w:b/>
          <w:bCs/>
          <w:i/>
          <w:sz w:val="26"/>
          <w:szCs w:val="26"/>
        </w:rPr>
      </w:pPr>
      <w:r w:rsidRPr="00363F44">
        <w:rPr>
          <w:rFonts w:ascii="Times New Roman" w:hAnsi="Times New Roman" w:cs="Times New Roman"/>
          <w:b/>
          <w:bCs/>
          <w:i/>
          <w:sz w:val="26"/>
          <w:szCs w:val="26"/>
        </w:rPr>
        <w:t xml:space="preserve">Производственная зона. </w:t>
      </w:r>
    </w:p>
    <w:p w:rsidR="00363F44" w:rsidRDefault="00363F44" w:rsidP="00363F44">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 xml:space="preserve">Производственная зона включает территории всех предприятий основного и сопутствующего назначения со всеми их зданиями, сооружениями и коммуникациями. </w:t>
      </w:r>
    </w:p>
    <w:p w:rsidR="00363F44" w:rsidRPr="00363F44" w:rsidRDefault="00363F44" w:rsidP="00363F44">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В состав производственных зон могут включаться:</w:t>
      </w:r>
    </w:p>
    <w:p w:rsidR="00363F44" w:rsidRPr="00363F44" w:rsidRDefault="00363F44" w:rsidP="000C06B2">
      <w:pPr>
        <w:numPr>
          <w:ilvl w:val="0"/>
          <w:numId w:val="5"/>
        </w:numPr>
        <w:tabs>
          <w:tab w:val="num" w:pos="0"/>
        </w:tabs>
        <w:spacing w:after="0"/>
        <w:ind w:left="0" w:firstLine="851"/>
        <w:jc w:val="both"/>
        <w:rPr>
          <w:rFonts w:ascii="Times New Roman" w:hAnsi="Times New Roman" w:cs="Times New Roman"/>
          <w:sz w:val="26"/>
          <w:szCs w:val="26"/>
        </w:rPr>
      </w:pPr>
      <w:r w:rsidRPr="00363F44">
        <w:rPr>
          <w:rFonts w:ascii="Times New Roman" w:hAnsi="Times New Roman" w:cs="Times New Roman"/>
          <w:sz w:val="26"/>
          <w:szCs w:val="26"/>
        </w:rPr>
        <w:lastRenderedPageBreak/>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363F44" w:rsidRPr="00363F44" w:rsidRDefault="00363F44" w:rsidP="000C06B2">
      <w:pPr>
        <w:numPr>
          <w:ilvl w:val="0"/>
          <w:numId w:val="5"/>
        </w:numPr>
        <w:tabs>
          <w:tab w:val="num" w:pos="0"/>
        </w:tabs>
        <w:spacing w:after="0"/>
        <w:ind w:left="0" w:firstLine="851"/>
        <w:jc w:val="both"/>
        <w:rPr>
          <w:rFonts w:ascii="Times New Roman" w:hAnsi="Times New Roman" w:cs="Times New Roman"/>
          <w:sz w:val="26"/>
          <w:szCs w:val="26"/>
        </w:rPr>
      </w:pPr>
      <w:r w:rsidRPr="00363F44">
        <w:rPr>
          <w:rFonts w:ascii="Times New Roman" w:hAnsi="Times New Roman" w:cs="Times New Roman"/>
          <w:sz w:val="26"/>
          <w:szCs w:val="26"/>
        </w:rPr>
        <w:t>производственные зоны -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50 м, а также железнодорожных подъездных путей;</w:t>
      </w:r>
    </w:p>
    <w:p w:rsidR="00363F44" w:rsidRPr="00363F44" w:rsidRDefault="00363F44" w:rsidP="000C06B2">
      <w:pPr>
        <w:numPr>
          <w:ilvl w:val="0"/>
          <w:numId w:val="5"/>
        </w:numPr>
        <w:tabs>
          <w:tab w:val="num" w:pos="0"/>
        </w:tabs>
        <w:spacing w:after="0"/>
        <w:ind w:left="0" w:firstLine="851"/>
        <w:jc w:val="both"/>
        <w:rPr>
          <w:rFonts w:ascii="Times New Roman" w:hAnsi="Times New Roman" w:cs="Times New Roman"/>
          <w:sz w:val="26"/>
          <w:szCs w:val="26"/>
        </w:rPr>
      </w:pPr>
      <w:r w:rsidRPr="00363F44">
        <w:rPr>
          <w:rFonts w:ascii="Times New Roman" w:hAnsi="Times New Roman" w:cs="Times New Roman"/>
          <w:sz w:val="26"/>
          <w:szCs w:val="26"/>
        </w:rPr>
        <w:t>иные виды производственной, инженерной и транспортной инфраструктур.</w:t>
      </w:r>
    </w:p>
    <w:p w:rsidR="00363F44" w:rsidRDefault="00363F44" w:rsidP="00363F44">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В производственных зонах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363F44" w:rsidRDefault="00363F44" w:rsidP="00363F44">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363F44" w:rsidRDefault="00363F44" w:rsidP="00363F44">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учреждения, учреждения здравоохранения и отдыха, спортивные сооружения, другие общественные здания, не связанные с обслуживанием производства. Территория санитарно-защитных зон не должна использоваться для рекреационных целей и производства сельскохозяйственной продукции.</w:t>
      </w:r>
    </w:p>
    <w:p w:rsidR="00363F44" w:rsidRDefault="00363F44" w:rsidP="00363F44">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Оздоровительные, санитарно-гигиенические, 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санитарно-защитных зон, осуществляются за счет предприятия, имеющего вредные выбросы.</w:t>
      </w:r>
    </w:p>
    <w:p w:rsidR="00363F44" w:rsidRDefault="00363F44" w:rsidP="00363F44">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p w:rsidR="00363F44" w:rsidRDefault="00363F44" w:rsidP="00363F44">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всей территории промышленной зоны.</w:t>
      </w:r>
    </w:p>
    <w:p w:rsidR="00363F44" w:rsidRDefault="00363F44" w:rsidP="00363F44">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СП 18.13330.</w:t>
      </w:r>
    </w:p>
    <w:p w:rsidR="00363F44" w:rsidRDefault="00363F44" w:rsidP="00363F44">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lastRenderedPageBreak/>
        <w:t>При размещении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 с учетом требований СП 18.13330, а также положений об охране подземных вод.</w:t>
      </w:r>
    </w:p>
    <w:p w:rsidR="00363F44" w:rsidRDefault="00363F44" w:rsidP="00363F44">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Размеры санитарно-защитных зон следует устанавливать с учетом требований СанПиН 2.2.1/2.1.1.1200. Достаточность ширины санитарно-защитной зоны следует подтверждать расчетами рассеивания в атмосферном воздухе вредных веществ, содержащихся в выбросах промышленных предприятий, в соответствии с методикой.</w:t>
      </w:r>
    </w:p>
    <w:p w:rsidR="00363F44" w:rsidRPr="00363F44" w:rsidRDefault="00363F44" w:rsidP="00363F44">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Минимальную площадь озеленения санитарно-защитных зон следует принимать в зависимость от ширины зоны, %:</w:t>
      </w:r>
    </w:p>
    <w:p w:rsidR="00363F44" w:rsidRPr="00363F44" w:rsidRDefault="00363F44" w:rsidP="000C06B2">
      <w:pPr>
        <w:numPr>
          <w:ilvl w:val="0"/>
          <w:numId w:val="5"/>
        </w:numPr>
        <w:tabs>
          <w:tab w:val="num" w:pos="0"/>
        </w:tabs>
        <w:spacing w:after="0"/>
        <w:ind w:left="0" w:firstLine="851"/>
        <w:jc w:val="both"/>
        <w:rPr>
          <w:rFonts w:ascii="Times New Roman" w:hAnsi="Times New Roman" w:cs="Times New Roman"/>
          <w:sz w:val="26"/>
          <w:szCs w:val="26"/>
        </w:rPr>
      </w:pPr>
      <w:r w:rsidRPr="00363F44">
        <w:rPr>
          <w:rFonts w:ascii="Times New Roman" w:hAnsi="Times New Roman" w:cs="Times New Roman"/>
          <w:sz w:val="26"/>
          <w:szCs w:val="26"/>
        </w:rPr>
        <w:t xml:space="preserve">    </w:t>
      </w:r>
      <w:proofErr w:type="gramStart"/>
      <w:r w:rsidRPr="00363F44">
        <w:rPr>
          <w:rFonts w:ascii="Times New Roman" w:hAnsi="Times New Roman" w:cs="Times New Roman"/>
          <w:sz w:val="26"/>
          <w:szCs w:val="26"/>
        </w:rPr>
        <w:t>до  300</w:t>
      </w:r>
      <w:proofErr w:type="gramEnd"/>
      <w:r w:rsidRPr="00363F44">
        <w:rPr>
          <w:rFonts w:ascii="Times New Roman" w:hAnsi="Times New Roman" w:cs="Times New Roman"/>
          <w:sz w:val="26"/>
          <w:szCs w:val="26"/>
        </w:rPr>
        <w:t xml:space="preserve"> м ................................................. 60</w:t>
      </w:r>
    </w:p>
    <w:p w:rsidR="00363F44" w:rsidRPr="00363F44" w:rsidRDefault="00363F44" w:rsidP="000C06B2">
      <w:pPr>
        <w:numPr>
          <w:ilvl w:val="0"/>
          <w:numId w:val="5"/>
        </w:numPr>
        <w:tabs>
          <w:tab w:val="num" w:pos="0"/>
        </w:tabs>
        <w:spacing w:after="0"/>
        <w:ind w:left="0" w:firstLine="851"/>
        <w:jc w:val="both"/>
        <w:rPr>
          <w:rFonts w:ascii="Times New Roman" w:hAnsi="Times New Roman" w:cs="Times New Roman"/>
          <w:sz w:val="26"/>
          <w:szCs w:val="26"/>
        </w:rPr>
      </w:pPr>
      <w:r w:rsidRPr="00363F44">
        <w:rPr>
          <w:rFonts w:ascii="Times New Roman" w:hAnsi="Times New Roman" w:cs="Times New Roman"/>
          <w:sz w:val="26"/>
          <w:szCs w:val="26"/>
        </w:rPr>
        <w:t xml:space="preserve">    св. 300 до 1000 м ................................... 50</w:t>
      </w:r>
    </w:p>
    <w:p w:rsidR="00363F44" w:rsidRPr="00363F44" w:rsidRDefault="00363F44" w:rsidP="000C06B2">
      <w:pPr>
        <w:numPr>
          <w:ilvl w:val="0"/>
          <w:numId w:val="5"/>
        </w:numPr>
        <w:tabs>
          <w:tab w:val="num" w:pos="0"/>
        </w:tabs>
        <w:spacing w:after="0"/>
        <w:ind w:left="0" w:firstLine="851"/>
        <w:jc w:val="both"/>
        <w:rPr>
          <w:rFonts w:ascii="Times New Roman" w:hAnsi="Times New Roman" w:cs="Times New Roman"/>
          <w:sz w:val="26"/>
          <w:szCs w:val="26"/>
        </w:rPr>
      </w:pPr>
      <w:r w:rsidRPr="00363F44">
        <w:rPr>
          <w:rFonts w:ascii="Times New Roman" w:hAnsi="Times New Roman" w:cs="Times New Roman"/>
          <w:sz w:val="26"/>
          <w:szCs w:val="26"/>
        </w:rPr>
        <w:t xml:space="preserve">    </w:t>
      </w:r>
      <w:proofErr w:type="gramStart"/>
      <w:r w:rsidRPr="00363F44">
        <w:rPr>
          <w:rFonts w:ascii="Times New Roman" w:hAnsi="Times New Roman" w:cs="Times New Roman"/>
          <w:sz w:val="26"/>
          <w:szCs w:val="26"/>
        </w:rPr>
        <w:t>"  1000</w:t>
      </w:r>
      <w:proofErr w:type="gramEnd"/>
      <w:r w:rsidRPr="00363F44">
        <w:rPr>
          <w:rFonts w:ascii="Times New Roman" w:hAnsi="Times New Roman" w:cs="Times New Roman"/>
          <w:sz w:val="26"/>
          <w:szCs w:val="26"/>
        </w:rPr>
        <w:t xml:space="preserve"> "  3000 м ..................................... 40</w:t>
      </w:r>
    </w:p>
    <w:p w:rsidR="00363F44" w:rsidRPr="00363F44" w:rsidRDefault="00363F44" w:rsidP="000C06B2">
      <w:pPr>
        <w:numPr>
          <w:ilvl w:val="0"/>
          <w:numId w:val="5"/>
        </w:numPr>
        <w:tabs>
          <w:tab w:val="num" w:pos="0"/>
        </w:tabs>
        <w:spacing w:after="0"/>
        <w:ind w:left="0" w:firstLine="851"/>
        <w:jc w:val="both"/>
        <w:rPr>
          <w:rFonts w:ascii="Times New Roman" w:hAnsi="Times New Roman" w:cs="Times New Roman"/>
          <w:sz w:val="26"/>
          <w:szCs w:val="26"/>
        </w:rPr>
      </w:pPr>
      <w:r w:rsidRPr="00363F44">
        <w:rPr>
          <w:rFonts w:ascii="Times New Roman" w:hAnsi="Times New Roman" w:cs="Times New Roman"/>
          <w:sz w:val="26"/>
          <w:szCs w:val="26"/>
        </w:rPr>
        <w:t xml:space="preserve">    </w:t>
      </w:r>
      <w:proofErr w:type="gramStart"/>
      <w:r w:rsidRPr="00363F44">
        <w:rPr>
          <w:rFonts w:ascii="Times New Roman" w:hAnsi="Times New Roman" w:cs="Times New Roman"/>
          <w:sz w:val="26"/>
          <w:szCs w:val="26"/>
        </w:rPr>
        <w:t>"  3000</w:t>
      </w:r>
      <w:proofErr w:type="gramEnd"/>
      <w:r w:rsidRPr="00363F44">
        <w:rPr>
          <w:rFonts w:ascii="Times New Roman" w:hAnsi="Times New Roman" w:cs="Times New Roman"/>
          <w:sz w:val="26"/>
          <w:szCs w:val="26"/>
        </w:rPr>
        <w:t xml:space="preserve"> м .................................................. 20</w:t>
      </w:r>
    </w:p>
    <w:p w:rsidR="00363F44" w:rsidRDefault="00363F44" w:rsidP="00363F44">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rsidR="00981FCE" w:rsidRDefault="00363F44" w:rsidP="00981FCE">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 xml:space="preserve">На территориях коммунально-складских зон следует размещать предприятия пищевой (пищевкусовой, мясной и молочной) промышленности, </w:t>
      </w:r>
      <w:proofErr w:type="spellStart"/>
      <w:r w:rsidRPr="00363F44">
        <w:rPr>
          <w:rFonts w:ascii="Times New Roman" w:hAnsi="Times New Roman" w:cs="Times New Roman"/>
          <w:sz w:val="26"/>
          <w:szCs w:val="26"/>
        </w:rPr>
        <w:t>общетоварные</w:t>
      </w:r>
      <w:proofErr w:type="spellEnd"/>
      <w:r w:rsidRPr="00363F44">
        <w:rPr>
          <w:rFonts w:ascii="Times New Roman" w:hAnsi="Times New Roman" w:cs="Times New Roman"/>
          <w:sz w:val="26"/>
          <w:szCs w:val="26"/>
        </w:rPr>
        <w:t xml:space="preserve"> (продовольственные и непродовольственные), специализированные склады (холодильники, картофеле-, овоще-, </w:t>
      </w:r>
      <w:proofErr w:type="spellStart"/>
      <w:r w:rsidRPr="00363F44">
        <w:rPr>
          <w:rFonts w:ascii="Times New Roman" w:hAnsi="Times New Roman" w:cs="Times New Roman"/>
          <w:sz w:val="26"/>
          <w:szCs w:val="26"/>
        </w:rPr>
        <w:t>фруктохранилища</w:t>
      </w:r>
      <w:proofErr w:type="spellEnd"/>
      <w:r w:rsidRPr="00363F44">
        <w:rPr>
          <w:rFonts w:ascii="Times New Roman" w:hAnsi="Times New Roman" w:cs="Times New Roman"/>
          <w:sz w:val="26"/>
          <w:szCs w:val="26"/>
        </w:rPr>
        <w:t>), предприятия коммунального, транспортного и бытового обслуживания населения.</w:t>
      </w:r>
    </w:p>
    <w:p w:rsidR="00981FCE" w:rsidRDefault="00363F44" w:rsidP="00981FCE">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 xml:space="preserve">Размеры санитарно-защитных зон </w:t>
      </w:r>
      <w:r w:rsidR="008325FF" w:rsidRPr="00363F44">
        <w:rPr>
          <w:rFonts w:ascii="Times New Roman" w:hAnsi="Times New Roman" w:cs="Times New Roman"/>
          <w:sz w:val="26"/>
          <w:szCs w:val="26"/>
        </w:rPr>
        <w:t>для картофеля</w:t>
      </w:r>
      <w:r w:rsidRPr="00363F44">
        <w:rPr>
          <w:rFonts w:ascii="Times New Roman" w:hAnsi="Times New Roman" w:cs="Times New Roman"/>
          <w:sz w:val="26"/>
          <w:szCs w:val="26"/>
        </w:rPr>
        <w:t xml:space="preserve">-, овоще- и </w:t>
      </w:r>
      <w:proofErr w:type="spellStart"/>
      <w:r w:rsidRPr="00363F44">
        <w:rPr>
          <w:rFonts w:ascii="Times New Roman" w:hAnsi="Times New Roman" w:cs="Times New Roman"/>
          <w:sz w:val="26"/>
          <w:szCs w:val="26"/>
        </w:rPr>
        <w:t>фруктохранилищ</w:t>
      </w:r>
      <w:proofErr w:type="spellEnd"/>
      <w:r w:rsidRPr="00363F44">
        <w:rPr>
          <w:rFonts w:ascii="Times New Roman" w:hAnsi="Times New Roman" w:cs="Times New Roman"/>
          <w:sz w:val="26"/>
          <w:szCs w:val="26"/>
        </w:rPr>
        <w:t xml:space="preserve"> следует принимать не менее 50 м.</w:t>
      </w:r>
    </w:p>
    <w:p w:rsidR="00981FCE" w:rsidRDefault="00363F44" w:rsidP="00981FCE">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При организации сельскохозяйственного производства 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 Меры по исключению загрязнения почв, поверхностных и подземных вод, поверхностных водосборов, водоемов и атмосферного воздуха должны соответствовать санитарным нормам. При формировании производственных зон сельских поселений расстояния между сельскохозяйственными предприятиями, зданиями и сооружениями следует предусматривать минимально допустимые исходя из санитарных, ветеринарных, противопожарных требований и норм технологического проектирования.</w:t>
      </w:r>
    </w:p>
    <w:p w:rsidR="00981FCE" w:rsidRDefault="00363F44" w:rsidP="00981FCE">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На территории животноводческих комплексов и ферм и в их санитарно-защитных зонах не допускается размещать предприятия по переработке сельскохозяйственной продукции, объекты питания и объекты, к ним приравненные.</w:t>
      </w:r>
    </w:p>
    <w:p w:rsidR="00981FCE" w:rsidRDefault="00363F44" w:rsidP="00981FCE">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 xml:space="preserve">Линии электропередачи, связи и других линейных сооружений местного значения следует размещать по границам полей севооборотов вдоль дорог, лесополос, существующих трасс с таким расчетом, чтобы обеспечивался свободный </w:t>
      </w:r>
      <w:r w:rsidRPr="00363F44">
        <w:rPr>
          <w:rFonts w:ascii="Times New Roman" w:hAnsi="Times New Roman" w:cs="Times New Roman"/>
          <w:sz w:val="26"/>
          <w:szCs w:val="26"/>
        </w:rPr>
        <w:lastRenderedPageBreak/>
        <w:t>доступ к коммуникациям с территорий, не занятых сельскохозяйственными угодьями.</w:t>
      </w:r>
    </w:p>
    <w:p w:rsidR="00981FCE" w:rsidRDefault="00363F44" w:rsidP="00981FCE">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Производственные зоны сельских поселений, как правило, не должны быть разделены на обособленные участки железными и автомобильными дорогами общей сети.</w:t>
      </w:r>
    </w:p>
    <w:p w:rsidR="00981FCE" w:rsidRDefault="00363F44" w:rsidP="00981FCE">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 xml:space="preserve">При размещении сельскохозяйственных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 </w:t>
      </w:r>
    </w:p>
    <w:p w:rsidR="009E79D3" w:rsidRDefault="009E79D3" w:rsidP="00981FCE">
      <w:pPr>
        <w:tabs>
          <w:tab w:val="num" w:pos="0"/>
        </w:tabs>
        <w:spacing w:after="0"/>
        <w:ind w:firstLine="851"/>
        <w:jc w:val="both"/>
        <w:rPr>
          <w:rFonts w:ascii="Times New Roman" w:hAnsi="Times New Roman" w:cs="Times New Roman"/>
          <w:sz w:val="26"/>
          <w:szCs w:val="26"/>
        </w:rPr>
      </w:pPr>
    </w:p>
    <w:p w:rsidR="00363F44" w:rsidRPr="00363F44" w:rsidRDefault="00363F44" w:rsidP="00981FCE">
      <w:pPr>
        <w:spacing w:after="0"/>
        <w:ind w:left="851"/>
        <w:jc w:val="both"/>
        <w:rPr>
          <w:rFonts w:ascii="Times New Roman" w:hAnsi="Times New Roman" w:cs="Times New Roman"/>
          <w:b/>
          <w:bCs/>
          <w:sz w:val="26"/>
          <w:szCs w:val="26"/>
        </w:rPr>
      </w:pPr>
      <w:r w:rsidRPr="00363F44">
        <w:rPr>
          <w:rFonts w:ascii="Times New Roman" w:hAnsi="Times New Roman" w:cs="Times New Roman"/>
          <w:b/>
          <w:bCs/>
          <w:sz w:val="26"/>
          <w:szCs w:val="26"/>
        </w:rPr>
        <w:t xml:space="preserve">Зона транспортной инфраструктур </w:t>
      </w:r>
    </w:p>
    <w:p w:rsidR="00363F44" w:rsidRPr="00363F44" w:rsidRDefault="00594611" w:rsidP="00363F44">
      <w:pPr>
        <w:spacing w:after="0"/>
        <w:ind w:firstLine="851"/>
        <w:jc w:val="both"/>
        <w:rPr>
          <w:rFonts w:ascii="Times New Roman" w:hAnsi="Times New Roman" w:cs="Times New Roman"/>
          <w:sz w:val="26"/>
          <w:szCs w:val="26"/>
        </w:rPr>
      </w:pPr>
      <w:r>
        <w:rPr>
          <w:rFonts w:ascii="Times New Roman" w:hAnsi="Times New Roman" w:cs="Times New Roman"/>
          <w:sz w:val="26"/>
          <w:szCs w:val="26"/>
        </w:rPr>
        <w:t>Зону</w:t>
      </w:r>
      <w:r w:rsidR="00363F44" w:rsidRPr="00363F44">
        <w:rPr>
          <w:rFonts w:ascii="Times New Roman" w:hAnsi="Times New Roman" w:cs="Times New Roman"/>
          <w:sz w:val="26"/>
          <w:szCs w:val="26"/>
        </w:rPr>
        <w:t xml:space="preserve"> транспортной инфраструктур</w:t>
      </w:r>
      <w:r>
        <w:rPr>
          <w:rFonts w:ascii="Times New Roman" w:hAnsi="Times New Roman" w:cs="Times New Roman"/>
          <w:sz w:val="26"/>
          <w:szCs w:val="26"/>
        </w:rPr>
        <w:t>ы</w:t>
      </w:r>
      <w:r w:rsidR="00363F44" w:rsidRPr="00363F44">
        <w:rPr>
          <w:rFonts w:ascii="Times New Roman" w:hAnsi="Times New Roman" w:cs="Times New Roman"/>
          <w:sz w:val="26"/>
          <w:szCs w:val="26"/>
        </w:rPr>
        <w:t xml:space="preserve"> следует предусматривать для размещения сооружений и коммуникаций железнодорожного, автомобильного транспорта, связи, инженерного оборудования с учетом их перспективного развития.</w:t>
      </w:r>
    </w:p>
    <w:p w:rsidR="00363F44" w:rsidRPr="00363F44" w:rsidRDefault="00363F44" w:rsidP="00363F44">
      <w:pPr>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В целях обеспечения нормальной эксплуатации сооружений, устройства других объектов внешнего транспорта допускается устанавливать охранные зоны.</w:t>
      </w:r>
    </w:p>
    <w:p w:rsidR="00363F44" w:rsidRPr="00363F44" w:rsidRDefault="00363F44" w:rsidP="00363F44">
      <w:pPr>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Отвод земель для сооружений и устройств внешнего транспорта осуществляется в установленном порядке. Режим использования этих земель определяется градостроительной документацией в соответствии с действующим законодательством.</w:t>
      </w:r>
    </w:p>
    <w:p w:rsidR="00363F44" w:rsidRPr="00363F44" w:rsidRDefault="00363F44" w:rsidP="00363F44">
      <w:pPr>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Размещение сооружений, коммуникаций и других объектов транспорта на территории поселений должно соответствовать требованиям, приведенным в разделах 14 и 15 СП 42.13330.2011.</w:t>
      </w:r>
    </w:p>
    <w:p w:rsidR="00363F44" w:rsidRPr="00363F44" w:rsidRDefault="00363F44" w:rsidP="00363F44">
      <w:pPr>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Для предотвращения неблагоприятных воздействий при эксплуатации объектов транспорта, связи, инженерных коммуникаций устанавливаются санитарно-защитные зоны от этих объектов до границ территорий жилых, общественно-деловых и рекреационных зон.</w:t>
      </w:r>
    </w:p>
    <w:p w:rsidR="00363F44" w:rsidRPr="00363F44" w:rsidRDefault="00363F44" w:rsidP="00363F44">
      <w:pPr>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Территории в границах отвода сооружений и коммуникаций транспорта, связи, инженерного оборудования и их санитарно-защитных зон подлежат благоустройству и озеленению с учетом технических и эксплуатационных характеристик этих объектов.</w:t>
      </w:r>
    </w:p>
    <w:p w:rsidR="00363F44" w:rsidRPr="00363F44" w:rsidRDefault="00363F44" w:rsidP="00363F44">
      <w:pPr>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Сооружения и коммуникации транспорта, связи, инженерного оборудования, эксплуатация которых оказывает прямое или косвенное воздействие на безопасность населения, размещаются за пределами поселений.</w:t>
      </w:r>
    </w:p>
    <w:p w:rsidR="00363F44" w:rsidRPr="009E79D3" w:rsidRDefault="00363F44" w:rsidP="00981FCE">
      <w:pPr>
        <w:tabs>
          <w:tab w:val="left" w:pos="284"/>
        </w:tabs>
        <w:spacing w:after="0"/>
        <w:ind w:left="851"/>
        <w:jc w:val="both"/>
        <w:rPr>
          <w:rFonts w:ascii="Times New Roman" w:hAnsi="Times New Roman" w:cs="Times New Roman"/>
          <w:bCs/>
          <w:sz w:val="26"/>
          <w:szCs w:val="26"/>
        </w:rPr>
      </w:pPr>
      <w:r w:rsidRPr="009E79D3">
        <w:rPr>
          <w:rFonts w:ascii="Times New Roman" w:hAnsi="Times New Roman" w:cs="Times New Roman"/>
          <w:bCs/>
          <w:sz w:val="26"/>
          <w:szCs w:val="26"/>
        </w:rPr>
        <w:t>Объекты, предлагаемые к размещению:</w:t>
      </w:r>
    </w:p>
    <w:p w:rsidR="00363F44" w:rsidRPr="009E79D3" w:rsidRDefault="00363F44" w:rsidP="000C06B2">
      <w:pPr>
        <w:pStyle w:val="24"/>
        <w:numPr>
          <w:ilvl w:val="0"/>
          <w:numId w:val="5"/>
        </w:numPr>
        <w:tabs>
          <w:tab w:val="num" w:pos="0"/>
        </w:tabs>
        <w:spacing w:line="259" w:lineRule="auto"/>
        <w:ind w:left="0" w:firstLine="851"/>
        <w:rPr>
          <w:sz w:val="26"/>
          <w:szCs w:val="26"/>
        </w:rPr>
      </w:pPr>
      <w:r w:rsidRPr="009E79D3">
        <w:rPr>
          <w:sz w:val="26"/>
          <w:szCs w:val="26"/>
        </w:rPr>
        <w:t xml:space="preserve">реконструировать и привести в соответствии с ГОСТ дороги местного значения МО </w:t>
      </w:r>
      <w:r w:rsidR="00031AC7">
        <w:rPr>
          <w:sz w:val="26"/>
          <w:szCs w:val="26"/>
        </w:rPr>
        <w:t>Красногор</w:t>
      </w:r>
      <w:r w:rsidR="00DE36F2" w:rsidRPr="009E79D3">
        <w:rPr>
          <w:sz w:val="26"/>
          <w:szCs w:val="26"/>
        </w:rPr>
        <w:t>ский</w:t>
      </w:r>
      <w:r w:rsidRPr="009E79D3">
        <w:rPr>
          <w:sz w:val="26"/>
          <w:szCs w:val="26"/>
        </w:rPr>
        <w:t xml:space="preserve"> сельсовета;</w:t>
      </w:r>
    </w:p>
    <w:p w:rsidR="00363F44" w:rsidRPr="009E79D3" w:rsidRDefault="00363F44" w:rsidP="000C06B2">
      <w:pPr>
        <w:pStyle w:val="24"/>
        <w:numPr>
          <w:ilvl w:val="0"/>
          <w:numId w:val="5"/>
        </w:numPr>
        <w:tabs>
          <w:tab w:val="num" w:pos="0"/>
        </w:tabs>
        <w:spacing w:line="259" w:lineRule="auto"/>
        <w:ind w:left="0" w:firstLine="851"/>
        <w:rPr>
          <w:sz w:val="26"/>
          <w:szCs w:val="26"/>
        </w:rPr>
      </w:pPr>
      <w:r w:rsidRPr="009E79D3">
        <w:rPr>
          <w:sz w:val="26"/>
          <w:szCs w:val="26"/>
        </w:rPr>
        <w:t>сформировать улично-дорожную сеть в новых проектируемых районах с шириной улиц от 20 до 50 метров;</w:t>
      </w:r>
    </w:p>
    <w:p w:rsidR="00363F44" w:rsidRPr="009E79D3" w:rsidRDefault="00363F44" w:rsidP="00363F44">
      <w:pPr>
        <w:pStyle w:val="a7"/>
        <w:spacing w:after="0"/>
        <w:ind w:left="0" w:firstLine="851"/>
        <w:jc w:val="both"/>
        <w:rPr>
          <w:rFonts w:ascii="Times New Roman" w:hAnsi="Times New Roman" w:cs="Times New Roman"/>
          <w:sz w:val="26"/>
          <w:szCs w:val="26"/>
        </w:rPr>
      </w:pPr>
      <w:r w:rsidRPr="009E79D3">
        <w:rPr>
          <w:rFonts w:ascii="Times New Roman" w:hAnsi="Times New Roman" w:cs="Times New Roman"/>
          <w:sz w:val="26"/>
          <w:szCs w:val="26"/>
        </w:rPr>
        <w:t>- предусмотреть зоны транспортной инфраструктуры: разворотные площадки, площадки кратковременного и долговременного хранения транспорта;</w:t>
      </w:r>
    </w:p>
    <w:p w:rsidR="00363F44" w:rsidRPr="00363F44" w:rsidRDefault="00363F44" w:rsidP="00363F44">
      <w:pPr>
        <w:pStyle w:val="a7"/>
        <w:spacing w:after="0"/>
        <w:ind w:left="0" w:firstLine="851"/>
        <w:jc w:val="both"/>
        <w:rPr>
          <w:rFonts w:ascii="Times New Roman" w:hAnsi="Times New Roman" w:cs="Times New Roman"/>
          <w:sz w:val="26"/>
          <w:szCs w:val="26"/>
        </w:rPr>
      </w:pPr>
      <w:r w:rsidRPr="009E79D3">
        <w:rPr>
          <w:rFonts w:ascii="Times New Roman" w:hAnsi="Times New Roman" w:cs="Times New Roman"/>
          <w:sz w:val="26"/>
          <w:szCs w:val="26"/>
        </w:rPr>
        <w:t>- размещение объектов придорожного сервиса.</w:t>
      </w:r>
    </w:p>
    <w:p w:rsidR="009E79D3" w:rsidRDefault="009E79D3" w:rsidP="00363F44">
      <w:pPr>
        <w:spacing w:after="0"/>
        <w:ind w:firstLine="851"/>
        <w:jc w:val="both"/>
        <w:rPr>
          <w:rFonts w:ascii="Times New Roman" w:hAnsi="Times New Roman" w:cs="Times New Roman"/>
          <w:b/>
          <w:bCs/>
          <w:sz w:val="26"/>
          <w:szCs w:val="26"/>
        </w:rPr>
      </w:pPr>
    </w:p>
    <w:p w:rsidR="00594611" w:rsidRPr="00363F44" w:rsidRDefault="00594611" w:rsidP="00594611">
      <w:pPr>
        <w:spacing w:after="0"/>
        <w:ind w:left="851"/>
        <w:jc w:val="both"/>
        <w:rPr>
          <w:rFonts w:ascii="Times New Roman" w:hAnsi="Times New Roman" w:cs="Times New Roman"/>
          <w:b/>
          <w:bCs/>
          <w:sz w:val="26"/>
          <w:szCs w:val="26"/>
        </w:rPr>
      </w:pPr>
      <w:r w:rsidRPr="00363F44">
        <w:rPr>
          <w:rFonts w:ascii="Times New Roman" w:hAnsi="Times New Roman" w:cs="Times New Roman"/>
          <w:b/>
          <w:bCs/>
          <w:sz w:val="26"/>
          <w:szCs w:val="26"/>
        </w:rPr>
        <w:t>Зона инженерной инфраструктур</w:t>
      </w:r>
      <w:r>
        <w:rPr>
          <w:rFonts w:ascii="Times New Roman" w:hAnsi="Times New Roman" w:cs="Times New Roman"/>
          <w:b/>
          <w:bCs/>
          <w:sz w:val="26"/>
          <w:szCs w:val="26"/>
        </w:rPr>
        <w:t>ы</w:t>
      </w:r>
      <w:r w:rsidRPr="00363F44">
        <w:rPr>
          <w:rFonts w:ascii="Times New Roman" w:hAnsi="Times New Roman" w:cs="Times New Roman"/>
          <w:b/>
          <w:bCs/>
          <w:sz w:val="26"/>
          <w:szCs w:val="26"/>
        </w:rPr>
        <w:t xml:space="preserve"> </w:t>
      </w:r>
    </w:p>
    <w:p w:rsidR="00594611" w:rsidRPr="00363F44" w:rsidRDefault="00594611" w:rsidP="00594611">
      <w:pPr>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lastRenderedPageBreak/>
        <w:t>Зон</w:t>
      </w:r>
      <w:r>
        <w:rPr>
          <w:rFonts w:ascii="Times New Roman" w:hAnsi="Times New Roman" w:cs="Times New Roman"/>
          <w:sz w:val="26"/>
          <w:szCs w:val="26"/>
        </w:rPr>
        <w:t>у</w:t>
      </w:r>
      <w:r w:rsidRPr="00363F44">
        <w:rPr>
          <w:rFonts w:ascii="Times New Roman" w:hAnsi="Times New Roman" w:cs="Times New Roman"/>
          <w:sz w:val="26"/>
          <w:szCs w:val="26"/>
        </w:rPr>
        <w:t xml:space="preserve"> инженерной инфраструктур</w:t>
      </w:r>
      <w:r>
        <w:rPr>
          <w:rFonts w:ascii="Times New Roman" w:hAnsi="Times New Roman" w:cs="Times New Roman"/>
          <w:sz w:val="26"/>
          <w:szCs w:val="26"/>
        </w:rPr>
        <w:t>ы</w:t>
      </w:r>
      <w:r w:rsidRPr="00363F44">
        <w:rPr>
          <w:rFonts w:ascii="Times New Roman" w:hAnsi="Times New Roman" w:cs="Times New Roman"/>
          <w:sz w:val="26"/>
          <w:szCs w:val="26"/>
        </w:rPr>
        <w:t xml:space="preserve"> следует предусматривать для размещения сооружений и коммуникаций связи, инженерного оборудования с учетом их перспективного развития.</w:t>
      </w:r>
    </w:p>
    <w:p w:rsidR="00594611" w:rsidRPr="00363F44" w:rsidRDefault="00594611" w:rsidP="00594611">
      <w:pPr>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В целях обеспечения нормальной эксплуатации сооружений, устройства других объектов допускается устанавливать охранные зоны.</w:t>
      </w:r>
    </w:p>
    <w:p w:rsidR="00594611" w:rsidRPr="00363F44" w:rsidRDefault="00594611" w:rsidP="00594611">
      <w:pPr>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Отвод земель для сооружений и устройств осуществляется в установленном порядке. Режим использования этих земель определяется градостроительной документацией в соответствии с действующим законодательством.</w:t>
      </w:r>
    </w:p>
    <w:p w:rsidR="00594611" w:rsidRPr="00363F44" w:rsidRDefault="00594611" w:rsidP="00594611">
      <w:pPr>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Размещение сооружений, коммуникаций и других объектов на территории поселений должно соответствовать требованиям, приведенным в разделах 14 и 15 СП 42.13330.2011.</w:t>
      </w:r>
    </w:p>
    <w:p w:rsidR="00594611" w:rsidRPr="00363F44" w:rsidRDefault="00594611" w:rsidP="00594611">
      <w:pPr>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Для предотвращения неблагоприятных воздействий при эксплуатации объектов связи, инженерных коммуникаций устанавливаются санитарно-защитные зоны от этих объектов до границ территорий жилых, общественно-деловых и рекреационных зон.</w:t>
      </w:r>
    </w:p>
    <w:p w:rsidR="00594611" w:rsidRPr="00363F44" w:rsidRDefault="00594611" w:rsidP="00594611">
      <w:pPr>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Территории в границах отвода сооружений и коммуникаций связи, инженерного оборудования и их санитарно-защитных зон подлежат благоустройству и озеленению с учетом технических и эксплуатационных характеристик этих объектов.</w:t>
      </w:r>
    </w:p>
    <w:p w:rsidR="00594611" w:rsidRPr="00363F44" w:rsidRDefault="00594611" w:rsidP="00594611">
      <w:pPr>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Сооружения и коммуникации транспорта, связи, инженерного оборудования, эксплуатация которых оказывает прямое или косвенное воздействие на безопасность населения, размещаются за пределами поселений.</w:t>
      </w:r>
    </w:p>
    <w:p w:rsidR="00594611" w:rsidRPr="009E79D3" w:rsidRDefault="00594611" w:rsidP="00594611">
      <w:pPr>
        <w:tabs>
          <w:tab w:val="left" w:pos="284"/>
        </w:tabs>
        <w:spacing w:after="0"/>
        <w:ind w:left="851"/>
        <w:jc w:val="both"/>
        <w:rPr>
          <w:rFonts w:ascii="Times New Roman" w:hAnsi="Times New Roman" w:cs="Times New Roman"/>
          <w:bCs/>
          <w:sz w:val="26"/>
          <w:szCs w:val="26"/>
        </w:rPr>
      </w:pPr>
      <w:r w:rsidRPr="009E79D3">
        <w:rPr>
          <w:rFonts w:ascii="Times New Roman" w:hAnsi="Times New Roman" w:cs="Times New Roman"/>
          <w:bCs/>
          <w:sz w:val="26"/>
          <w:szCs w:val="26"/>
        </w:rPr>
        <w:t>Объекты, предлагаемые к размещению:</w:t>
      </w:r>
    </w:p>
    <w:p w:rsidR="00594611" w:rsidRPr="009E79D3" w:rsidRDefault="00594611" w:rsidP="00594611">
      <w:pPr>
        <w:pStyle w:val="24"/>
        <w:numPr>
          <w:ilvl w:val="0"/>
          <w:numId w:val="5"/>
        </w:numPr>
        <w:tabs>
          <w:tab w:val="num" w:pos="0"/>
        </w:tabs>
        <w:spacing w:line="259" w:lineRule="auto"/>
        <w:ind w:left="0" w:firstLine="851"/>
        <w:rPr>
          <w:sz w:val="26"/>
          <w:szCs w:val="26"/>
        </w:rPr>
      </w:pPr>
      <w:r w:rsidRPr="009E79D3">
        <w:rPr>
          <w:sz w:val="26"/>
          <w:szCs w:val="26"/>
        </w:rPr>
        <w:t xml:space="preserve">реконструировать и привести в соответствии с ГОСТ дороги местного значения МО </w:t>
      </w:r>
      <w:r w:rsidR="00031AC7">
        <w:rPr>
          <w:sz w:val="26"/>
          <w:szCs w:val="26"/>
        </w:rPr>
        <w:t>Красногор</w:t>
      </w:r>
      <w:r w:rsidRPr="009E79D3">
        <w:rPr>
          <w:sz w:val="26"/>
          <w:szCs w:val="26"/>
        </w:rPr>
        <w:t>ский сельсовета;</w:t>
      </w:r>
    </w:p>
    <w:p w:rsidR="00594611" w:rsidRPr="009E79D3" w:rsidRDefault="00594611" w:rsidP="00594611">
      <w:pPr>
        <w:pStyle w:val="24"/>
        <w:numPr>
          <w:ilvl w:val="0"/>
          <w:numId w:val="5"/>
        </w:numPr>
        <w:tabs>
          <w:tab w:val="num" w:pos="0"/>
        </w:tabs>
        <w:spacing w:line="259" w:lineRule="auto"/>
        <w:ind w:left="0" w:firstLine="851"/>
        <w:rPr>
          <w:sz w:val="26"/>
          <w:szCs w:val="26"/>
        </w:rPr>
      </w:pPr>
      <w:r w:rsidRPr="009E79D3">
        <w:rPr>
          <w:sz w:val="26"/>
          <w:szCs w:val="26"/>
        </w:rPr>
        <w:t>сформировать улично-дорожную сеть в новых проектируемых районах с шириной улиц от 20 до 50 метров;</w:t>
      </w:r>
    </w:p>
    <w:p w:rsidR="00594611" w:rsidRPr="009E79D3" w:rsidRDefault="00594611" w:rsidP="00594611">
      <w:pPr>
        <w:pStyle w:val="a7"/>
        <w:spacing w:after="0"/>
        <w:ind w:left="0" w:firstLine="851"/>
        <w:jc w:val="both"/>
        <w:rPr>
          <w:rFonts w:ascii="Times New Roman" w:hAnsi="Times New Roman" w:cs="Times New Roman"/>
          <w:sz w:val="26"/>
          <w:szCs w:val="26"/>
        </w:rPr>
      </w:pPr>
      <w:r w:rsidRPr="009E79D3">
        <w:rPr>
          <w:rFonts w:ascii="Times New Roman" w:hAnsi="Times New Roman" w:cs="Times New Roman"/>
          <w:sz w:val="26"/>
          <w:szCs w:val="26"/>
        </w:rPr>
        <w:t>- предусмотреть зоны транспортной инфраструктуры: разворотные площадки, площадки кратковременного и долговременного хранения транспорта;</w:t>
      </w:r>
    </w:p>
    <w:p w:rsidR="00594611" w:rsidRPr="00363F44" w:rsidRDefault="00594611" w:rsidP="00594611">
      <w:pPr>
        <w:pStyle w:val="a7"/>
        <w:spacing w:after="0"/>
        <w:ind w:left="0" w:firstLine="851"/>
        <w:jc w:val="both"/>
        <w:rPr>
          <w:rFonts w:ascii="Times New Roman" w:hAnsi="Times New Roman" w:cs="Times New Roman"/>
          <w:sz w:val="26"/>
          <w:szCs w:val="26"/>
        </w:rPr>
      </w:pPr>
      <w:r w:rsidRPr="009E79D3">
        <w:rPr>
          <w:rFonts w:ascii="Times New Roman" w:hAnsi="Times New Roman" w:cs="Times New Roman"/>
          <w:sz w:val="26"/>
          <w:szCs w:val="26"/>
        </w:rPr>
        <w:t>- размещение объектов придорожного сервиса.</w:t>
      </w:r>
    </w:p>
    <w:p w:rsidR="00594611" w:rsidRDefault="00594611" w:rsidP="00363F44">
      <w:pPr>
        <w:spacing w:after="0"/>
        <w:ind w:firstLine="851"/>
        <w:jc w:val="both"/>
        <w:rPr>
          <w:rFonts w:ascii="Times New Roman" w:hAnsi="Times New Roman" w:cs="Times New Roman"/>
          <w:b/>
          <w:bCs/>
          <w:sz w:val="26"/>
          <w:szCs w:val="26"/>
        </w:rPr>
      </w:pPr>
    </w:p>
    <w:p w:rsidR="00363F44" w:rsidRPr="00363F44" w:rsidRDefault="00363F44" w:rsidP="00363F44">
      <w:pPr>
        <w:spacing w:after="0"/>
        <w:ind w:firstLine="851"/>
        <w:jc w:val="both"/>
        <w:rPr>
          <w:rFonts w:ascii="Times New Roman" w:hAnsi="Times New Roman" w:cs="Times New Roman"/>
          <w:bCs/>
          <w:sz w:val="26"/>
          <w:szCs w:val="26"/>
        </w:rPr>
      </w:pPr>
      <w:r w:rsidRPr="00363F44">
        <w:rPr>
          <w:rFonts w:ascii="Times New Roman" w:hAnsi="Times New Roman" w:cs="Times New Roman"/>
          <w:b/>
          <w:bCs/>
          <w:sz w:val="26"/>
          <w:szCs w:val="26"/>
        </w:rPr>
        <w:t>Зона сельскохозяйственного использования</w:t>
      </w:r>
      <w:r w:rsidRPr="00363F44">
        <w:rPr>
          <w:rFonts w:ascii="Times New Roman" w:hAnsi="Times New Roman" w:cs="Times New Roman"/>
          <w:bCs/>
          <w:sz w:val="26"/>
          <w:szCs w:val="26"/>
        </w:rPr>
        <w:t>.</w:t>
      </w:r>
    </w:p>
    <w:p w:rsidR="00363F44" w:rsidRPr="00363F44" w:rsidRDefault="00363F44" w:rsidP="00363F44">
      <w:pPr>
        <w:pStyle w:val="a1"/>
        <w:spacing w:after="0" w:line="259" w:lineRule="auto"/>
        <w:ind w:firstLine="851"/>
        <w:rPr>
          <w:bCs/>
          <w:sz w:val="26"/>
          <w:szCs w:val="26"/>
        </w:rPr>
      </w:pPr>
      <w:r w:rsidRPr="00363F44">
        <w:rPr>
          <w:bCs/>
          <w:sz w:val="26"/>
          <w:szCs w:val="26"/>
        </w:rPr>
        <w:t>Территории сельскохозяйственного использования выделяются на землях не занятых лесной растительностью, вне земель лесного фонда.</w:t>
      </w:r>
    </w:p>
    <w:p w:rsidR="00363F44" w:rsidRPr="00363F44" w:rsidRDefault="00363F44" w:rsidP="00363F44">
      <w:pPr>
        <w:widowControl w:val="0"/>
        <w:adjustRightInd w:val="0"/>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 xml:space="preserve">В состав зон сельскохозяйственного использования могут включаться: </w:t>
      </w:r>
    </w:p>
    <w:p w:rsidR="00363F44" w:rsidRPr="00363F44" w:rsidRDefault="00363F44" w:rsidP="00363F44">
      <w:pPr>
        <w:widowControl w:val="0"/>
        <w:adjustRightInd w:val="0"/>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 xml:space="preserve">- пашни, сенокосы, пастбища, залежи, земли, занятые многолетними насаждениями (садами, виноградниками и другими); </w:t>
      </w:r>
    </w:p>
    <w:p w:rsidR="00363F44" w:rsidRPr="00363F44" w:rsidRDefault="00363F44" w:rsidP="00363F44">
      <w:pPr>
        <w:widowControl w:val="0"/>
        <w:adjustRightInd w:val="0"/>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 xml:space="preserve">- 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 </w:t>
      </w:r>
    </w:p>
    <w:p w:rsidR="00363F44" w:rsidRPr="00363F44" w:rsidRDefault="00363F44" w:rsidP="00363F44">
      <w:pPr>
        <w:pStyle w:val="a1"/>
        <w:spacing w:after="0" w:line="259" w:lineRule="auto"/>
        <w:ind w:firstLine="851"/>
        <w:rPr>
          <w:sz w:val="26"/>
          <w:szCs w:val="26"/>
        </w:rPr>
      </w:pPr>
      <w:r w:rsidRPr="00363F44">
        <w:rPr>
          <w:spacing w:val="-3"/>
          <w:sz w:val="26"/>
          <w:szCs w:val="26"/>
        </w:rPr>
        <w:t>В зоны, занятые объектами сельскохозяйственного назначения – зданиями,</w:t>
      </w:r>
      <w:r w:rsidRPr="00363F44">
        <w:rPr>
          <w:sz w:val="26"/>
          <w:szCs w:val="26"/>
        </w:rPr>
        <w:t xml:space="preserve"> </w:t>
      </w:r>
      <w:r w:rsidRPr="00363F44">
        <w:rPr>
          <w:spacing w:val="-4"/>
          <w:sz w:val="26"/>
          <w:szCs w:val="26"/>
        </w:rPr>
        <w:t>строениями, сооружениями, используемыми для производства, хранения и первичной</w:t>
      </w:r>
      <w:r w:rsidRPr="00363F44">
        <w:rPr>
          <w:sz w:val="26"/>
          <w:szCs w:val="26"/>
        </w:rPr>
        <w:t xml:space="preserve"> обработки сельскохозяйственной продукции, входят также земли, </w:t>
      </w:r>
      <w:r w:rsidRPr="00363F44">
        <w:rPr>
          <w:spacing w:val="-3"/>
          <w:sz w:val="26"/>
          <w:szCs w:val="26"/>
        </w:rPr>
        <w:t xml:space="preserve">занятые </w:t>
      </w:r>
      <w:r w:rsidRPr="00363F44">
        <w:rPr>
          <w:spacing w:val="-3"/>
          <w:sz w:val="26"/>
          <w:szCs w:val="26"/>
        </w:rPr>
        <w:lastRenderedPageBreak/>
        <w:t>внутрихозяйственными дорогами, коммуникациями, древесно-кустарниковой</w:t>
      </w:r>
      <w:r w:rsidRPr="00363F44">
        <w:rPr>
          <w:sz w:val="26"/>
          <w:szCs w:val="26"/>
        </w:rPr>
        <w:t xml:space="preserve"> раститель</w:t>
      </w:r>
      <w:r w:rsidRPr="00363F44">
        <w:rPr>
          <w:spacing w:val="-4"/>
          <w:sz w:val="26"/>
          <w:szCs w:val="26"/>
        </w:rPr>
        <w:t>ностью, предназначенной для обеспечения защиты земель от воздействия негативных</w:t>
      </w:r>
      <w:r w:rsidRPr="00363F44">
        <w:rPr>
          <w:sz w:val="26"/>
          <w:szCs w:val="26"/>
        </w:rPr>
        <w:t xml:space="preserve"> природных, антропогенных и техногенных воздействий, замкнутыми водоемами, и резервные земли для развития объектов сельскохозяйственного назначения.</w:t>
      </w:r>
    </w:p>
    <w:p w:rsidR="009E79D3" w:rsidRDefault="009E79D3" w:rsidP="00981FCE">
      <w:pPr>
        <w:spacing w:after="0"/>
        <w:ind w:left="851"/>
        <w:jc w:val="both"/>
        <w:rPr>
          <w:rFonts w:ascii="Times New Roman" w:hAnsi="Times New Roman" w:cs="Times New Roman"/>
          <w:b/>
          <w:i/>
          <w:sz w:val="26"/>
          <w:szCs w:val="26"/>
        </w:rPr>
      </w:pPr>
    </w:p>
    <w:p w:rsidR="00363F44" w:rsidRPr="002D4203" w:rsidRDefault="00363F44" w:rsidP="00981FCE">
      <w:pPr>
        <w:spacing w:after="0"/>
        <w:ind w:left="851"/>
        <w:jc w:val="both"/>
        <w:rPr>
          <w:rFonts w:ascii="Times New Roman" w:hAnsi="Times New Roman" w:cs="Times New Roman"/>
          <w:b/>
          <w:sz w:val="26"/>
          <w:szCs w:val="26"/>
        </w:rPr>
      </w:pPr>
      <w:r w:rsidRPr="002D4203">
        <w:rPr>
          <w:rFonts w:ascii="Times New Roman" w:hAnsi="Times New Roman" w:cs="Times New Roman"/>
          <w:b/>
          <w:sz w:val="26"/>
          <w:szCs w:val="26"/>
        </w:rPr>
        <w:t>Зона специального назначения</w:t>
      </w:r>
    </w:p>
    <w:p w:rsidR="00363F44" w:rsidRPr="00363F44" w:rsidRDefault="00363F44" w:rsidP="00981FCE">
      <w:pPr>
        <w:tabs>
          <w:tab w:val="num" w:pos="0"/>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В зону специального назначения входят территории кладбищ и скотомогильников. В целях создания благоприятной среды обитания для проживания населения за счет снижения негативного воздействия от предприятий и объектов, генеральным планом предусмотрены следующие мероприятия:</w:t>
      </w:r>
      <w:r w:rsidR="00981FCE">
        <w:rPr>
          <w:rFonts w:ascii="Times New Roman" w:hAnsi="Times New Roman" w:cs="Times New Roman"/>
          <w:sz w:val="26"/>
          <w:szCs w:val="26"/>
        </w:rPr>
        <w:t xml:space="preserve"> в</w:t>
      </w:r>
      <w:r w:rsidRPr="00363F44">
        <w:rPr>
          <w:rFonts w:ascii="Times New Roman" w:hAnsi="Times New Roman" w:cs="Times New Roman"/>
          <w:sz w:val="26"/>
          <w:szCs w:val="26"/>
        </w:rPr>
        <w:t xml:space="preserve"> случаях обнаружения при проведении строительных работ ранее неизвестных массовых захоронений необходимо зарегистрировать места захоронения, а в необходимых случаях провести перезахоронение останков погибших и рекультивацию территорий.</w:t>
      </w:r>
    </w:p>
    <w:p w:rsidR="005835AF" w:rsidRPr="005835AF" w:rsidRDefault="005835AF" w:rsidP="005835AF">
      <w:pPr>
        <w:pStyle w:val="a7"/>
        <w:spacing w:after="0"/>
        <w:ind w:left="851"/>
        <w:contextualSpacing w:val="0"/>
        <w:jc w:val="both"/>
        <w:rPr>
          <w:rFonts w:ascii="Times New Roman" w:hAnsi="Times New Roman" w:cs="Times New Roman"/>
          <w:b/>
          <w:bCs/>
          <w:sz w:val="26"/>
          <w:szCs w:val="26"/>
        </w:rPr>
      </w:pPr>
      <w:r w:rsidRPr="005835AF">
        <w:rPr>
          <w:rFonts w:ascii="Times New Roman" w:hAnsi="Times New Roman" w:cs="Times New Roman"/>
          <w:b/>
          <w:bCs/>
          <w:sz w:val="26"/>
          <w:szCs w:val="26"/>
        </w:rPr>
        <w:t>Иные зоны (зона сельскохозяйственного использования, совмещённая с зоной для разведки и добычи полезных ископаемых)</w:t>
      </w:r>
    </w:p>
    <w:p w:rsidR="005835AF" w:rsidRDefault="005835AF" w:rsidP="005835AF">
      <w:pPr>
        <w:tabs>
          <w:tab w:val="left" w:pos="1276"/>
        </w:tabs>
        <w:spacing w:after="0"/>
        <w:ind w:firstLine="851"/>
        <w:jc w:val="both"/>
        <w:rPr>
          <w:rFonts w:ascii="Times New Roman" w:hAnsi="Times New Roman" w:cs="Times New Roman"/>
          <w:sz w:val="26"/>
          <w:szCs w:val="26"/>
        </w:rPr>
      </w:pPr>
      <w:r w:rsidRPr="00981FCE">
        <w:rPr>
          <w:rFonts w:ascii="Times New Roman" w:hAnsi="Times New Roman" w:cs="Times New Roman"/>
          <w:sz w:val="26"/>
          <w:szCs w:val="26"/>
        </w:rPr>
        <w:t xml:space="preserve">Зона сельскохозяйственного использования, совмещённая с зоной для разведки и добычи полезных ископаемых, планируется </w:t>
      </w:r>
      <w:r w:rsidRPr="00B55F0B">
        <w:rPr>
          <w:rFonts w:ascii="Times New Roman" w:hAnsi="Times New Roman" w:cs="Times New Roman"/>
          <w:sz w:val="26"/>
          <w:szCs w:val="26"/>
        </w:rPr>
        <w:t xml:space="preserve">общей площадью </w:t>
      </w:r>
      <w:r>
        <w:rPr>
          <w:rFonts w:ascii="Times New Roman" w:hAnsi="Times New Roman" w:cs="Times New Roman"/>
          <w:sz w:val="26"/>
          <w:szCs w:val="26"/>
        </w:rPr>
        <w:t>2813,14</w:t>
      </w:r>
      <w:r w:rsidRPr="00981FCE">
        <w:rPr>
          <w:rFonts w:ascii="Times New Roman" w:hAnsi="Times New Roman" w:cs="Times New Roman"/>
          <w:sz w:val="26"/>
          <w:szCs w:val="26"/>
        </w:rPr>
        <w:t xml:space="preserve"> га в границах МО </w:t>
      </w:r>
      <w:r>
        <w:rPr>
          <w:rFonts w:ascii="Times New Roman" w:hAnsi="Times New Roman" w:cs="Times New Roman"/>
          <w:sz w:val="26"/>
          <w:szCs w:val="26"/>
        </w:rPr>
        <w:t>Красногорский сельсовет</w:t>
      </w:r>
      <w:r w:rsidRPr="00981FCE">
        <w:rPr>
          <w:rFonts w:ascii="Times New Roman" w:hAnsi="Times New Roman" w:cs="Times New Roman"/>
          <w:sz w:val="26"/>
          <w:szCs w:val="26"/>
        </w:rPr>
        <w:t xml:space="preserve">. Данная зона устанавливается вне населённых пунктов и обусловлена деятельностью сельхозпроизводителей и различных </w:t>
      </w:r>
      <w:proofErr w:type="spellStart"/>
      <w:r w:rsidRPr="00981FCE">
        <w:rPr>
          <w:rFonts w:ascii="Times New Roman" w:hAnsi="Times New Roman" w:cs="Times New Roman"/>
          <w:sz w:val="26"/>
          <w:szCs w:val="26"/>
        </w:rPr>
        <w:t>недропользователей</w:t>
      </w:r>
      <w:proofErr w:type="spellEnd"/>
      <w:r w:rsidRPr="00981FCE">
        <w:rPr>
          <w:rFonts w:ascii="Times New Roman" w:hAnsi="Times New Roman" w:cs="Times New Roman"/>
          <w:sz w:val="26"/>
          <w:szCs w:val="26"/>
        </w:rPr>
        <w:t>, по геологическому изучению, разведке и добыче углеводородного сырья.</w:t>
      </w:r>
    </w:p>
    <w:p w:rsidR="005835AF" w:rsidRPr="00363F44" w:rsidRDefault="005835AF" w:rsidP="005835AF">
      <w:pPr>
        <w:tabs>
          <w:tab w:val="left" w:pos="1276"/>
        </w:tabs>
        <w:spacing w:after="0"/>
        <w:ind w:firstLine="851"/>
        <w:jc w:val="both"/>
        <w:rPr>
          <w:rFonts w:ascii="Times New Roman" w:hAnsi="Times New Roman" w:cs="Times New Roman"/>
          <w:sz w:val="26"/>
          <w:szCs w:val="26"/>
        </w:rPr>
      </w:pPr>
      <w:r w:rsidRPr="00363F44">
        <w:rPr>
          <w:rFonts w:ascii="Times New Roman" w:hAnsi="Times New Roman" w:cs="Times New Roman"/>
          <w:sz w:val="26"/>
          <w:szCs w:val="26"/>
        </w:rPr>
        <w:t xml:space="preserve">В состав </w:t>
      </w:r>
      <w:r>
        <w:rPr>
          <w:rFonts w:ascii="Times New Roman" w:hAnsi="Times New Roman" w:cs="Times New Roman"/>
          <w:sz w:val="26"/>
          <w:szCs w:val="26"/>
        </w:rPr>
        <w:t xml:space="preserve">иной </w:t>
      </w:r>
      <w:r w:rsidRPr="00363F44">
        <w:rPr>
          <w:rFonts w:ascii="Times New Roman" w:hAnsi="Times New Roman" w:cs="Times New Roman"/>
          <w:sz w:val="26"/>
          <w:szCs w:val="26"/>
        </w:rPr>
        <w:t>зоны</w:t>
      </w:r>
      <w:r>
        <w:rPr>
          <w:rFonts w:ascii="Times New Roman" w:hAnsi="Times New Roman" w:cs="Times New Roman"/>
          <w:sz w:val="26"/>
          <w:szCs w:val="26"/>
        </w:rPr>
        <w:t xml:space="preserve"> (зоны </w:t>
      </w:r>
      <w:r w:rsidRPr="00363F44">
        <w:rPr>
          <w:rFonts w:ascii="Times New Roman" w:hAnsi="Times New Roman" w:cs="Times New Roman"/>
          <w:sz w:val="26"/>
          <w:szCs w:val="26"/>
        </w:rPr>
        <w:t>сельскохозяйственного использования, совмещённой с зоной для разведки и добычи полезных ископаемых</w:t>
      </w:r>
      <w:r>
        <w:rPr>
          <w:rFonts w:ascii="Times New Roman" w:hAnsi="Times New Roman" w:cs="Times New Roman"/>
          <w:sz w:val="26"/>
          <w:szCs w:val="26"/>
        </w:rPr>
        <w:t>)</w:t>
      </w:r>
      <w:r w:rsidRPr="00363F44">
        <w:rPr>
          <w:rFonts w:ascii="Times New Roman" w:hAnsi="Times New Roman" w:cs="Times New Roman"/>
          <w:sz w:val="26"/>
          <w:szCs w:val="26"/>
        </w:rPr>
        <w:t xml:space="preserve">, включаются: </w:t>
      </w:r>
    </w:p>
    <w:p w:rsidR="005835AF" w:rsidRDefault="005835AF" w:rsidP="005835AF">
      <w:pPr>
        <w:pStyle w:val="a7"/>
        <w:widowControl w:val="0"/>
        <w:numPr>
          <w:ilvl w:val="0"/>
          <w:numId w:val="5"/>
        </w:numPr>
        <w:tabs>
          <w:tab w:val="num" w:pos="0"/>
        </w:tabs>
        <w:adjustRightInd w:val="0"/>
        <w:spacing w:after="0"/>
        <w:ind w:left="0" w:firstLine="851"/>
        <w:contextualSpacing w:val="0"/>
        <w:jc w:val="both"/>
        <w:rPr>
          <w:rFonts w:ascii="Times New Roman" w:hAnsi="Times New Roman" w:cs="Times New Roman"/>
          <w:sz w:val="26"/>
          <w:szCs w:val="26"/>
        </w:rPr>
      </w:pPr>
      <w:r w:rsidRPr="00981FCE">
        <w:rPr>
          <w:rFonts w:ascii="Times New Roman" w:hAnsi="Times New Roman" w:cs="Times New Roman"/>
          <w:sz w:val="26"/>
          <w:szCs w:val="26"/>
        </w:rPr>
        <w:t>пашни, сенокосы, пастбища и т.п.;</w:t>
      </w:r>
    </w:p>
    <w:p w:rsidR="005835AF" w:rsidRPr="00981FCE" w:rsidRDefault="005835AF" w:rsidP="005835AF">
      <w:pPr>
        <w:pStyle w:val="a7"/>
        <w:widowControl w:val="0"/>
        <w:numPr>
          <w:ilvl w:val="0"/>
          <w:numId w:val="5"/>
        </w:numPr>
        <w:tabs>
          <w:tab w:val="num" w:pos="0"/>
        </w:tabs>
        <w:adjustRightInd w:val="0"/>
        <w:spacing w:after="0"/>
        <w:ind w:left="0" w:firstLine="851"/>
        <w:contextualSpacing w:val="0"/>
        <w:jc w:val="both"/>
        <w:rPr>
          <w:rFonts w:ascii="Times New Roman" w:hAnsi="Times New Roman" w:cs="Times New Roman"/>
          <w:sz w:val="26"/>
          <w:szCs w:val="26"/>
        </w:rPr>
      </w:pPr>
      <w:r w:rsidRPr="00981FCE">
        <w:rPr>
          <w:rFonts w:ascii="Times New Roman" w:hAnsi="Times New Roman" w:cs="Times New Roman"/>
          <w:sz w:val="26"/>
          <w:szCs w:val="26"/>
        </w:rPr>
        <w:t>территории,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 сельскохозяйственные предприятия;</w:t>
      </w:r>
    </w:p>
    <w:p w:rsidR="005835AF" w:rsidRPr="00981FCE" w:rsidRDefault="005835AF" w:rsidP="005835AF">
      <w:pPr>
        <w:pStyle w:val="a7"/>
        <w:widowControl w:val="0"/>
        <w:numPr>
          <w:ilvl w:val="0"/>
          <w:numId w:val="5"/>
        </w:numPr>
        <w:tabs>
          <w:tab w:val="num" w:pos="0"/>
        </w:tabs>
        <w:adjustRightInd w:val="0"/>
        <w:spacing w:after="0"/>
        <w:ind w:left="0" w:firstLine="851"/>
        <w:contextualSpacing w:val="0"/>
        <w:jc w:val="both"/>
        <w:rPr>
          <w:rFonts w:ascii="Times New Roman" w:hAnsi="Times New Roman" w:cs="Times New Roman"/>
          <w:sz w:val="26"/>
          <w:szCs w:val="26"/>
        </w:rPr>
      </w:pPr>
      <w:r w:rsidRPr="00981FCE">
        <w:rPr>
          <w:rFonts w:ascii="Times New Roman" w:hAnsi="Times New Roman" w:cs="Times New Roman"/>
          <w:sz w:val="26"/>
          <w:szCs w:val="26"/>
        </w:rPr>
        <w:t>карьеры;</w:t>
      </w:r>
    </w:p>
    <w:p w:rsidR="005835AF" w:rsidRPr="00981FCE" w:rsidRDefault="005835AF" w:rsidP="005835AF">
      <w:pPr>
        <w:pStyle w:val="a7"/>
        <w:widowControl w:val="0"/>
        <w:numPr>
          <w:ilvl w:val="0"/>
          <w:numId w:val="5"/>
        </w:numPr>
        <w:tabs>
          <w:tab w:val="num" w:pos="0"/>
        </w:tabs>
        <w:adjustRightInd w:val="0"/>
        <w:spacing w:after="0"/>
        <w:ind w:left="0" w:firstLine="851"/>
        <w:contextualSpacing w:val="0"/>
        <w:jc w:val="both"/>
        <w:rPr>
          <w:rFonts w:ascii="Times New Roman" w:hAnsi="Times New Roman" w:cs="Times New Roman"/>
          <w:sz w:val="26"/>
          <w:szCs w:val="26"/>
        </w:rPr>
      </w:pPr>
      <w:r w:rsidRPr="00981FCE">
        <w:rPr>
          <w:rFonts w:ascii="Times New Roman" w:hAnsi="Times New Roman" w:cs="Times New Roman"/>
          <w:sz w:val="26"/>
          <w:szCs w:val="26"/>
        </w:rPr>
        <w:t>объекты нефтегазового комплекса;</w:t>
      </w:r>
    </w:p>
    <w:p w:rsidR="00EF72E4" w:rsidRPr="00EF72E4" w:rsidRDefault="005835AF" w:rsidP="005835AF">
      <w:pPr>
        <w:pStyle w:val="a7"/>
        <w:widowControl w:val="0"/>
        <w:numPr>
          <w:ilvl w:val="0"/>
          <w:numId w:val="5"/>
        </w:numPr>
        <w:tabs>
          <w:tab w:val="num" w:pos="0"/>
        </w:tabs>
        <w:adjustRightInd w:val="0"/>
        <w:spacing w:after="0"/>
        <w:ind w:left="0" w:firstLine="851"/>
        <w:contextualSpacing w:val="0"/>
        <w:jc w:val="both"/>
        <w:rPr>
          <w:rFonts w:ascii="Times New Roman" w:hAnsi="Times New Roman" w:cs="Times New Roman"/>
          <w:sz w:val="26"/>
          <w:szCs w:val="26"/>
        </w:rPr>
      </w:pPr>
      <w:proofErr w:type="spellStart"/>
      <w:r>
        <w:rPr>
          <w:rFonts w:ascii="Times New Roman" w:hAnsi="Times New Roman" w:cs="Times New Roman"/>
          <w:bCs/>
          <w:sz w:val="26"/>
          <w:szCs w:val="26"/>
        </w:rPr>
        <w:t>Аксютин</w:t>
      </w:r>
      <w:r w:rsidR="00EF72E4">
        <w:rPr>
          <w:rFonts w:ascii="Times New Roman" w:hAnsi="Times New Roman" w:cs="Times New Roman"/>
          <w:bCs/>
          <w:sz w:val="26"/>
          <w:szCs w:val="26"/>
        </w:rPr>
        <w:t>с</w:t>
      </w:r>
      <w:r>
        <w:rPr>
          <w:rFonts w:ascii="Times New Roman" w:hAnsi="Times New Roman" w:cs="Times New Roman"/>
          <w:bCs/>
          <w:sz w:val="26"/>
          <w:szCs w:val="26"/>
        </w:rPr>
        <w:t>кий</w:t>
      </w:r>
      <w:proofErr w:type="spellEnd"/>
      <w:r w:rsidRPr="00981FCE">
        <w:rPr>
          <w:rFonts w:ascii="Times New Roman" w:hAnsi="Times New Roman" w:cs="Times New Roman"/>
          <w:bCs/>
          <w:sz w:val="26"/>
          <w:szCs w:val="26"/>
        </w:rPr>
        <w:t xml:space="preserve"> лицензионный участок № ОРБ 0</w:t>
      </w:r>
      <w:r w:rsidR="00EF72E4">
        <w:rPr>
          <w:rFonts w:ascii="Times New Roman" w:hAnsi="Times New Roman" w:cs="Times New Roman"/>
          <w:bCs/>
          <w:sz w:val="26"/>
          <w:szCs w:val="26"/>
        </w:rPr>
        <w:t>3159</w:t>
      </w:r>
      <w:r w:rsidRPr="00981FCE">
        <w:rPr>
          <w:rFonts w:ascii="Times New Roman" w:hAnsi="Times New Roman" w:cs="Times New Roman"/>
          <w:bCs/>
          <w:sz w:val="26"/>
          <w:szCs w:val="26"/>
        </w:rPr>
        <w:t xml:space="preserve"> НР</w:t>
      </w:r>
      <w:r w:rsidR="00EF72E4">
        <w:rPr>
          <w:rFonts w:ascii="Times New Roman" w:hAnsi="Times New Roman" w:cs="Times New Roman"/>
          <w:bCs/>
          <w:sz w:val="26"/>
          <w:szCs w:val="26"/>
        </w:rPr>
        <w:t>.</w:t>
      </w:r>
    </w:p>
    <w:p w:rsidR="00981FCE" w:rsidRDefault="00981FCE" w:rsidP="00981FCE">
      <w:pPr>
        <w:pStyle w:val="a7"/>
        <w:spacing w:after="0"/>
        <w:ind w:left="851"/>
        <w:contextualSpacing w:val="0"/>
        <w:jc w:val="both"/>
        <w:rPr>
          <w:rFonts w:ascii="Times New Roman" w:hAnsi="Times New Roman" w:cs="Times New Roman"/>
          <w:b/>
          <w:bCs/>
          <w:sz w:val="26"/>
          <w:szCs w:val="26"/>
        </w:rPr>
      </w:pPr>
    </w:p>
    <w:p w:rsidR="00606035" w:rsidRDefault="00606035" w:rsidP="009E79D3">
      <w:pPr>
        <w:pStyle w:val="a7"/>
        <w:spacing w:after="0"/>
        <w:ind w:left="851"/>
        <w:contextualSpacing w:val="0"/>
        <w:jc w:val="both"/>
        <w:rPr>
          <w:rFonts w:ascii="Times New Roman" w:hAnsi="Times New Roman" w:cs="Times New Roman"/>
          <w:sz w:val="26"/>
          <w:szCs w:val="26"/>
        </w:rPr>
      </w:pPr>
    </w:p>
    <w:p w:rsidR="00981FCE" w:rsidRPr="00E614D8" w:rsidRDefault="00E614D8" w:rsidP="009E79D3">
      <w:pPr>
        <w:tabs>
          <w:tab w:val="num" w:pos="0"/>
        </w:tabs>
        <w:spacing w:after="0" w:line="240" w:lineRule="auto"/>
        <w:jc w:val="both"/>
        <w:rPr>
          <w:rFonts w:ascii="Times New Roman" w:hAnsi="Times New Roman" w:cs="Times New Roman"/>
          <w:sz w:val="26"/>
          <w:szCs w:val="26"/>
        </w:rPr>
      </w:pPr>
      <w:r w:rsidRPr="00E614D8">
        <w:rPr>
          <w:rFonts w:ascii="Times New Roman" w:eastAsia="Times New Roman" w:hAnsi="Times New Roman" w:cs="Times New Roman"/>
          <w:sz w:val="26"/>
          <w:szCs w:val="26"/>
          <w:lang w:eastAsia="ar-SA" w:bidi="en-US"/>
        </w:rPr>
        <w:t xml:space="preserve">Таблица 2.10–1 - </w:t>
      </w:r>
      <w:r w:rsidR="00981FCE" w:rsidRPr="00E614D8">
        <w:rPr>
          <w:rFonts w:ascii="Times New Roman" w:eastAsia="Times New Roman" w:hAnsi="Times New Roman" w:cs="Times New Roman"/>
          <w:sz w:val="26"/>
          <w:szCs w:val="26"/>
          <w:lang w:eastAsia="ar-SA" w:bidi="en-US"/>
        </w:rPr>
        <w:t>Площади функциональных зон населенных пунктов</w:t>
      </w:r>
      <w:r w:rsidR="009E79D3" w:rsidRPr="00E614D8">
        <w:rPr>
          <w:rFonts w:ascii="Times New Roman" w:eastAsia="Times New Roman" w:hAnsi="Times New Roman" w:cs="Times New Roman"/>
          <w:sz w:val="26"/>
          <w:szCs w:val="26"/>
          <w:lang w:eastAsia="ar-SA" w:bidi="en-US"/>
        </w:rPr>
        <w:t>, а также всей территории</w:t>
      </w:r>
      <w:r w:rsidR="00981FCE" w:rsidRPr="00E614D8">
        <w:rPr>
          <w:rFonts w:ascii="Times New Roman" w:eastAsia="Times New Roman" w:hAnsi="Times New Roman" w:cs="Times New Roman"/>
          <w:sz w:val="26"/>
          <w:szCs w:val="26"/>
          <w:lang w:eastAsia="ar-SA" w:bidi="en-US"/>
        </w:rPr>
        <w:t xml:space="preserve"> МО </w:t>
      </w:r>
      <w:r w:rsidR="00031AC7">
        <w:rPr>
          <w:rFonts w:ascii="Times New Roman" w:eastAsia="Times New Roman" w:hAnsi="Times New Roman" w:cs="Times New Roman"/>
          <w:sz w:val="26"/>
          <w:szCs w:val="26"/>
          <w:lang w:eastAsia="ar-SA" w:bidi="en-US"/>
        </w:rPr>
        <w:t>Красногор</w:t>
      </w:r>
      <w:r w:rsidR="00981FCE" w:rsidRPr="00E614D8">
        <w:rPr>
          <w:rFonts w:ascii="Times New Roman" w:eastAsia="Times New Roman" w:hAnsi="Times New Roman" w:cs="Times New Roman"/>
          <w:sz w:val="26"/>
          <w:szCs w:val="26"/>
          <w:lang w:eastAsia="ar-SA" w:bidi="en-US"/>
        </w:rPr>
        <w:t>ский сельсовет (по картометрическим измерения), га</w:t>
      </w:r>
    </w:p>
    <w:tbl>
      <w:tblPr>
        <w:tblW w:w="9498"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3119"/>
        <w:gridCol w:w="1843"/>
        <w:gridCol w:w="1119"/>
        <w:gridCol w:w="1149"/>
        <w:gridCol w:w="1134"/>
        <w:gridCol w:w="1134"/>
      </w:tblGrid>
      <w:tr w:rsidR="009C381F" w:rsidRPr="009E79D3" w:rsidTr="00E956C1">
        <w:trPr>
          <w:trHeight w:val="887"/>
        </w:trPr>
        <w:tc>
          <w:tcPr>
            <w:tcW w:w="3119" w:type="dxa"/>
            <w:shd w:val="clear" w:color="auto" w:fill="auto"/>
            <w:vAlign w:val="center"/>
            <w:hideMark/>
          </w:tcPr>
          <w:p w:rsidR="009C381F" w:rsidRPr="009E79D3" w:rsidRDefault="00FF51AA" w:rsidP="00FF51AA">
            <w:pPr>
              <w:spacing w:after="0" w:line="240" w:lineRule="auto"/>
              <w:jc w:val="center"/>
              <w:rPr>
                <w:rFonts w:ascii="Times New Roman" w:eastAsia="Times New Roman" w:hAnsi="Times New Roman" w:cs="Times New Roman"/>
                <w:i/>
                <w:iCs/>
                <w:color w:val="000000"/>
                <w:sz w:val="24"/>
                <w:szCs w:val="24"/>
                <w:lang w:eastAsia="ru-RU"/>
              </w:rPr>
            </w:pPr>
            <w:bookmarkStart w:id="43" w:name="OLE_LINK98" w:colFirst="3" w:colLast="3"/>
            <w:bookmarkStart w:id="44" w:name="OLE_LINK99" w:colFirst="0" w:colLast="3"/>
            <w:bookmarkStart w:id="45" w:name="OLE_LINK100" w:colFirst="0" w:colLast="3"/>
            <w:r>
              <w:rPr>
                <w:rFonts w:ascii="Times New Roman" w:eastAsia="Times New Roman" w:hAnsi="Times New Roman" w:cs="Times New Roman"/>
                <w:i/>
                <w:iCs/>
                <w:color w:val="000000"/>
                <w:sz w:val="24"/>
                <w:szCs w:val="24"/>
                <w:lang w:eastAsia="ru-RU"/>
              </w:rPr>
              <w:t>Наименование ФЗ</w:t>
            </w:r>
          </w:p>
        </w:tc>
        <w:tc>
          <w:tcPr>
            <w:tcW w:w="1843" w:type="dxa"/>
            <w:shd w:val="clear" w:color="auto" w:fill="auto"/>
            <w:vAlign w:val="center"/>
            <w:hideMark/>
          </w:tcPr>
          <w:p w:rsidR="009C381F" w:rsidRPr="009E79D3" w:rsidRDefault="009C381F" w:rsidP="009C3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w:t>
            </w:r>
            <w:r w:rsidRPr="009E79D3">
              <w:rPr>
                <w:rFonts w:ascii="Times New Roman" w:eastAsia="Times New Roman" w:hAnsi="Times New Roman" w:cs="Times New Roman"/>
                <w:color w:val="000000"/>
                <w:sz w:val="24"/>
                <w:szCs w:val="24"/>
                <w:lang w:eastAsia="ru-RU"/>
              </w:rPr>
              <w:t xml:space="preserve">с. </w:t>
            </w:r>
            <w:r>
              <w:rPr>
                <w:rFonts w:ascii="Times New Roman" w:eastAsia="Times New Roman" w:hAnsi="Times New Roman" w:cs="Times New Roman"/>
                <w:color w:val="000000"/>
                <w:sz w:val="24"/>
                <w:szCs w:val="24"/>
                <w:lang w:eastAsia="ru-RU"/>
              </w:rPr>
              <w:t>Красногорский</w:t>
            </w:r>
          </w:p>
        </w:tc>
        <w:tc>
          <w:tcPr>
            <w:tcW w:w="1119" w:type="dxa"/>
            <w:shd w:val="clear" w:color="auto" w:fill="auto"/>
            <w:vAlign w:val="center"/>
            <w:hideMark/>
          </w:tcPr>
          <w:p w:rsidR="009C381F" w:rsidRPr="009E79D3" w:rsidRDefault="009C381F" w:rsidP="009C3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пос</w:t>
            </w:r>
            <w:r w:rsidRPr="009E79D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Огонёк</w:t>
            </w:r>
          </w:p>
        </w:tc>
        <w:tc>
          <w:tcPr>
            <w:tcW w:w="1149" w:type="dxa"/>
            <w:shd w:val="clear" w:color="auto" w:fill="auto"/>
            <w:vAlign w:val="center"/>
            <w:hideMark/>
          </w:tcPr>
          <w:p w:rsidR="009C381F" w:rsidRPr="009E79D3" w:rsidRDefault="009C381F" w:rsidP="009C381F">
            <w:pPr>
              <w:spacing w:after="0" w:line="240" w:lineRule="auto"/>
              <w:jc w:val="center"/>
              <w:rPr>
                <w:rFonts w:ascii="Times New Roman" w:eastAsia="Times New Roman" w:hAnsi="Times New Roman" w:cs="Times New Roman"/>
                <w:b/>
                <w:color w:val="000000"/>
                <w:sz w:val="24"/>
                <w:szCs w:val="24"/>
                <w:lang w:eastAsia="ru-RU"/>
              </w:rPr>
            </w:pPr>
            <w:r w:rsidRPr="009E79D3">
              <w:rPr>
                <w:rFonts w:ascii="Times New Roman" w:eastAsia="Times New Roman" w:hAnsi="Times New Roman" w:cs="Times New Roman"/>
                <w:b/>
                <w:color w:val="000000"/>
                <w:sz w:val="24"/>
                <w:szCs w:val="24"/>
                <w:lang w:eastAsia="ru-RU"/>
              </w:rPr>
              <w:t xml:space="preserve">Всего по </w:t>
            </w:r>
            <w:r>
              <w:rPr>
                <w:rFonts w:ascii="Times New Roman" w:eastAsia="Times New Roman" w:hAnsi="Times New Roman" w:cs="Times New Roman"/>
                <w:b/>
                <w:color w:val="000000"/>
                <w:sz w:val="24"/>
                <w:szCs w:val="24"/>
                <w:lang w:eastAsia="ru-RU"/>
              </w:rPr>
              <w:t>НП</w:t>
            </w:r>
          </w:p>
        </w:tc>
        <w:tc>
          <w:tcPr>
            <w:tcW w:w="1134" w:type="dxa"/>
            <w:vAlign w:val="center"/>
          </w:tcPr>
          <w:p w:rsidR="009C381F" w:rsidRDefault="009C381F" w:rsidP="009C381F">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За границами НП</w:t>
            </w:r>
          </w:p>
        </w:tc>
        <w:tc>
          <w:tcPr>
            <w:tcW w:w="1134" w:type="dxa"/>
            <w:vAlign w:val="center"/>
          </w:tcPr>
          <w:p w:rsidR="009C381F" w:rsidRPr="009E79D3" w:rsidRDefault="009C381F" w:rsidP="009C381F">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Всего по МО</w:t>
            </w:r>
          </w:p>
        </w:tc>
      </w:tr>
      <w:tr w:rsidR="009C381F" w:rsidRPr="009E79D3" w:rsidTr="00E956C1">
        <w:trPr>
          <w:trHeight w:val="300"/>
        </w:trPr>
        <w:tc>
          <w:tcPr>
            <w:tcW w:w="3119" w:type="dxa"/>
            <w:shd w:val="clear" w:color="auto" w:fill="auto"/>
            <w:vAlign w:val="center"/>
            <w:hideMark/>
          </w:tcPr>
          <w:p w:rsidR="009C381F" w:rsidRPr="009E79D3" w:rsidRDefault="009C381F" w:rsidP="009C381F">
            <w:pPr>
              <w:spacing w:after="0" w:line="240" w:lineRule="auto"/>
              <w:jc w:val="center"/>
              <w:rPr>
                <w:rFonts w:ascii="Times New Roman" w:eastAsia="Times New Roman" w:hAnsi="Times New Roman" w:cs="Times New Roman"/>
                <w:b/>
                <w:i/>
                <w:iCs/>
                <w:color w:val="000000"/>
                <w:sz w:val="24"/>
                <w:szCs w:val="24"/>
                <w:lang w:eastAsia="ru-RU"/>
              </w:rPr>
            </w:pPr>
            <w:r w:rsidRPr="009E79D3">
              <w:rPr>
                <w:rFonts w:ascii="Times New Roman" w:eastAsia="Times New Roman" w:hAnsi="Times New Roman" w:cs="Times New Roman"/>
                <w:b/>
                <w:i/>
                <w:iCs/>
                <w:color w:val="000000"/>
                <w:sz w:val="24"/>
                <w:szCs w:val="24"/>
                <w:lang w:eastAsia="ru-RU"/>
              </w:rPr>
              <w:t>Жилая зона</w:t>
            </w:r>
          </w:p>
        </w:tc>
        <w:tc>
          <w:tcPr>
            <w:tcW w:w="1843" w:type="dxa"/>
            <w:shd w:val="clear" w:color="auto" w:fill="auto"/>
            <w:vAlign w:val="center"/>
          </w:tcPr>
          <w:p w:rsidR="009C381F" w:rsidRPr="009E79D3" w:rsidRDefault="009C381F" w:rsidP="009C3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92,07</w:t>
            </w:r>
          </w:p>
        </w:tc>
        <w:tc>
          <w:tcPr>
            <w:tcW w:w="1119" w:type="dxa"/>
            <w:shd w:val="clear" w:color="auto" w:fill="auto"/>
            <w:vAlign w:val="center"/>
          </w:tcPr>
          <w:p w:rsidR="009C381F" w:rsidRPr="009E79D3" w:rsidRDefault="009C381F" w:rsidP="0040404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r w:rsidR="0040404C">
              <w:rPr>
                <w:rFonts w:ascii="Times New Roman" w:eastAsia="Times New Roman" w:hAnsi="Times New Roman" w:cs="Times New Roman"/>
                <w:color w:val="000000"/>
                <w:sz w:val="24"/>
                <w:szCs w:val="24"/>
                <w:lang w:eastAsia="ru-RU"/>
              </w:rPr>
              <w:t>77</w:t>
            </w:r>
          </w:p>
        </w:tc>
        <w:tc>
          <w:tcPr>
            <w:tcW w:w="1149" w:type="dxa"/>
            <w:shd w:val="clear" w:color="auto" w:fill="auto"/>
            <w:vAlign w:val="center"/>
          </w:tcPr>
          <w:p w:rsidR="009C381F" w:rsidRPr="009E79D3" w:rsidRDefault="009C381F" w:rsidP="0040404C">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110,8</w:t>
            </w:r>
            <w:r w:rsidR="0040404C">
              <w:rPr>
                <w:rFonts w:ascii="Times New Roman" w:eastAsia="Times New Roman" w:hAnsi="Times New Roman" w:cs="Times New Roman"/>
                <w:b/>
                <w:color w:val="000000"/>
                <w:sz w:val="24"/>
                <w:szCs w:val="24"/>
                <w:lang w:eastAsia="ru-RU"/>
              </w:rPr>
              <w:t>4</w:t>
            </w:r>
          </w:p>
        </w:tc>
        <w:tc>
          <w:tcPr>
            <w:tcW w:w="1134" w:type="dxa"/>
            <w:vAlign w:val="center"/>
          </w:tcPr>
          <w:p w:rsidR="009C381F" w:rsidRDefault="009C381F" w:rsidP="009C381F">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w:t>
            </w:r>
          </w:p>
        </w:tc>
        <w:tc>
          <w:tcPr>
            <w:tcW w:w="1134" w:type="dxa"/>
            <w:vAlign w:val="center"/>
          </w:tcPr>
          <w:p w:rsidR="009C381F" w:rsidRDefault="009C381F" w:rsidP="0040404C">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110,8</w:t>
            </w:r>
            <w:r w:rsidR="0040404C">
              <w:rPr>
                <w:rFonts w:ascii="Times New Roman" w:eastAsia="Times New Roman" w:hAnsi="Times New Roman" w:cs="Times New Roman"/>
                <w:b/>
                <w:color w:val="000000"/>
                <w:sz w:val="24"/>
                <w:szCs w:val="24"/>
                <w:lang w:eastAsia="ru-RU"/>
              </w:rPr>
              <w:t>4</w:t>
            </w:r>
          </w:p>
        </w:tc>
      </w:tr>
      <w:tr w:rsidR="009C381F" w:rsidRPr="009E79D3" w:rsidTr="00E956C1">
        <w:trPr>
          <w:trHeight w:val="300"/>
        </w:trPr>
        <w:tc>
          <w:tcPr>
            <w:tcW w:w="3119" w:type="dxa"/>
            <w:shd w:val="clear" w:color="auto" w:fill="auto"/>
            <w:vAlign w:val="center"/>
            <w:hideMark/>
          </w:tcPr>
          <w:p w:rsidR="009C381F" w:rsidRPr="009E79D3" w:rsidRDefault="009C381F" w:rsidP="009C381F">
            <w:pPr>
              <w:spacing w:after="0" w:line="240" w:lineRule="auto"/>
              <w:jc w:val="center"/>
              <w:rPr>
                <w:rFonts w:ascii="Times New Roman" w:eastAsia="Times New Roman" w:hAnsi="Times New Roman" w:cs="Times New Roman"/>
                <w:b/>
                <w:i/>
                <w:iCs/>
                <w:color w:val="000000"/>
                <w:sz w:val="24"/>
                <w:szCs w:val="24"/>
                <w:lang w:eastAsia="ru-RU"/>
              </w:rPr>
            </w:pPr>
            <w:r w:rsidRPr="009E79D3">
              <w:rPr>
                <w:rFonts w:ascii="Times New Roman" w:eastAsia="Times New Roman" w:hAnsi="Times New Roman" w:cs="Times New Roman"/>
                <w:b/>
                <w:i/>
                <w:iCs/>
                <w:color w:val="000000"/>
                <w:sz w:val="24"/>
                <w:szCs w:val="24"/>
                <w:lang w:eastAsia="ru-RU"/>
              </w:rPr>
              <w:t>Общественно-деловая зона</w:t>
            </w:r>
          </w:p>
        </w:tc>
        <w:tc>
          <w:tcPr>
            <w:tcW w:w="1843" w:type="dxa"/>
            <w:shd w:val="clear" w:color="auto" w:fill="auto"/>
            <w:vAlign w:val="center"/>
          </w:tcPr>
          <w:p w:rsidR="009C381F" w:rsidRPr="009E79D3" w:rsidRDefault="009D724F" w:rsidP="009C3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2,83</w:t>
            </w:r>
          </w:p>
        </w:tc>
        <w:tc>
          <w:tcPr>
            <w:tcW w:w="1119" w:type="dxa"/>
            <w:shd w:val="clear" w:color="auto" w:fill="auto"/>
            <w:vAlign w:val="center"/>
          </w:tcPr>
          <w:p w:rsidR="009C381F" w:rsidRPr="009E79D3" w:rsidRDefault="009C381F" w:rsidP="009C3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0,25</w:t>
            </w:r>
          </w:p>
        </w:tc>
        <w:tc>
          <w:tcPr>
            <w:tcW w:w="1149" w:type="dxa"/>
            <w:shd w:val="clear" w:color="auto" w:fill="auto"/>
            <w:vAlign w:val="center"/>
          </w:tcPr>
          <w:p w:rsidR="009C381F" w:rsidRPr="009E79D3" w:rsidRDefault="00871ECC" w:rsidP="009C381F">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3,08</w:t>
            </w:r>
          </w:p>
        </w:tc>
        <w:tc>
          <w:tcPr>
            <w:tcW w:w="1134" w:type="dxa"/>
            <w:vAlign w:val="center"/>
          </w:tcPr>
          <w:p w:rsidR="009C381F" w:rsidRDefault="009C381F" w:rsidP="009C381F">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w:t>
            </w:r>
          </w:p>
        </w:tc>
        <w:tc>
          <w:tcPr>
            <w:tcW w:w="1134" w:type="dxa"/>
            <w:vAlign w:val="center"/>
          </w:tcPr>
          <w:p w:rsidR="009C381F" w:rsidRDefault="009C381F" w:rsidP="00B338B3">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3,08</w:t>
            </w:r>
          </w:p>
        </w:tc>
      </w:tr>
      <w:tr w:rsidR="009C381F" w:rsidRPr="009E79D3" w:rsidTr="00E956C1">
        <w:trPr>
          <w:trHeight w:val="300"/>
        </w:trPr>
        <w:tc>
          <w:tcPr>
            <w:tcW w:w="3119" w:type="dxa"/>
            <w:shd w:val="clear" w:color="auto" w:fill="auto"/>
            <w:vAlign w:val="center"/>
            <w:hideMark/>
          </w:tcPr>
          <w:p w:rsidR="009C381F" w:rsidRPr="009E79D3" w:rsidRDefault="009C381F" w:rsidP="009C381F">
            <w:pPr>
              <w:spacing w:after="0" w:line="240" w:lineRule="auto"/>
              <w:jc w:val="center"/>
              <w:rPr>
                <w:rFonts w:ascii="Times New Roman" w:eastAsia="Times New Roman" w:hAnsi="Times New Roman" w:cs="Times New Roman"/>
                <w:b/>
                <w:i/>
                <w:iCs/>
                <w:color w:val="000000"/>
                <w:sz w:val="24"/>
                <w:szCs w:val="24"/>
                <w:lang w:eastAsia="ru-RU"/>
              </w:rPr>
            </w:pPr>
            <w:r w:rsidRPr="009E79D3">
              <w:rPr>
                <w:rFonts w:ascii="Times New Roman" w:eastAsia="Times New Roman" w:hAnsi="Times New Roman" w:cs="Times New Roman"/>
                <w:b/>
                <w:i/>
                <w:iCs/>
                <w:color w:val="000000"/>
                <w:sz w:val="24"/>
                <w:szCs w:val="24"/>
                <w:lang w:eastAsia="ru-RU"/>
              </w:rPr>
              <w:lastRenderedPageBreak/>
              <w:t>Зона сельскохозяйственного использования</w:t>
            </w:r>
          </w:p>
        </w:tc>
        <w:tc>
          <w:tcPr>
            <w:tcW w:w="1843" w:type="dxa"/>
            <w:shd w:val="clear" w:color="auto" w:fill="auto"/>
            <w:vAlign w:val="center"/>
          </w:tcPr>
          <w:p w:rsidR="009C381F" w:rsidRPr="009E79D3" w:rsidRDefault="0040404C" w:rsidP="00D8153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108,9</w:t>
            </w:r>
            <w:r w:rsidR="00D81534">
              <w:rPr>
                <w:rFonts w:ascii="Times New Roman" w:eastAsia="Times New Roman" w:hAnsi="Times New Roman" w:cs="Times New Roman"/>
                <w:color w:val="000000"/>
                <w:sz w:val="24"/>
                <w:szCs w:val="24"/>
                <w:lang w:eastAsia="ru-RU"/>
              </w:rPr>
              <w:t>7</w:t>
            </w:r>
          </w:p>
        </w:tc>
        <w:tc>
          <w:tcPr>
            <w:tcW w:w="1119" w:type="dxa"/>
            <w:shd w:val="clear" w:color="auto" w:fill="auto"/>
            <w:vAlign w:val="center"/>
          </w:tcPr>
          <w:p w:rsidR="009C381F" w:rsidRPr="009E79D3" w:rsidRDefault="009C381F" w:rsidP="009C3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72,63</w:t>
            </w:r>
          </w:p>
        </w:tc>
        <w:tc>
          <w:tcPr>
            <w:tcW w:w="1149" w:type="dxa"/>
            <w:shd w:val="clear" w:color="auto" w:fill="auto"/>
            <w:vAlign w:val="center"/>
          </w:tcPr>
          <w:p w:rsidR="009C381F" w:rsidRPr="009E79D3" w:rsidRDefault="009C381F" w:rsidP="00D81534">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181,</w:t>
            </w:r>
            <w:r w:rsidR="00D81534">
              <w:rPr>
                <w:rFonts w:ascii="Times New Roman" w:eastAsia="Times New Roman" w:hAnsi="Times New Roman" w:cs="Times New Roman"/>
                <w:b/>
                <w:color w:val="000000"/>
                <w:sz w:val="24"/>
                <w:szCs w:val="24"/>
                <w:lang w:eastAsia="ru-RU"/>
              </w:rPr>
              <w:t>6</w:t>
            </w:r>
          </w:p>
        </w:tc>
        <w:tc>
          <w:tcPr>
            <w:tcW w:w="1134" w:type="dxa"/>
            <w:vAlign w:val="center"/>
          </w:tcPr>
          <w:p w:rsidR="009C381F" w:rsidRDefault="0040404C" w:rsidP="00D81534">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951</w:t>
            </w:r>
            <w:r w:rsidR="00D81534">
              <w:rPr>
                <w:rFonts w:ascii="Times New Roman" w:eastAsia="Times New Roman" w:hAnsi="Times New Roman" w:cs="Times New Roman"/>
                <w:b/>
                <w:color w:val="000000"/>
                <w:sz w:val="24"/>
                <w:szCs w:val="24"/>
                <w:lang w:eastAsia="ru-RU"/>
              </w:rPr>
              <w:t>5,57</w:t>
            </w:r>
          </w:p>
        </w:tc>
        <w:tc>
          <w:tcPr>
            <w:tcW w:w="1134" w:type="dxa"/>
            <w:vAlign w:val="center"/>
          </w:tcPr>
          <w:p w:rsidR="009C381F" w:rsidRDefault="009C381F" w:rsidP="0040404C">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9697,</w:t>
            </w:r>
            <w:r w:rsidR="0040404C">
              <w:rPr>
                <w:rFonts w:ascii="Times New Roman" w:eastAsia="Times New Roman" w:hAnsi="Times New Roman" w:cs="Times New Roman"/>
                <w:b/>
                <w:color w:val="000000"/>
                <w:sz w:val="24"/>
                <w:szCs w:val="24"/>
                <w:lang w:eastAsia="ru-RU"/>
              </w:rPr>
              <w:t>17</w:t>
            </w:r>
          </w:p>
        </w:tc>
      </w:tr>
      <w:tr w:rsidR="009C381F" w:rsidRPr="009E79D3" w:rsidTr="00E956C1">
        <w:trPr>
          <w:trHeight w:val="300"/>
        </w:trPr>
        <w:tc>
          <w:tcPr>
            <w:tcW w:w="3119" w:type="dxa"/>
            <w:shd w:val="clear" w:color="auto" w:fill="auto"/>
            <w:vAlign w:val="center"/>
            <w:hideMark/>
          </w:tcPr>
          <w:p w:rsidR="009C381F" w:rsidRPr="009E79D3" w:rsidRDefault="009C381F" w:rsidP="009C381F">
            <w:pPr>
              <w:spacing w:after="0" w:line="240" w:lineRule="auto"/>
              <w:jc w:val="center"/>
              <w:rPr>
                <w:rFonts w:ascii="Times New Roman" w:eastAsia="Times New Roman" w:hAnsi="Times New Roman" w:cs="Times New Roman"/>
                <w:b/>
                <w:i/>
                <w:iCs/>
                <w:color w:val="000000"/>
                <w:sz w:val="24"/>
                <w:szCs w:val="24"/>
                <w:lang w:eastAsia="ru-RU"/>
              </w:rPr>
            </w:pPr>
            <w:r w:rsidRPr="009E79D3">
              <w:rPr>
                <w:rFonts w:ascii="Times New Roman" w:eastAsia="Times New Roman" w:hAnsi="Times New Roman" w:cs="Times New Roman"/>
                <w:b/>
                <w:i/>
                <w:iCs/>
                <w:color w:val="000000"/>
                <w:sz w:val="24"/>
                <w:szCs w:val="24"/>
                <w:lang w:eastAsia="ru-RU"/>
              </w:rPr>
              <w:t>Зона специального использования</w:t>
            </w:r>
          </w:p>
        </w:tc>
        <w:tc>
          <w:tcPr>
            <w:tcW w:w="1843" w:type="dxa"/>
            <w:shd w:val="clear" w:color="auto" w:fill="auto"/>
            <w:vAlign w:val="center"/>
          </w:tcPr>
          <w:p w:rsidR="009C381F" w:rsidRPr="009E79D3" w:rsidRDefault="009D724F" w:rsidP="009C3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1,50</w:t>
            </w:r>
          </w:p>
        </w:tc>
        <w:tc>
          <w:tcPr>
            <w:tcW w:w="1119" w:type="dxa"/>
            <w:shd w:val="clear" w:color="auto" w:fill="auto"/>
            <w:vAlign w:val="center"/>
          </w:tcPr>
          <w:p w:rsidR="009C381F" w:rsidRPr="009E79D3" w:rsidRDefault="009D724F" w:rsidP="00D8153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w:t>
            </w:r>
            <w:r w:rsidR="00D81534">
              <w:rPr>
                <w:rFonts w:ascii="Times New Roman" w:eastAsia="Times New Roman" w:hAnsi="Times New Roman" w:cs="Times New Roman"/>
                <w:color w:val="000000"/>
                <w:sz w:val="24"/>
                <w:szCs w:val="24"/>
                <w:lang w:eastAsia="ru-RU"/>
              </w:rPr>
              <w:t>2</w:t>
            </w:r>
          </w:p>
        </w:tc>
        <w:tc>
          <w:tcPr>
            <w:tcW w:w="1149" w:type="dxa"/>
            <w:shd w:val="clear" w:color="auto" w:fill="auto"/>
            <w:vAlign w:val="center"/>
          </w:tcPr>
          <w:p w:rsidR="009C381F" w:rsidRPr="009E79D3" w:rsidRDefault="009C381F" w:rsidP="0040404C">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1,6</w:t>
            </w:r>
            <w:r w:rsidR="0040404C">
              <w:rPr>
                <w:rFonts w:ascii="Times New Roman" w:eastAsia="Times New Roman" w:hAnsi="Times New Roman" w:cs="Times New Roman"/>
                <w:b/>
                <w:color w:val="000000"/>
                <w:sz w:val="24"/>
                <w:szCs w:val="24"/>
                <w:lang w:eastAsia="ru-RU"/>
              </w:rPr>
              <w:t>2</w:t>
            </w:r>
          </w:p>
        </w:tc>
        <w:tc>
          <w:tcPr>
            <w:tcW w:w="1134" w:type="dxa"/>
            <w:vAlign w:val="center"/>
          </w:tcPr>
          <w:p w:rsidR="009C381F" w:rsidRDefault="009C381F" w:rsidP="009C381F">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1,2</w:t>
            </w:r>
            <w:r w:rsidR="0040404C">
              <w:rPr>
                <w:rFonts w:ascii="Times New Roman" w:eastAsia="Times New Roman" w:hAnsi="Times New Roman" w:cs="Times New Roman"/>
                <w:b/>
                <w:color w:val="000000"/>
                <w:sz w:val="24"/>
                <w:szCs w:val="24"/>
                <w:lang w:eastAsia="ru-RU"/>
              </w:rPr>
              <w:t>1</w:t>
            </w:r>
          </w:p>
        </w:tc>
        <w:tc>
          <w:tcPr>
            <w:tcW w:w="1134" w:type="dxa"/>
            <w:vAlign w:val="center"/>
          </w:tcPr>
          <w:p w:rsidR="009C381F" w:rsidRDefault="009C381F" w:rsidP="0040404C">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2,8</w:t>
            </w:r>
            <w:r w:rsidR="0040404C">
              <w:rPr>
                <w:rFonts w:ascii="Times New Roman" w:eastAsia="Times New Roman" w:hAnsi="Times New Roman" w:cs="Times New Roman"/>
                <w:b/>
                <w:color w:val="000000"/>
                <w:sz w:val="24"/>
                <w:szCs w:val="24"/>
                <w:lang w:eastAsia="ru-RU"/>
              </w:rPr>
              <w:t>3</w:t>
            </w:r>
          </w:p>
        </w:tc>
      </w:tr>
      <w:tr w:rsidR="009C381F" w:rsidRPr="009E79D3" w:rsidTr="00E956C1">
        <w:trPr>
          <w:trHeight w:val="300"/>
        </w:trPr>
        <w:tc>
          <w:tcPr>
            <w:tcW w:w="3119" w:type="dxa"/>
            <w:shd w:val="clear" w:color="auto" w:fill="auto"/>
            <w:vAlign w:val="center"/>
            <w:hideMark/>
          </w:tcPr>
          <w:p w:rsidR="009C381F" w:rsidRPr="009E79D3" w:rsidRDefault="009C381F" w:rsidP="009C381F">
            <w:pPr>
              <w:spacing w:after="0" w:line="240" w:lineRule="auto"/>
              <w:jc w:val="center"/>
              <w:rPr>
                <w:rFonts w:ascii="Times New Roman" w:eastAsia="Times New Roman" w:hAnsi="Times New Roman" w:cs="Times New Roman"/>
                <w:b/>
                <w:i/>
                <w:iCs/>
                <w:color w:val="000000"/>
                <w:sz w:val="24"/>
                <w:szCs w:val="24"/>
                <w:lang w:eastAsia="ru-RU"/>
              </w:rPr>
            </w:pPr>
            <w:r w:rsidRPr="009E79D3">
              <w:rPr>
                <w:rFonts w:ascii="Times New Roman" w:eastAsia="Times New Roman" w:hAnsi="Times New Roman" w:cs="Times New Roman"/>
                <w:b/>
                <w:i/>
                <w:iCs/>
                <w:color w:val="000000"/>
                <w:sz w:val="24"/>
                <w:szCs w:val="24"/>
                <w:lang w:eastAsia="ru-RU"/>
              </w:rPr>
              <w:t>Зона производственного использования</w:t>
            </w:r>
          </w:p>
        </w:tc>
        <w:tc>
          <w:tcPr>
            <w:tcW w:w="1843" w:type="dxa"/>
            <w:shd w:val="clear" w:color="auto" w:fill="auto"/>
            <w:vAlign w:val="center"/>
          </w:tcPr>
          <w:p w:rsidR="009C381F" w:rsidRPr="009E79D3" w:rsidRDefault="009C381F" w:rsidP="009C3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19" w:type="dxa"/>
            <w:shd w:val="clear" w:color="auto" w:fill="auto"/>
            <w:vAlign w:val="center"/>
          </w:tcPr>
          <w:p w:rsidR="009C381F" w:rsidRPr="009E79D3" w:rsidRDefault="009C381F" w:rsidP="009C3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49" w:type="dxa"/>
            <w:shd w:val="clear" w:color="auto" w:fill="auto"/>
            <w:vAlign w:val="center"/>
          </w:tcPr>
          <w:p w:rsidR="009C381F" w:rsidRPr="009E79D3" w:rsidRDefault="009C381F" w:rsidP="009C381F">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w:t>
            </w:r>
          </w:p>
        </w:tc>
        <w:tc>
          <w:tcPr>
            <w:tcW w:w="1134" w:type="dxa"/>
            <w:vAlign w:val="center"/>
          </w:tcPr>
          <w:p w:rsidR="009C381F" w:rsidRDefault="009C381F" w:rsidP="009C381F">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14,22</w:t>
            </w:r>
          </w:p>
        </w:tc>
        <w:tc>
          <w:tcPr>
            <w:tcW w:w="1134" w:type="dxa"/>
            <w:vAlign w:val="center"/>
          </w:tcPr>
          <w:p w:rsidR="009C381F" w:rsidRDefault="009C381F" w:rsidP="009C381F">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14,22</w:t>
            </w:r>
          </w:p>
        </w:tc>
      </w:tr>
      <w:tr w:rsidR="009C381F" w:rsidRPr="009E79D3" w:rsidTr="00E956C1">
        <w:trPr>
          <w:trHeight w:val="300"/>
        </w:trPr>
        <w:tc>
          <w:tcPr>
            <w:tcW w:w="3119" w:type="dxa"/>
            <w:shd w:val="clear" w:color="auto" w:fill="auto"/>
            <w:vAlign w:val="center"/>
            <w:hideMark/>
          </w:tcPr>
          <w:p w:rsidR="009C381F" w:rsidRPr="009E79D3" w:rsidRDefault="009C381F" w:rsidP="009C381F">
            <w:pPr>
              <w:spacing w:after="0" w:line="240" w:lineRule="auto"/>
              <w:jc w:val="center"/>
              <w:rPr>
                <w:rFonts w:ascii="Times New Roman" w:eastAsia="Times New Roman" w:hAnsi="Times New Roman" w:cs="Times New Roman"/>
                <w:b/>
                <w:i/>
                <w:iCs/>
                <w:color w:val="000000"/>
                <w:sz w:val="24"/>
                <w:szCs w:val="24"/>
                <w:lang w:eastAsia="ru-RU"/>
              </w:rPr>
            </w:pPr>
            <w:r w:rsidRPr="009E79D3">
              <w:rPr>
                <w:rFonts w:ascii="Times New Roman" w:eastAsia="Times New Roman" w:hAnsi="Times New Roman" w:cs="Times New Roman"/>
                <w:b/>
                <w:i/>
                <w:iCs/>
                <w:color w:val="000000"/>
                <w:sz w:val="24"/>
                <w:szCs w:val="24"/>
                <w:lang w:eastAsia="ru-RU"/>
              </w:rPr>
              <w:t>Зона инженерной инфраструктуры</w:t>
            </w:r>
          </w:p>
        </w:tc>
        <w:tc>
          <w:tcPr>
            <w:tcW w:w="1843" w:type="dxa"/>
            <w:shd w:val="clear" w:color="auto" w:fill="auto"/>
            <w:vAlign w:val="center"/>
          </w:tcPr>
          <w:p w:rsidR="009C381F" w:rsidRPr="009E79D3" w:rsidRDefault="009C381F" w:rsidP="0040404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w:t>
            </w:r>
            <w:r w:rsidR="0040404C">
              <w:rPr>
                <w:rFonts w:ascii="Times New Roman" w:eastAsia="Times New Roman" w:hAnsi="Times New Roman" w:cs="Times New Roman"/>
                <w:color w:val="000000"/>
                <w:sz w:val="24"/>
                <w:szCs w:val="24"/>
                <w:lang w:eastAsia="ru-RU"/>
              </w:rPr>
              <w:t>5</w:t>
            </w:r>
          </w:p>
        </w:tc>
        <w:tc>
          <w:tcPr>
            <w:tcW w:w="1119" w:type="dxa"/>
            <w:shd w:val="clear" w:color="auto" w:fill="auto"/>
            <w:vAlign w:val="center"/>
          </w:tcPr>
          <w:p w:rsidR="009C381F" w:rsidRPr="009E79D3" w:rsidRDefault="009C381F" w:rsidP="009C3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49" w:type="dxa"/>
            <w:shd w:val="clear" w:color="auto" w:fill="auto"/>
            <w:vAlign w:val="center"/>
          </w:tcPr>
          <w:p w:rsidR="009C381F" w:rsidRPr="009E79D3" w:rsidRDefault="009C381F" w:rsidP="0040404C">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4,8</w:t>
            </w:r>
            <w:r w:rsidR="0040404C">
              <w:rPr>
                <w:rFonts w:ascii="Times New Roman" w:eastAsia="Times New Roman" w:hAnsi="Times New Roman" w:cs="Times New Roman"/>
                <w:b/>
                <w:color w:val="000000"/>
                <w:sz w:val="24"/>
                <w:szCs w:val="24"/>
                <w:lang w:eastAsia="ru-RU"/>
              </w:rPr>
              <w:t>5</w:t>
            </w:r>
          </w:p>
        </w:tc>
        <w:tc>
          <w:tcPr>
            <w:tcW w:w="1134" w:type="dxa"/>
            <w:vAlign w:val="center"/>
          </w:tcPr>
          <w:p w:rsidR="009C381F" w:rsidRDefault="009C381F" w:rsidP="009C381F">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w:t>
            </w:r>
          </w:p>
        </w:tc>
        <w:tc>
          <w:tcPr>
            <w:tcW w:w="1134" w:type="dxa"/>
            <w:vAlign w:val="center"/>
          </w:tcPr>
          <w:p w:rsidR="009C381F" w:rsidRDefault="009C381F" w:rsidP="0040404C">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4,8</w:t>
            </w:r>
            <w:r w:rsidR="0040404C">
              <w:rPr>
                <w:rFonts w:ascii="Times New Roman" w:eastAsia="Times New Roman" w:hAnsi="Times New Roman" w:cs="Times New Roman"/>
                <w:b/>
                <w:color w:val="000000"/>
                <w:sz w:val="24"/>
                <w:szCs w:val="24"/>
                <w:lang w:eastAsia="ru-RU"/>
              </w:rPr>
              <w:t>5</w:t>
            </w:r>
          </w:p>
        </w:tc>
      </w:tr>
      <w:tr w:rsidR="009C381F" w:rsidRPr="009E79D3" w:rsidTr="00E956C1">
        <w:trPr>
          <w:trHeight w:val="300"/>
        </w:trPr>
        <w:tc>
          <w:tcPr>
            <w:tcW w:w="3119" w:type="dxa"/>
            <w:shd w:val="clear" w:color="auto" w:fill="auto"/>
            <w:vAlign w:val="center"/>
          </w:tcPr>
          <w:p w:rsidR="009C381F" w:rsidRPr="009E79D3" w:rsidRDefault="009C381F" w:rsidP="009C381F">
            <w:pPr>
              <w:spacing w:after="0" w:line="240" w:lineRule="auto"/>
              <w:jc w:val="center"/>
              <w:rPr>
                <w:rFonts w:ascii="Times New Roman" w:eastAsia="Times New Roman" w:hAnsi="Times New Roman" w:cs="Times New Roman"/>
                <w:b/>
                <w:i/>
                <w:iCs/>
                <w:color w:val="000000"/>
                <w:sz w:val="24"/>
                <w:szCs w:val="24"/>
                <w:lang w:eastAsia="ru-RU"/>
              </w:rPr>
            </w:pPr>
            <w:r w:rsidRPr="002D4203">
              <w:rPr>
                <w:rFonts w:ascii="Times New Roman" w:eastAsia="Times New Roman" w:hAnsi="Times New Roman" w:cs="Times New Roman"/>
                <w:b/>
                <w:i/>
                <w:iCs/>
                <w:color w:val="000000"/>
                <w:sz w:val="24"/>
                <w:szCs w:val="24"/>
                <w:lang w:eastAsia="ru-RU"/>
              </w:rPr>
              <w:t xml:space="preserve">Зона </w:t>
            </w:r>
            <w:r>
              <w:rPr>
                <w:rFonts w:ascii="Times New Roman" w:eastAsia="Times New Roman" w:hAnsi="Times New Roman" w:cs="Times New Roman"/>
                <w:b/>
                <w:i/>
                <w:iCs/>
                <w:color w:val="000000"/>
                <w:sz w:val="24"/>
                <w:szCs w:val="24"/>
                <w:lang w:eastAsia="ru-RU"/>
              </w:rPr>
              <w:t xml:space="preserve">транспортной </w:t>
            </w:r>
            <w:r w:rsidRPr="002D4203">
              <w:rPr>
                <w:rFonts w:ascii="Times New Roman" w:eastAsia="Times New Roman" w:hAnsi="Times New Roman" w:cs="Times New Roman"/>
                <w:b/>
                <w:i/>
                <w:iCs/>
                <w:color w:val="000000"/>
                <w:sz w:val="24"/>
                <w:szCs w:val="24"/>
                <w:lang w:eastAsia="ru-RU"/>
              </w:rPr>
              <w:t>инфраструктуры</w:t>
            </w:r>
          </w:p>
        </w:tc>
        <w:tc>
          <w:tcPr>
            <w:tcW w:w="1843" w:type="dxa"/>
            <w:shd w:val="clear" w:color="auto" w:fill="auto"/>
            <w:vAlign w:val="center"/>
          </w:tcPr>
          <w:p w:rsidR="009C381F" w:rsidRDefault="009C381F" w:rsidP="009C3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0,46</w:t>
            </w:r>
          </w:p>
        </w:tc>
        <w:tc>
          <w:tcPr>
            <w:tcW w:w="1119" w:type="dxa"/>
            <w:shd w:val="clear" w:color="auto" w:fill="auto"/>
            <w:vAlign w:val="center"/>
          </w:tcPr>
          <w:p w:rsidR="009C381F" w:rsidRDefault="009C381F" w:rsidP="009C3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49" w:type="dxa"/>
            <w:shd w:val="clear" w:color="auto" w:fill="auto"/>
            <w:vAlign w:val="center"/>
          </w:tcPr>
          <w:p w:rsidR="009C381F" w:rsidRDefault="009C381F" w:rsidP="009C381F">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0,46</w:t>
            </w:r>
          </w:p>
        </w:tc>
        <w:tc>
          <w:tcPr>
            <w:tcW w:w="1134" w:type="dxa"/>
            <w:vAlign w:val="center"/>
          </w:tcPr>
          <w:p w:rsidR="009C381F" w:rsidRDefault="009C381F" w:rsidP="009C381F">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9,46</w:t>
            </w:r>
          </w:p>
        </w:tc>
        <w:tc>
          <w:tcPr>
            <w:tcW w:w="1134" w:type="dxa"/>
            <w:vAlign w:val="center"/>
          </w:tcPr>
          <w:p w:rsidR="009C381F" w:rsidRDefault="009C381F" w:rsidP="009C381F">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9,92</w:t>
            </w:r>
          </w:p>
        </w:tc>
      </w:tr>
      <w:tr w:rsidR="009C381F" w:rsidRPr="009E79D3" w:rsidTr="00E956C1">
        <w:trPr>
          <w:trHeight w:val="300"/>
        </w:trPr>
        <w:tc>
          <w:tcPr>
            <w:tcW w:w="3119" w:type="dxa"/>
            <w:shd w:val="clear" w:color="auto" w:fill="auto"/>
            <w:vAlign w:val="center"/>
          </w:tcPr>
          <w:p w:rsidR="009C381F" w:rsidRPr="009E79D3" w:rsidRDefault="009C381F" w:rsidP="009C381F">
            <w:pPr>
              <w:spacing w:after="0" w:line="240" w:lineRule="auto"/>
              <w:jc w:val="center"/>
              <w:rPr>
                <w:rFonts w:ascii="Times New Roman" w:eastAsia="Times New Roman" w:hAnsi="Times New Roman" w:cs="Times New Roman"/>
                <w:b/>
                <w:i/>
                <w:iCs/>
                <w:color w:val="000000"/>
                <w:sz w:val="24"/>
                <w:szCs w:val="24"/>
                <w:lang w:eastAsia="ru-RU"/>
              </w:rPr>
            </w:pPr>
            <w:r>
              <w:rPr>
                <w:rFonts w:ascii="Times New Roman" w:eastAsia="Times New Roman" w:hAnsi="Times New Roman" w:cs="Times New Roman"/>
                <w:b/>
                <w:i/>
                <w:iCs/>
                <w:color w:val="000000"/>
                <w:sz w:val="24"/>
                <w:szCs w:val="24"/>
                <w:lang w:eastAsia="ru-RU"/>
              </w:rPr>
              <w:t>Рекреационная зона</w:t>
            </w:r>
          </w:p>
        </w:tc>
        <w:tc>
          <w:tcPr>
            <w:tcW w:w="1843" w:type="dxa"/>
            <w:shd w:val="clear" w:color="auto" w:fill="auto"/>
            <w:vAlign w:val="center"/>
          </w:tcPr>
          <w:p w:rsidR="009C381F" w:rsidRPr="009E79D3" w:rsidRDefault="009C381F" w:rsidP="0040404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44,1</w:t>
            </w:r>
            <w:r w:rsidR="0040404C">
              <w:rPr>
                <w:rFonts w:ascii="Times New Roman" w:eastAsia="Times New Roman" w:hAnsi="Times New Roman" w:cs="Times New Roman"/>
                <w:color w:val="000000"/>
                <w:sz w:val="24"/>
                <w:szCs w:val="24"/>
                <w:lang w:eastAsia="ru-RU"/>
              </w:rPr>
              <w:t>2</w:t>
            </w:r>
          </w:p>
        </w:tc>
        <w:tc>
          <w:tcPr>
            <w:tcW w:w="1119" w:type="dxa"/>
            <w:shd w:val="clear" w:color="auto" w:fill="auto"/>
            <w:vAlign w:val="center"/>
          </w:tcPr>
          <w:p w:rsidR="009C381F" w:rsidRPr="009E79D3" w:rsidRDefault="009C381F" w:rsidP="009C3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49" w:type="dxa"/>
            <w:shd w:val="clear" w:color="auto" w:fill="auto"/>
            <w:vAlign w:val="center"/>
          </w:tcPr>
          <w:p w:rsidR="009C381F" w:rsidRPr="009E79D3" w:rsidRDefault="009C381F" w:rsidP="0040404C">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44,1</w:t>
            </w:r>
            <w:r w:rsidR="0040404C">
              <w:rPr>
                <w:rFonts w:ascii="Times New Roman" w:eastAsia="Times New Roman" w:hAnsi="Times New Roman" w:cs="Times New Roman"/>
                <w:b/>
                <w:color w:val="000000"/>
                <w:sz w:val="24"/>
                <w:szCs w:val="24"/>
                <w:lang w:eastAsia="ru-RU"/>
              </w:rPr>
              <w:t>2</w:t>
            </w:r>
          </w:p>
        </w:tc>
        <w:tc>
          <w:tcPr>
            <w:tcW w:w="1134" w:type="dxa"/>
            <w:vAlign w:val="center"/>
          </w:tcPr>
          <w:p w:rsidR="009C381F" w:rsidRDefault="009C381F" w:rsidP="0040404C">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20,3</w:t>
            </w:r>
            <w:r w:rsidR="0040404C">
              <w:rPr>
                <w:rFonts w:ascii="Times New Roman" w:eastAsia="Times New Roman" w:hAnsi="Times New Roman" w:cs="Times New Roman"/>
                <w:b/>
                <w:color w:val="000000"/>
                <w:sz w:val="24"/>
                <w:szCs w:val="24"/>
                <w:lang w:eastAsia="ru-RU"/>
              </w:rPr>
              <w:t>7</w:t>
            </w:r>
          </w:p>
        </w:tc>
        <w:tc>
          <w:tcPr>
            <w:tcW w:w="1134" w:type="dxa"/>
            <w:vAlign w:val="center"/>
          </w:tcPr>
          <w:p w:rsidR="009C381F" w:rsidRDefault="00B338B3" w:rsidP="0040404C">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64,4</w:t>
            </w:r>
            <w:r w:rsidR="0040404C">
              <w:rPr>
                <w:rFonts w:ascii="Times New Roman" w:eastAsia="Times New Roman" w:hAnsi="Times New Roman" w:cs="Times New Roman"/>
                <w:b/>
                <w:color w:val="000000"/>
                <w:sz w:val="24"/>
                <w:szCs w:val="24"/>
                <w:lang w:eastAsia="ru-RU"/>
              </w:rPr>
              <w:t>9</w:t>
            </w:r>
          </w:p>
        </w:tc>
      </w:tr>
      <w:tr w:rsidR="009C381F" w:rsidRPr="009E79D3" w:rsidTr="00E956C1">
        <w:trPr>
          <w:trHeight w:val="300"/>
        </w:trPr>
        <w:tc>
          <w:tcPr>
            <w:tcW w:w="3119" w:type="dxa"/>
            <w:shd w:val="clear" w:color="auto" w:fill="auto"/>
            <w:vAlign w:val="center"/>
          </w:tcPr>
          <w:p w:rsidR="009C381F" w:rsidRPr="0010508F" w:rsidRDefault="009C381F" w:rsidP="009C381F">
            <w:pPr>
              <w:spacing w:after="0" w:line="240" w:lineRule="auto"/>
              <w:jc w:val="center"/>
              <w:rPr>
                <w:rFonts w:ascii="Times New Roman" w:eastAsia="Times New Roman" w:hAnsi="Times New Roman" w:cs="Times New Roman"/>
                <w:b/>
                <w:i/>
                <w:iCs/>
                <w:color w:val="000000"/>
                <w:sz w:val="24"/>
                <w:szCs w:val="24"/>
                <w:lang w:eastAsia="ru-RU"/>
              </w:rPr>
            </w:pPr>
            <w:r w:rsidRPr="0010508F">
              <w:rPr>
                <w:rFonts w:ascii="Times New Roman" w:eastAsia="Times New Roman" w:hAnsi="Times New Roman" w:cs="Times New Roman"/>
                <w:b/>
                <w:i/>
                <w:iCs/>
                <w:color w:val="000000"/>
                <w:sz w:val="24"/>
                <w:szCs w:val="24"/>
                <w:lang w:eastAsia="ru-RU"/>
              </w:rPr>
              <w:t>Иные зоны (зона сельскохозяйственного</w:t>
            </w:r>
          </w:p>
          <w:p w:rsidR="009C381F" w:rsidRPr="0010508F" w:rsidRDefault="009C381F" w:rsidP="009C381F">
            <w:pPr>
              <w:spacing w:after="0" w:line="240" w:lineRule="auto"/>
              <w:jc w:val="center"/>
              <w:rPr>
                <w:rFonts w:ascii="Times New Roman" w:eastAsia="Times New Roman" w:hAnsi="Times New Roman" w:cs="Times New Roman"/>
                <w:b/>
                <w:i/>
                <w:iCs/>
                <w:color w:val="000000"/>
                <w:sz w:val="24"/>
                <w:szCs w:val="24"/>
                <w:lang w:eastAsia="ru-RU"/>
              </w:rPr>
            </w:pPr>
            <w:r w:rsidRPr="0010508F">
              <w:rPr>
                <w:rFonts w:ascii="Times New Roman" w:eastAsia="Times New Roman" w:hAnsi="Times New Roman" w:cs="Times New Roman"/>
                <w:b/>
                <w:i/>
                <w:iCs/>
                <w:color w:val="000000"/>
                <w:sz w:val="24"/>
                <w:szCs w:val="24"/>
                <w:lang w:eastAsia="ru-RU"/>
              </w:rPr>
              <w:t>использования, совмещенная с зоной для</w:t>
            </w:r>
          </w:p>
          <w:p w:rsidR="009C381F" w:rsidRDefault="009C381F" w:rsidP="009C381F">
            <w:pPr>
              <w:spacing w:after="0" w:line="240" w:lineRule="auto"/>
              <w:jc w:val="center"/>
              <w:rPr>
                <w:rFonts w:ascii="Times New Roman" w:eastAsia="Times New Roman" w:hAnsi="Times New Roman" w:cs="Times New Roman"/>
                <w:b/>
                <w:i/>
                <w:iCs/>
                <w:color w:val="000000"/>
                <w:sz w:val="24"/>
                <w:szCs w:val="24"/>
                <w:lang w:eastAsia="ru-RU"/>
              </w:rPr>
            </w:pPr>
            <w:r w:rsidRPr="0010508F">
              <w:rPr>
                <w:rFonts w:ascii="Times New Roman" w:eastAsia="Times New Roman" w:hAnsi="Times New Roman" w:cs="Times New Roman"/>
                <w:b/>
                <w:i/>
                <w:iCs/>
                <w:color w:val="000000"/>
                <w:sz w:val="24"/>
                <w:szCs w:val="24"/>
                <w:lang w:eastAsia="ru-RU"/>
              </w:rPr>
              <w:t>разведки и добычи полезных ископаемых)</w:t>
            </w:r>
          </w:p>
        </w:tc>
        <w:tc>
          <w:tcPr>
            <w:tcW w:w="1843" w:type="dxa"/>
            <w:shd w:val="clear" w:color="auto" w:fill="auto"/>
            <w:vAlign w:val="center"/>
          </w:tcPr>
          <w:p w:rsidR="009C381F" w:rsidRPr="009E79D3" w:rsidRDefault="009C381F" w:rsidP="009C3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19" w:type="dxa"/>
            <w:shd w:val="clear" w:color="auto" w:fill="auto"/>
            <w:vAlign w:val="center"/>
          </w:tcPr>
          <w:p w:rsidR="009C381F" w:rsidRPr="009E79D3" w:rsidRDefault="009C381F" w:rsidP="009C38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49" w:type="dxa"/>
            <w:shd w:val="clear" w:color="auto" w:fill="auto"/>
            <w:vAlign w:val="center"/>
          </w:tcPr>
          <w:p w:rsidR="009C381F" w:rsidRPr="009E79D3" w:rsidRDefault="009C381F" w:rsidP="009C381F">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w:t>
            </w:r>
          </w:p>
        </w:tc>
        <w:tc>
          <w:tcPr>
            <w:tcW w:w="1134" w:type="dxa"/>
            <w:vAlign w:val="center"/>
          </w:tcPr>
          <w:p w:rsidR="009C381F" w:rsidRDefault="0040404C" w:rsidP="0040404C">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2813</w:t>
            </w:r>
            <w:r w:rsidR="00D81534">
              <w:rPr>
                <w:rFonts w:ascii="Times New Roman" w:eastAsia="Times New Roman" w:hAnsi="Times New Roman" w:cs="Times New Roman"/>
                <w:b/>
                <w:color w:val="000000"/>
                <w:sz w:val="24"/>
                <w:szCs w:val="24"/>
                <w:lang w:eastAsia="ru-RU"/>
              </w:rPr>
              <w:t>,14</w:t>
            </w:r>
          </w:p>
        </w:tc>
        <w:tc>
          <w:tcPr>
            <w:tcW w:w="1134" w:type="dxa"/>
            <w:vAlign w:val="center"/>
          </w:tcPr>
          <w:p w:rsidR="009C381F" w:rsidRDefault="0040404C" w:rsidP="0040404C">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2813</w:t>
            </w:r>
            <w:r w:rsidR="00D81534">
              <w:rPr>
                <w:rFonts w:ascii="Times New Roman" w:eastAsia="Times New Roman" w:hAnsi="Times New Roman" w:cs="Times New Roman"/>
                <w:b/>
                <w:color w:val="000000"/>
                <w:sz w:val="24"/>
                <w:szCs w:val="24"/>
                <w:lang w:eastAsia="ru-RU"/>
              </w:rPr>
              <w:t>,14</w:t>
            </w:r>
          </w:p>
        </w:tc>
      </w:tr>
      <w:tr w:rsidR="009C381F" w:rsidRPr="009E79D3" w:rsidTr="00E956C1">
        <w:trPr>
          <w:trHeight w:val="300"/>
        </w:trPr>
        <w:tc>
          <w:tcPr>
            <w:tcW w:w="3119" w:type="dxa"/>
            <w:shd w:val="clear" w:color="auto" w:fill="auto"/>
            <w:vAlign w:val="center"/>
          </w:tcPr>
          <w:p w:rsidR="009C381F" w:rsidRDefault="00E956C1" w:rsidP="00E956C1">
            <w:pPr>
              <w:spacing w:after="0" w:line="240" w:lineRule="auto"/>
              <w:jc w:val="center"/>
              <w:rPr>
                <w:rFonts w:ascii="Times New Roman" w:eastAsia="Times New Roman" w:hAnsi="Times New Roman" w:cs="Times New Roman"/>
                <w:b/>
                <w:i/>
                <w:iCs/>
                <w:color w:val="000000"/>
                <w:sz w:val="24"/>
                <w:szCs w:val="24"/>
                <w:lang w:eastAsia="ru-RU"/>
              </w:rPr>
            </w:pPr>
            <w:r>
              <w:rPr>
                <w:rFonts w:ascii="Times New Roman" w:eastAsia="Times New Roman" w:hAnsi="Times New Roman" w:cs="Times New Roman"/>
                <w:b/>
                <w:i/>
                <w:iCs/>
                <w:color w:val="000000"/>
                <w:sz w:val="24"/>
                <w:szCs w:val="24"/>
                <w:lang w:eastAsia="ru-RU"/>
              </w:rPr>
              <w:t>Всего площадь:</w:t>
            </w:r>
          </w:p>
        </w:tc>
        <w:tc>
          <w:tcPr>
            <w:tcW w:w="1843" w:type="dxa"/>
            <w:shd w:val="clear" w:color="auto" w:fill="auto"/>
            <w:vAlign w:val="center"/>
          </w:tcPr>
          <w:p w:rsidR="009C381F" w:rsidRDefault="009C381F" w:rsidP="009D724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254,9</w:t>
            </w:r>
          </w:p>
        </w:tc>
        <w:tc>
          <w:tcPr>
            <w:tcW w:w="1119" w:type="dxa"/>
            <w:shd w:val="clear" w:color="auto" w:fill="auto"/>
            <w:vAlign w:val="center"/>
          </w:tcPr>
          <w:p w:rsidR="009C381F" w:rsidRDefault="009C381F" w:rsidP="009D724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w:t>
            </w:r>
            <w:r w:rsidR="009D724F">
              <w:rPr>
                <w:rFonts w:ascii="Times New Roman" w:eastAsia="Times New Roman" w:hAnsi="Times New Roman" w:cs="Times New Roman"/>
                <w:color w:val="000000"/>
                <w:sz w:val="24"/>
                <w:szCs w:val="24"/>
                <w:lang w:eastAsia="ru-RU"/>
              </w:rPr>
              <w:t>77</w:t>
            </w:r>
          </w:p>
        </w:tc>
        <w:tc>
          <w:tcPr>
            <w:tcW w:w="1149" w:type="dxa"/>
            <w:shd w:val="clear" w:color="auto" w:fill="auto"/>
            <w:vAlign w:val="center"/>
          </w:tcPr>
          <w:p w:rsidR="009C381F" w:rsidRPr="009E79D3" w:rsidRDefault="009C381F" w:rsidP="00D81534">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346,</w:t>
            </w:r>
            <w:r w:rsidR="00D81534">
              <w:rPr>
                <w:rFonts w:ascii="Times New Roman" w:eastAsia="Times New Roman" w:hAnsi="Times New Roman" w:cs="Times New Roman"/>
                <w:b/>
                <w:color w:val="000000"/>
                <w:sz w:val="24"/>
                <w:szCs w:val="24"/>
                <w:lang w:eastAsia="ru-RU"/>
              </w:rPr>
              <w:t>57</w:t>
            </w:r>
          </w:p>
        </w:tc>
        <w:tc>
          <w:tcPr>
            <w:tcW w:w="1134" w:type="dxa"/>
            <w:vAlign w:val="center"/>
          </w:tcPr>
          <w:p w:rsidR="009C381F" w:rsidRDefault="009C381F" w:rsidP="00D81534">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12373,</w:t>
            </w:r>
            <w:r w:rsidR="00D81534">
              <w:rPr>
                <w:rFonts w:ascii="Times New Roman" w:eastAsia="Times New Roman" w:hAnsi="Times New Roman" w:cs="Times New Roman"/>
                <w:b/>
                <w:color w:val="000000"/>
                <w:sz w:val="24"/>
                <w:szCs w:val="24"/>
                <w:lang w:eastAsia="ru-RU"/>
              </w:rPr>
              <w:t>97</w:t>
            </w:r>
          </w:p>
        </w:tc>
        <w:tc>
          <w:tcPr>
            <w:tcW w:w="1134" w:type="dxa"/>
            <w:vAlign w:val="center"/>
          </w:tcPr>
          <w:p w:rsidR="009C381F" w:rsidRDefault="00D81534" w:rsidP="00B338B3">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12720,54</w:t>
            </w:r>
          </w:p>
        </w:tc>
      </w:tr>
      <w:bookmarkEnd w:id="43"/>
      <w:bookmarkEnd w:id="44"/>
      <w:bookmarkEnd w:id="45"/>
    </w:tbl>
    <w:p w:rsidR="00981FCE" w:rsidRPr="00981FCE" w:rsidRDefault="00981FCE" w:rsidP="009E79D3">
      <w:pPr>
        <w:tabs>
          <w:tab w:val="num" w:pos="0"/>
        </w:tabs>
        <w:spacing w:after="0" w:line="240" w:lineRule="auto"/>
        <w:jc w:val="both"/>
        <w:rPr>
          <w:rFonts w:ascii="Times New Roman" w:hAnsi="Times New Roman" w:cs="Times New Roman"/>
          <w:sz w:val="26"/>
          <w:szCs w:val="26"/>
        </w:rPr>
      </w:pPr>
    </w:p>
    <w:p w:rsidR="00363F44" w:rsidRPr="00981FCE" w:rsidRDefault="00363F44" w:rsidP="00981FCE">
      <w:pPr>
        <w:pStyle w:val="a1"/>
        <w:spacing w:after="0" w:line="259" w:lineRule="auto"/>
      </w:pPr>
      <w:r w:rsidRPr="00981FCE">
        <w:rPr>
          <w:b/>
        </w:rPr>
        <w:t>*площади территорий, приведенные в этой главе и далее, получены путем картометрических измерений.</w:t>
      </w:r>
    </w:p>
    <w:p w:rsidR="0058676D" w:rsidRDefault="0058676D" w:rsidP="00363F44">
      <w:pPr>
        <w:spacing w:after="0"/>
        <w:ind w:firstLine="851"/>
        <w:rPr>
          <w:rFonts w:ascii="Times New Roman" w:hAnsi="Times New Roman" w:cs="Times New Roman"/>
          <w:sz w:val="26"/>
          <w:szCs w:val="26"/>
          <w:highlight w:val="yellow"/>
        </w:rPr>
      </w:pPr>
    </w:p>
    <w:p w:rsidR="007D336D" w:rsidRPr="007D336D" w:rsidRDefault="007D336D" w:rsidP="007D336D">
      <w:pPr>
        <w:pStyle w:val="10"/>
        <w:jc w:val="both"/>
        <w:rPr>
          <w:rFonts w:ascii="Times New Roman" w:hAnsi="Times New Roman" w:cs="Times New Roman"/>
          <w:b/>
          <w:color w:val="1F3864" w:themeColor="accent5" w:themeShade="80"/>
          <w:sz w:val="28"/>
          <w:szCs w:val="28"/>
        </w:rPr>
      </w:pPr>
      <w:bookmarkStart w:id="46" w:name="_Toc98344598"/>
      <w:r>
        <w:rPr>
          <w:rFonts w:ascii="Times New Roman" w:hAnsi="Times New Roman" w:cs="Times New Roman"/>
          <w:b/>
          <w:color w:val="1F3864" w:themeColor="accent5" w:themeShade="80"/>
          <w:sz w:val="28"/>
          <w:szCs w:val="28"/>
        </w:rPr>
        <w:t>3</w:t>
      </w:r>
      <w:r w:rsidRPr="007D336D">
        <w:rPr>
          <w:rFonts w:ascii="Times New Roman" w:hAnsi="Times New Roman" w:cs="Times New Roman"/>
          <w:b/>
          <w:color w:val="1F3864" w:themeColor="accent5" w:themeShade="80"/>
          <w:sz w:val="28"/>
          <w:szCs w:val="28"/>
        </w:rPr>
        <w:t>. Оценка возможного влияния планируемых для размещения объектов местного значения поселения на комплексное развитие этих территорий</w:t>
      </w:r>
      <w:bookmarkEnd w:id="46"/>
    </w:p>
    <w:p w:rsidR="007D336D" w:rsidRPr="007D336D" w:rsidRDefault="007D336D" w:rsidP="007D336D">
      <w:pPr>
        <w:widowControl w:val="0"/>
        <w:spacing w:after="0"/>
        <w:ind w:firstLine="851"/>
        <w:jc w:val="both"/>
        <w:rPr>
          <w:rFonts w:ascii="Times New Roman" w:hAnsi="Times New Roman" w:cs="Times New Roman"/>
          <w:color w:val="000000"/>
          <w:sz w:val="26"/>
          <w:szCs w:val="26"/>
          <w:lang w:eastAsia="ar-SA"/>
        </w:rPr>
      </w:pPr>
      <w:r w:rsidRPr="007D336D">
        <w:rPr>
          <w:rFonts w:ascii="Times New Roman" w:hAnsi="Times New Roman" w:cs="Times New Roman"/>
          <w:color w:val="000000"/>
          <w:sz w:val="26"/>
          <w:szCs w:val="26"/>
          <w:lang w:eastAsia="ar-SA"/>
        </w:rPr>
        <w:t xml:space="preserve">Комплекс мероприятий по развитию объектов местного значения муниципального образования направлен на обеспечение реализации полномочий муниципального образования </w:t>
      </w:r>
      <w:r w:rsidR="00031AC7">
        <w:rPr>
          <w:rFonts w:ascii="Times New Roman" w:hAnsi="Times New Roman" w:cs="Times New Roman"/>
          <w:color w:val="000000"/>
          <w:sz w:val="26"/>
          <w:szCs w:val="26"/>
          <w:lang w:eastAsia="ar-SA"/>
        </w:rPr>
        <w:t>Красногор</w:t>
      </w:r>
      <w:r>
        <w:rPr>
          <w:rFonts w:ascii="Times New Roman" w:hAnsi="Times New Roman" w:cs="Times New Roman"/>
          <w:color w:val="000000"/>
          <w:sz w:val="26"/>
          <w:szCs w:val="26"/>
          <w:lang w:eastAsia="ar-SA"/>
        </w:rPr>
        <w:t>ский</w:t>
      </w:r>
      <w:r w:rsidRPr="007D336D">
        <w:rPr>
          <w:rFonts w:ascii="Times New Roman" w:hAnsi="Times New Roman" w:cs="Times New Roman"/>
          <w:color w:val="000000"/>
          <w:sz w:val="26"/>
          <w:szCs w:val="26"/>
          <w:lang w:eastAsia="ar-SA"/>
        </w:rPr>
        <w:t xml:space="preserve"> сельсовет, а также на обеспечение возможности развития его экономики в целом с учетом приоритетных направлений, заложенных в стратегических документах комплексного социально-экономического развития (объекты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п.20 ст. 20, статья 1 Градостроительного кодекса РФ). Кроме положительного комплексного социально-экономического эффекта, реализация запланированных в проекте мероприятий учитывает реализацию действующих программ и нормативно-правовых актов с достижением заложенных в них целевых показателей.</w:t>
      </w:r>
    </w:p>
    <w:p w:rsidR="007D336D" w:rsidRDefault="007D336D" w:rsidP="007D336D">
      <w:pPr>
        <w:widowControl w:val="0"/>
        <w:spacing w:after="0"/>
        <w:ind w:firstLine="851"/>
        <w:jc w:val="both"/>
        <w:rPr>
          <w:rFonts w:ascii="Times New Roman" w:hAnsi="Times New Roman" w:cs="Times New Roman"/>
          <w:color w:val="000000"/>
          <w:sz w:val="26"/>
          <w:szCs w:val="26"/>
          <w:lang w:eastAsia="ar-SA"/>
        </w:rPr>
      </w:pPr>
      <w:r w:rsidRPr="007D336D">
        <w:rPr>
          <w:rFonts w:ascii="Times New Roman" w:hAnsi="Times New Roman" w:cs="Times New Roman"/>
          <w:color w:val="000000"/>
          <w:sz w:val="26"/>
          <w:szCs w:val="26"/>
          <w:lang w:eastAsia="ar-SA"/>
        </w:rPr>
        <w:t xml:space="preserve">Реализация мероприятий по строительству и реконструкции объектов местного значения, предусмотренных данным проектом, окажет непосредственное положительное влияние на повышение комфортности поселковой среды, оптимизацию экологической ситуации и улучшение здоровья населения, создаст </w:t>
      </w:r>
      <w:r w:rsidRPr="007D336D">
        <w:rPr>
          <w:rFonts w:ascii="Times New Roman" w:hAnsi="Times New Roman" w:cs="Times New Roman"/>
          <w:color w:val="000000"/>
          <w:sz w:val="26"/>
          <w:szCs w:val="26"/>
          <w:lang w:eastAsia="ar-SA"/>
        </w:rPr>
        <w:lastRenderedPageBreak/>
        <w:t>благоприятные условия для деловой и социальной инициативы, для развития производственного, административного, образовательного и культурного центра.</w:t>
      </w:r>
    </w:p>
    <w:p w:rsidR="007D336D" w:rsidRDefault="007D336D" w:rsidP="007D336D">
      <w:pPr>
        <w:pStyle w:val="10"/>
        <w:jc w:val="both"/>
        <w:rPr>
          <w:rFonts w:ascii="Times New Roman" w:hAnsi="Times New Roman" w:cs="Times New Roman"/>
          <w:b/>
          <w:color w:val="1F3864" w:themeColor="accent5" w:themeShade="80"/>
          <w:sz w:val="28"/>
          <w:szCs w:val="28"/>
        </w:rPr>
      </w:pPr>
      <w:bookmarkStart w:id="47" w:name="_Toc98344599"/>
      <w:r>
        <w:rPr>
          <w:rFonts w:ascii="Times New Roman" w:hAnsi="Times New Roman" w:cs="Times New Roman"/>
          <w:b/>
          <w:color w:val="1F3864" w:themeColor="accent5" w:themeShade="80"/>
          <w:sz w:val="28"/>
          <w:szCs w:val="28"/>
        </w:rPr>
        <w:t>4</w:t>
      </w:r>
      <w:r w:rsidRPr="007D336D">
        <w:rPr>
          <w:rFonts w:ascii="Times New Roman" w:hAnsi="Times New Roman" w:cs="Times New Roman"/>
          <w:b/>
          <w:color w:val="1F3864" w:themeColor="accent5" w:themeShade="80"/>
          <w:sz w:val="28"/>
          <w:szCs w:val="28"/>
        </w:rPr>
        <w:t>.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bookmarkEnd w:id="47"/>
    </w:p>
    <w:p w:rsidR="00320912" w:rsidRPr="00320912" w:rsidRDefault="00320912" w:rsidP="00320912"/>
    <w:p w:rsidR="00981FCE" w:rsidRDefault="007D336D" w:rsidP="00363F44">
      <w:pPr>
        <w:spacing w:after="0"/>
        <w:ind w:firstLine="851"/>
        <w:rPr>
          <w:rFonts w:ascii="Times New Roman" w:hAnsi="Times New Roman" w:cs="Times New Roman"/>
          <w:sz w:val="26"/>
          <w:szCs w:val="26"/>
        </w:rPr>
      </w:pPr>
      <w:r w:rsidRPr="007D336D">
        <w:rPr>
          <w:rFonts w:ascii="Times New Roman" w:hAnsi="Times New Roman" w:cs="Times New Roman"/>
          <w:sz w:val="26"/>
          <w:szCs w:val="26"/>
        </w:rPr>
        <w:t>Отсутствуют.</w:t>
      </w:r>
    </w:p>
    <w:p w:rsidR="00320912" w:rsidRDefault="00320912" w:rsidP="00320912">
      <w:pPr>
        <w:pStyle w:val="10"/>
        <w:jc w:val="both"/>
        <w:rPr>
          <w:rFonts w:ascii="Times New Roman" w:hAnsi="Times New Roman" w:cs="Times New Roman"/>
          <w:b/>
          <w:color w:val="1F3864" w:themeColor="accent5" w:themeShade="80"/>
          <w:sz w:val="28"/>
          <w:szCs w:val="28"/>
        </w:rPr>
      </w:pPr>
      <w:bookmarkStart w:id="48" w:name="_Toc98344600"/>
      <w:r>
        <w:rPr>
          <w:rFonts w:ascii="Times New Roman" w:hAnsi="Times New Roman" w:cs="Times New Roman"/>
          <w:b/>
          <w:color w:val="1F3864" w:themeColor="accent5" w:themeShade="80"/>
          <w:sz w:val="28"/>
          <w:szCs w:val="28"/>
        </w:rPr>
        <w:t>5</w:t>
      </w:r>
      <w:r w:rsidRPr="007D336D">
        <w:rPr>
          <w:rFonts w:ascii="Times New Roman" w:hAnsi="Times New Roman" w:cs="Times New Roman"/>
          <w:b/>
          <w:color w:val="1F3864" w:themeColor="accent5" w:themeShade="80"/>
          <w:sz w:val="28"/>
          <w:szCs w:val="28"/>
        </w:rPr>
        <w:t xml:space="preserve">. </w:t>
      </w:r>
      <w:r w:rsidRPr="00320912">
        <w:rPr>
          <w:rFonts w:ascii="Times New Roman" w:hAnsi="Times New Roman" w:cs="Times New Roman"/>
          <w:b/>
          <w:color w:val="1F3864" w:themeColor="accent5" w:themeShade="80"/>
          <w:sz w:val="28"/>
          <w:szCs w:val="28"/>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bookmarkEnd w:id="48"/>
    </w:p>
    <w:p w:rsidR="005A71E9" w:rsidRPr="00D50427" w:rsidRDefault="00C01ED5" w:rsidP="00D50427">
      <w:pPr>
        <w:spacing w:after="0"/>
        <w:ind w:firstLine="851"/>
        <w:jc w:val="both"/>
        <w:rPr>
          <w:rFonts w:ascii="Times New Roman" w:eastAsia="Calibri" w:hAnsi="Times New Roman" w:cs="Times New Roman"/>
          <w:bCs/>
          <w:color w:val="000000"/>
          <w:sz w:val="26"/>
          <w:szCs w:val="26"/>
        </w:rPr>
      </w:pPr>
      <w:r w:rsidRPr="00D50427">
        <w:rPr>
          <w:rFonts w:ascii="Times New Roman" w:eastAsia="Calibri" w:hAnsi="Times New Roman" w:cs="Times New Roman"/>
          <w:bCs/>
          <w:color w:val="000000"/>
          <w:sz w:val="26"/>
          <w:szCs w:val="26"/>
        </w:rPr>
        <w:t xml:space="preserve">Согласно схеме территориального планирования </w:t>
      </w:r>
      <w:proofErr w:type="spellStart"/>
      <w:r w:rsidR="00031AC7" w:rsidRPr="00D50427">
        <w:rPr>
          <w:rFonts w:ascii="Times New Roman" w:eastAsia="Calibri" w:hAnsi="Times New Roman" w:cs="Times New Roman"/>
          <w:bCs/>
          <w:color w:val="000000"/>
          <w:sz w:val="26"/>
          <w:szCs w:val="26"/>
        </w:rPr>
        <w:t>Асекеев</w:t>
      </w:r>
      <w:r w:rsidRPr="00D50427">
        <w:rPr>
          <w:rFonts w:ascii="Times New Roman" w:eastAsia="Calibri" w:hAnsi="Times New Roman" w:cs="Times New Roman"/>
          <w:bCs/>
          <w:color w:val="000000"/>
          <w:sz w:val="26"/>
          <w:szCs w:val="26"/>
        </w:rPr>
        <w:t>ского</w:t>
      </w:r>
      <w:proofErr w:type="spellEnd"/>
      <w:r w:rsidRPr="00D50427">
        <w:rPr>
          <w:rFonts w:ascii="Times New Roman" w:eastAsia="Calibri" w:hAnsi="Times New Roman" w:cs="Times New Roman"/>
          <w:bCs/>
          <w:color w:val="000000"/>
          <w:sz w:val="26"/>
          <w:szCs w:val="26"/>
        </w:rPr>
        <w:t xml:space="preserve"> района (2013 г.) </w:t>
      </w:r>
      <w:r w:rsidR="00D50427" w:rsidRPr="00D50427">
        <w:rPr>
          <w:rFonts w:ascii="Times New Roman" w:eastAsia="Calibri" w:hAnsi="Times New Roman" w:cs="Times New Roman"/>
          <w:bCs/>
          <w:color w:val="000000"/>
          <w:sz w:val="26"/>
          <w:szCs w:val="26"/>
        </w:rPr>
        <w:t xml:space="preserve">остались запланированные мероприятия </w:t>
      </w:r>
      <w:r w:rsidRPr="00D50427">
        <w:rPr>
          <w:rFonts w:ascii="Times New Roman" w:eastAsia="Calibri" w:hAnsi="Times New Roman" w:cs="Times New Roman"/>
          <w:bCs/>
          <w:color w:val="000000"/>
          <w:sz w:val="26"/>
          <w:szCs w:val="26"/>
        </w:rPr>
        <w:t xml:space="preserve">на территории МО </w:t>
      </w:r>
      <w:r w:rsidR="00031AC7" w:rsidRPr="00D50427">
        <w:rPr>
          <w:rFonts w:ascii="Times New Roman" w:eastAsia="Calibri" w:hAnsi="Times New Roman" w:cs="Times New Roman"/>
          <w:bCs/>
          <w:color w:val="000000"/>
          <w:sz w:val="26"/>
          <w:szCs w:val="26"/>
        </w:rPr>
        <w:t>Красногор</w:t>
      </w:r>
      <w:r w:rsidRPr="00D50427">
        <w:rPr>
          <w:rFonts w:ascii="Times New Roman" w:eastAsia="Calibri" w:hAnsi="Times New Roman" w:cs="Times New Roman"/>
          <w:bCs/>
          <w:color w:val="000000"/>
          <w:sz w:val="26"/>
          <w:szCs w:val="26"/>
        </w:rPr>
        <w:t>ский сельсовет:</w:t>
      </w:r>
    </w:p>
    <w:p w:rsidR="006C0F90" w:rsidRPr="00D50427" w:rsidRDefault="006C0F90" w:rsidP="00320912">
      <w:pPr>
        <w:spacing w:after="0"/>
        <w:ind w:firstLine="851"/>
        <w:rPr>
          <w:rFonts w:ascii="Times New Roman" w:eastAsia="Calibri" w:hAnsi="Times New Roman" w:cs="Times New Roman"/>
          <w:bCs/>
          <w:color w:val="000000"/>
          <w:sz w:val="26"/>
          <w:szCs w:val="26"/>
        </w:rPr>
      </w:pPr>
      <w:r w:rsidRPr="00D50427">
        <w:rPr>
          <w:rFonts w:ascii="Times New Roman" w:eastAsia="Calibri" w:hAnsi="Times New Roman" w:cs="Times New Roman"/>
          <w:bCs/>
          <w:color w:val="000000"/>
          <w:sz w:val="26"/>
          <w:szCs w:val="26"/>
        </w:rPr>
        <w:t>В социальной сфере:</w:t>
      </w:r>
    </w:p>
    <w:p w:rsidR="00D50427" w:rsidRPr="00D50427" w:rsidRDefault="006C0F90" w:rsidP="006C0F90">
      <w:pPr>
        <w:spacing w:after="0"/>
        <w:ind w:firstLine="851"/>
        <w:rPr>
          <w:rFonts w:ascii="Times New Roman" w:eastAsia="Calibri" w:hAnsi="Times New Roman" w:cs="Times New Roman"/>
          <w:bCs/>
          <w:color w:val="000000"/>
          <w:sz w:val="26"/>
          <w:szCs w:val="26"/>
        </w:rPr>
      </w:pPr>
      <w:r w:rsidRPr="00D50427">
        <w:rPr>
          <w:rFonts w:ascii="Times New Roman" w:eastAsia="Calibri" w:hAnsi="Times New Roman" w:cs="Times New Roman"/>
          <w:bCs/>
          <w:color w:val="000000"/>
          <w:sz w:val="26"/>
          <w:szCs w:val="26"/>
        </w:rPr>
        <w:t>пос. Красногорский - орг</w:t>
      </w:r>
      <w:r w:rsidR="00D50427" w:rsidRPr="00D50427">
        <w:rPr>
          <w:rFonts w:ascii="Times New Roman" w:eastAsia="Calibri" w:hAnsi="Times New Roman" w:cs="Times New Roman"/>
          <w:bCs/>
          <w:color w:val="000000"/>
          <w:sz w:val="26"/>
          <w:szCs w:val="26"/>
        </w:rPr>
        <w:t>анизация спортивных сооружений.</w:t>
      </w:r>
    </w:p>
    <w:p w:rsidR="006C0F90" w:rsidRPr="00D50427" w:rsidRDefault="006C0F90" w:rsidP="006C0F90">
      <w:pPr>
        <w:spacing w:after="0"/>
        <w:ind w:firstLine="851"/>
        <w:rPr>
          <w:rFonts w:ascii="Times New Roman" w:eastAsia="Calibri" w:hAnsi="Times New Roman" w:cs="Times New Roman"/>
          <w:bCs/>
          <w:color w:val="000000"/>
          <w:sz w:val="26"/>
          <w:szCs w:val="26"/>
        </w:rPr>
      </w:pPr>
      <w:r w:rsidRPr="00D50427">
        <w:rPr>
          <w:rFonts w:ascii="Times New Roman" w:eastAsia="Calibri" w:hAnsi="Times New Roman" w:cs="Times New Roman"/>
          <w:bCs/>
          <w:color w:val="000000"/>
          <w:sz w:val="26"/>
          <w:szCs w:val="26"/>
        </w:rPr>
        <w:t>пос. Огонек - требуется организация спортивных сооружений</w:t>
      </w:r>
    </w:p>
    <w:p w:rsidR="006C0F90" w:rsidRPr="005A71E9" w:rsidRDefault="006C0F90" w:rsidP="00320912">
      <w:pPr>
        <w:spacing w:after="0"/>
        <w:ind w:firstLine="851"/>
        <w:rPr>
          <w:rFonts w:ascii="Times New Roman" w:hAnsi="Times New Roman" w:cs="Times New Roman"/>
          <w:sz w:val="26"/>
          <w:szCs w:val="26"/>
        </w:rPr>
      </w:pPr>
    </w:p>
    <w:p w:rsidR="00320912" w:rsidRDefault="00DE36F2" w:rsidP="00DE36F2">
      <w:pPr>
        <w:pStyle w:val="10"/>
        <w:jc w:val="both"/>
        <w:rPr>
          <w:rFonts w:ascii="Times New Roman" w:hAnsi="Times New Roman" w:cs="Times New Roman"/>
          <w:b/>
          <w:color w:val="1F3864" w:themeColor="accent5" w:themeShade="80"/>
          <w:sz w:val="28"/>
          <w:szCs w:val="28"/>
        </w:rPr>
      </w:pPr>
      <w:bookmarkStart w:id="49" w:name="_Toc98344601"/>
      <w:r>
        <w:rPr>
          <w:rFonts w:ascii="Times New Roman" w:hAnsi="Times New Roman" w:cs="Times New Roman"/>
          <w:b/>
          <w:color w:val="1F3864" w:themeColor="accent5" w:themeShade="80"/>
          <w:sz w:val="28"/>
          <w:szCs w:val="28"/>
        </w:rPr>
        <w:lastRenderedPageBreak/>
        <w:t>6</w:t>
      </w:r>
      <w:r w:rsidRPr="007D336D">
        <w:rPr>
          <w:rFonts w:ascii="Times New Roman" w:hAnsi="Times New Roman" w:cs="Times New Roman"/>
          <w:b/>
          <w:color w:val="1F3864" w:themeColor="accent5" w:themeShade="80"/>
          <w:sz w:val="28"/>
          <w:szCs w:val="28"/>
        </w:rPr>
        <w:t xml:space="preserve">. </w:t>
      </w:r>
      <w:r w:rsidRPr="00DE36F2">
        <w:rPr>
          <w:rFonts w:ascii="Times New Roman" w:hAnsi="Times New Roman" w:cs="Times New Roman"/>
          <w:b/>
          <w:color w:val="1F3864" w:themeColor="accent5" w:themeShade="80"/>
          <w:sz w:val="28"/>
          <w:szCs w:val="28"/>
        </w:rPr>
        <w:t>Перечень и характеристика основных факторов риска возникновения чрезвычайных ситуаций природного и техногенного характера</w:t>
      </w:r>
      <w:bookmarkEnd w:id="49"/>
    </w:p>
    <w:p w:rsidR="001412C9" w:rsidRPr="001412C9" w:rsidRDefault="001412C9" w:rsidP="001412C9"/>
    <w:p w:rsidR="000A4930" w:rsidRPr="000A4930" w:rsidRDefault="000A4930" w:rsidP="000A4930">
      <w:pPr>
        <w:suppressAutoHyphens/>
        <w:spacing w:after="0" w:line="100" w:lineRule="atLeast"/>
        <w:ind w:firstLine="720"/>
        <w:jc w:val="both"/>
        <w:rPr>
          <w:rFonts w:ascii="Times New Roman" w:hAnsi="Times New Roman" w:cs="Times New Roman"/>
          <w:sz w:val="26"/>
          <w:szCs w:val="26"/>
          <w:lang w:eastAsia="ar-SA"/>
        </w:rPr>
      </w:pPr>
      <w:r w:rsidRPr="000A4930">
        <w:rPr>
          <w:rFonts w:ascii="Times New Roman" w:hAnsi="Times New Roman" w:cs="Times New Roman"/>
          <w:sz w:val="26"/>
          <w:szCs w:val="26"/>
          <w:lang w:eastAsia="ar-SA"/>
        </w:rPr>
        <w:t xml:space="preserve">Наиболее опасными проявлениями природных процессов для МО </w:t>
      </w:r>
      <w:r>
        <w:rPr>
          <w:rFonts w:ascii="Times New Roman" w:hAnsi="Times New Roman" w:cs="Times New Roman"/>
          <w:sz w:val="26"/>
          <w:szCs w:val="26"/>
          <w:lang w:eastAsia="ar-SA"/>
        </w:rPr>
        <w:t>Красногорский</w:t>
      </w:r>
      <w:r w:rsidRPr="000A4930">
        <w:rPr>
          <w:rFonts w:ascii="Times New Roman" w:hAnsi="Times New Roman" w:cs="Times New Roman"/>
          <w:sz w:val="26"/>
          <w:szCs w:val="26"/>
          <w:lang w:eastAsia="ar-SA"/>
        </w:rPr>
        <w:t xml:space="preserve"> сельсовет являются:</w:t>
      </w:r>
    </w:p>
    <w:p w:rsidR="000A4930" w:rsidRPr="000A4930" w:rsidRDefault="000A4930" w:rsidP="000A4930">
      <w:pPr>
        <w:widowControl w:val="0"/>
        <w:numPr>
          <w:ilvl w:val="0"/>
          <w:numId w:val="28"/>
        </w:numPr>
        <w:tabs>
          <w:tab w:val="left" w:pos="1128"/>
        </w:tabs>
        <w:suppressAutoHyphens/>
        <w:autoSpaceDE w:val="0"/>
        <w:spacing w:after="0" w:line="100" w:lineRule="atLeast"/>
        <w:ind w:left="0" w:firstLine="696"/>
        <w:jc w:val="both"/>
        <w:rPr>
          <w:rFonts w:ascii="Times New Roman" w:hAnsi="Times New Roman" w:cs="Times New Roman"/>
          <w:sz w:val="26"/>
          <w:szCs w:val="26"/>
          <w:lang w:eastAsia="ar-SA"/>
        </w:rPr>
      </w:pPr>
      <w:r w:rsidRPr="000A4930">
        <w:rPr>
          <w:rFonts w:ascii="Times New Roman" w:hAnsi="Times New Roman" w:cs="Times New Roman"/>
          <w:sz w:val="26"/>
          <w:szCs w:val="26"/>
          <w:lang w:eastAsia="ar-SA"/>
        </w:rPr>
        <w:t>бури (15-31м/с);</w:t>
      </w:r>
    </w:p>
    <w:p w:rsidR="000A4930" w:rsidRPr="000A4930" w:rsidRDefault="000A4930" w:rsidP="000A4930">
      <w:pPr>
        <w:numPr>
          <w:ilvl w:val="0"/>
          <w:numId w:val="28"/>
        </w:numPr>
        <w:tabs>
          <w:tab w:val="left" w:pos="1128"/>
        </w:tabs>
        <w:suppressAutoHyphens/>
        <w:spacing w:after="0" w:line="100" w:lineRule="atLeast"/>
        <w:ind w:left="0" w:firstLine="696"/>
        <w:jc w:val="both"/>
        <w:rPr>
          <w:rFonts w:ascii="Times New Roman" w:hAnsi="Times New Roman" w:cs="Times New Roman"/>
          <w:sz w:val="26"/>
          <w:szCs w:val="26"/>
          <w:lang w:eastAsia="ar-SA"/>
        </w:rPr>
      </w:pPr>
      <w:r w:rsidRPr="000A4930">
        <w:rPr>
          <w:rFonts w:ascii="Times New Roman" w:hAnsi="Times New Roman" w:cs="Times New Roman"/>
          <w:sz w:val="26"/>
          <w:szCs w:val="26"/>
          <w:lang w:eastAsia="ar-SA"/>
        </w:rPr>
        <w:t>пожары природные;</w:t>
      </w:r>
    </w:p>
    <w:p w:rsidR="000A4930" w:rsidRPr="000A4930" w:rsidRDefault="000A4930" w:rsidP="000A4930">
      <w:pPr>
        <w:numPr>
          <w:ilvl w:val="0"/>
          <w:numId w:val="28"/>
        </w:numPr>
        <w:tabs>
          <w:tab w:val="left" w:pos="1128"/>
        </w:tabs>
        <w:suppressAutoHyphens/>
        <w:spacing w:after="0" w:line="100" w:lineRule="atLeast"/>
        <w:ind w:left="0" w:firstLine="696"/>
        <w:jc w:val="both"/>
        <w:rPr>
          <w:rFonts w:ascii="Times New Roman" w:hAnsi="Times New Roman" w:cs="Times New Roman"/>
          <w:sz w:val="26"/>
          <w:szCs w:val="26"/>
          <w:lang w:eastAsia="ar-SA"/>
        </w:rPr>
      </w:pPr>
      <w:r w:rsidRPr="000A4930">
        <w:rPr>
          <w:rFonts w:ascii="Times New Roman" w:hAnsi="Times New Roman" w:cs="Times New Roman"/>
          <w:sz w:val="26"/>
          <w:szCs w:val="26"/>
          <w:lang w:eastAsia="ar-SA"/>
        </w:rPr>
        <w:t>снегопады, превышающие 20 мм за 24 часа;</w:t>
      </w:r>
    </w:p>
    <w:p w:rsidR="000A4930" w:rsidRPr="000A4930" w:rsidRDefault="000A4930" w:rsidP="000A4930">
      <w:pPr>
        <w:numPr>
          <w:ilvl w:val="0"/>
          <w:numId w:val="28"/>
        </w:numPr>
        <w:tabs>
          <w:tab w:val="left" w:pos="1128"/>
        </w:tabs>
        <w:suppressAutoHyphens/>
        <w:spacing w:after="0" w:line="100" w:lineRule="atLeast"/>
        <w:ind w:left="0" w:firstLine="696"/>
        <w:jc w:val="both"/>
        <w:rPr>
          <w:rFonts w:ascii="Times New Roman" w:hAnsi="Times New Roman" w:cs="Times New Roman"/>
          <w:sz w:val="26"/>
          <w:szCs w:val="26"/>
          <w:lang w:eastAsia="ar-SA"/>
        </w:rPr>
      </w:pPr>
      <w:r w:rsidRPr="000A4930">
        <w:rPr>
          <w:rFonts w:ascii="Times New Roman" w:hAnsi="Times New Roman" w:cs="Times New Roman"/>
          <w:sz w:val="26"/>
          <w:szCs w:val="26"/>
          <w:lang w:eastAsia="ar-SA"/>
        </w:rPr>
        <w:t>град с диаметром частиц более 5 мм;</w:t>
      </w:r>
    </w:p>
    <w:p w:rsidR="000A4930" w:rsidRPr="000A4930" w:rsidRDefault="000A4930" w:rsidP="000A4930">
      <w:pPr>
        <w:numPr>
          <w:ilvl w:val="0"/>
          <w:numId w:val="28"/>
        </w:numPr>
        <w:tabs>
          <w:tab w:val="left" w:pos="1128"/>
        </w:tabs>
        <w:suppressAutoHyphens/>
        <w:spacing w:after="0" w:line="100" w:lineRule="atLeast"/>
        <w:ind w:left="0" w:firstLine="696"/>
        <w:jc w:val="both"/>
        <w:rPr>
          <w:rFonts w:ascii="Times New Roman" w:hAnsi="Times New Roman" w:cs="Times New Roman"/>
          <w:sz w:val="26"/>
          <w:szCs w:val="26"/>
          <w:lang w:eastAsia="ar-SA"/>
        </w:rPr>
      </w:pPr>
      <w:r w:rsidRPr="000A4930">
        <w:rPr>
          <w:rFonts w:ascii="Times New Roman" w:hAnsi="Times New Roman" w:cs="Times New Roman"/>
          <w:sz w:val="26"/>
          <w:szCs w:val="26"/>
          <w:lang w:eastAsia="ar-SA"/>
        </w:rPr>
        <w:t>гололед с диаметром отложений более 200 мм;</w:t>
      </w:r>
    </w:p>
    <w:p w:rsidR="000A4930" w:rsidRPr="000A4930" w:rsidRDefault="000A4930" w:rsidP="000A4930">
      <w:pPr>
        <w:numPr>
          <w:ilvl w:val="0"/>
          <w:numId w:val="28"/>
        </w:numPr>
        <w:tabs>
          <w:tab w:val="left" w:pos="1128"/>
        </w:tabs>
        <w:suppressAutoHyphens/>
        <w:spacing w:after="0" w:line="100" w:lineRule="atLeast"/>
        <w:ind w:left="0" w:firstLine="696"/>
        <w:jc w:val="both"/>
        <w:rPr>
          <w:rFonts w:ascii="Times New Roman" w:hAnsi="Times New Roman" w:cs="Times New Roman"/>
          <w:sz w:val="26"/>
          <w:szCs w:val="26"/>
          <w:lang w:eastAsia="ar-SA"/>
        </w:rPr>
      </w:pPr>
      <w:r w:rsidRPr="000A4930">
        <w:rPr>
          <w:rFonts w:ascii="Times New Roman" w:hAnsi="Times New Roman" w:cs="Times New Roman"/>
          <w:sz w:val="26"/>
          <w:szCs w:val="26"/>
          <w:lang w:eastAsia="ar-SA"/>
        </w:rPr>
        <w:t xml:space="preserve">сильные ветры со скоростью более 32 м/с (ураганы, тайфуны). </w:t>
      </w:r>
    </w:p>
    <w:p w:rsidR="000A4930" w:rsidRPr="000A4930" w:rsidRDefault="000A4930" w:rsidP="000A4930">
      <w:pPr>
        <w:suppressAutoHyphens/>
        <w:spacing w:after="0" w:line="100" w:lineRule="atLeast"/>
        <w:ind w:firstLine="708"/>
        <w:rPr>
          <w:rFonts w:ascii="Times New Roman" w:hAnsi="Times New Roman" w:cs="Times New Roman"/>
          <w:sz w:val="26"/>
          <w:szCs w:val="26"/>
          <w:lang w:eastAsia="ar-SA"/>
        </w:rPr>
      </w:pPr>
    </w:p>
    <w:p w:rsidR="000A4930" w:rsidRPr="000A4930" w:rsidRDefault="000A4930" w:rsidP="000A4930">
      <w:pPr>
        <w:suppressAutoHyphens/>
        <w:spacing w:after="0" w:line="100" w:lineRule="atLeast"/>
        <w:ind w:firstLine="708"/>
        <w:rPr>
          <w:rFonts w:ascii="Times New Roman" w:hAnsi="Times New Roman" w:cs="Times New Roman"/>
          <w:sz w:val="26"/>
          <w:szCs w:val="26"/>
          <w:lang w:eastAsia="ar-SA"/>
        </w:rPr>
      </w:pPr>
      <w:r w:rsidRPr="000A4930">
        <w:rPr>
          <w:rFonts w:ascii="Times New Roman" w:hAnsi="Times New Roman" w:cs="Times New Roman"/>
          <w:sz w:val="26"/>
          <w:szCs w:val="26"/>
          <w:lang w:eastAsia="ar-SA"/>
        </w:rPr>
        <w:t>Характеристика поражающих факторов указанных природных явлений приведена в таблице:</w:t>
      </w:r>
    </w:p>
    <w:p w:rsidR="000A4930" w:rsidRPr="000A4930" w:rsidRDefault="000A4930" w:rsidP="000A4930">
      <w:pPr>
        <w:suppressAutoHyphens/>
        <w:spacing w:after="0" w:line="100" w:lineRule="atLeast"/>
        <w:ind w:firstLine="708"/>
        <w:rPr>
          <w:rFonts w:ascii="Times New Roman" w:hAnsi="Times New Roman" w:cs="Times New Roman"/>
          <w:sz w:val="26"/>
          <w:szCs w:val="26"/>
          <w:lang w:eastAsia="ar-SA"/>
        </w:rPr>
      </w:pPr>
    </w:p>
    <w:p w:rsidR="000A4930" w:rsidRPr="000A4930" w:rsidRDefault="000A4930" w:rsidP="000A4930">
      <w:pPr>
        <w:keepNext/>
        <w:tabs>
          <w:tab w:val="left" w:pos="709"/>
        </w:tabs>
        <w:suppressAutoHyphens/>
        <w:spacing w:after="0" w:line="100" w:lineRule="atLeast"/>
        <w:ind w:firstLine="709"/>
        <w:rPr>
          <w:rFonts w:ascii="Times New Roman" w:hAnsi="Times New Roman" w:cs="Times New Roman"/>
          <w:bCs/>
          <w:i/>
          <w:sz w:val="26"/>
          <w:szCs w:val="26"/>
          <w:lang w:eastAsia="ar-SA"/>
        </w:rPr>
      </w:pPr>
      <w:r w:rsidRPr="000A4930">
        <w:rPr>
          <w:rFonts w:ascii="Times New Roman" w:hAnsi="Times New Roman" w:cs="Times New Roman"/>
          <w:bCs/>
          <w:i/>
          <w:sz w:val="26"/>
          <w:szCs w:val="26"/>
          <w:lang w:eastAsia="ar-SA"/>
        </w:rPr>
        <w:t>Характеристики поражающих факторов</w:t>
      </w:r>
    </w:p>
    <w:p w:rsidR="000A4930" w:rsidRPr="000A4930" w:rsidRDefault="000A4930" w:rsidP="000A4930">
      <w:pPr>
        <w:suppressAutoHyphens/>
        <w:spacing w:after="0" w:line="100" w:lineRule="atLeast"/>
        <w:jc w:val="center"/>
        <w:rPr>
          <w:rFonts w:ascii="Times New Roman" w:hAnsi="Times New Roman" w:cs="Times New Roman"/>
          <w:b/>
          <w:bCs/>
          <w:sz w:val="26"/>
          <w:szCs w:val="26"/>
          <w:lang w:eastAsia="ar-SA"/>
        </w:rPr>
      </w:pPr>
    </w:p>
    <w:tbl>
      <w:tblPr>
        <w:tblW w:w="9510" w:type="dxa"/>
        <w:tblInd w:w="40" w:type="dxa"/>
        <w:tblLayout w:type="fixed"/>
        <w:tblCellMar>
          <w:left w:w="40" w:type="dxa"/>
          <w:right w:w="40" w:type="dxa"/>
        </w:tblCellMar>
        <w:tblLook w:val="0000" w:firstRow="0" w:lastRow="0" w:firstColumn="0" w:lastColumn="0" w:noHBand="0" w:noVBand="0"/>
      </w:tblPr>
      <w:tblGrid>
        <w:gridCol w:w="3099"/>
        <w:gridCol w:w="6411"/>
      </w:tblGrid>
      <w:tr w:rsidR="000A4930" w:rsidRPr="000A4930" w:rsidTr="00625CDA">
        <w:trPr>
          <w:trHeight w:hRule="exact" w:val="422"/>
        </w:trPr>
        <w:tc>
          <w:tcPr>
            <w:tcW w:w="3099" w:type="dxa"/>
            <w:tcBorders>
              <w:top w:val="single" w:sz="8" w:space="0" w:color="000000"/>
              <w:left w:val="single" w:sz="8" w:space="0" w:color="000000"/>
              <w:bottom w:val="single" w:sz="8" w:space="0" w:color="000000"/>
            </w:tcBorders>
            <w:shd w:val="clear" w:color="auto" w:fill="auto"/>
            <w:vAlign w:val="center"/>
          </w:tcPr>
          <w:p w:rsidR="000A4930" w:rsidRPr="000A4930" w:rsidRDefault="000A4930" w:rsidP="00625CDA">
            <w:pPr>
              <w:keepNext/>
              <w:suppressAutoHyphens/>
              <w:spacing w:after="0" w:line="100" w:lineRule="atLeast"/>
              <w:ind w:firstLine="704"/>
              <w:jc w:val="both"/>
              <w:rPr>
                <w:rFonts w:ascii="Times New Roman" w:hAnsi="Times New Roman" w:cs="Times New Roman"/>
                <w:sz w:val="26"/>
                <w:szCs w:val="26"/>
                <w:lang w:eastAsia="ar-SA"/>
              </w:rPr>
            </w:pPr>
            <w:r w:rsidRPr="000A4930">
              <w:rPr>
                <w:rFonts w:ascii="Times New Roman" w:hAnsi="Times New Roman" w:cs="Times New Roman"/>
                <w:sz w:val="26"/>
                <w:szCs w:val="26"/>
                <w:lang w:eastAsia="ar-SA"/>
              </w:rPr>
              <w:t>Источник ЧС</w:t>
            </w:r>
          </w:p>
        </w:tc>
        <w:tc>
          <w:tcPr>
            <w:tcW w:w="6411" w:type="dxa"/>
            <w:tcBorders>
              <w:top w:val="single" w:sz="8" w:space="0" w:color="000000"/>
              <w:left w:val="single" w:sz="8" w:space="0" w:color="000000"/>
              <w:bottom w:val="single" w:sz="8" w:space="0" w:color="000000"/>
              <w:right w:val="single" w:sz="8" w:space="0" w:color="000000"/>
            </w:tcBorders>
            <w:shd w:val="clear" w:color="auto" w:fill="auto"/>
            <w:vAlign w:val="center"/>
          </w:tcPr>
          <w:p w:rsidR="000A4930" w:rsidRPr="000A4930" w:rsidRDefault="000A4930" w:rsidP="00625CDA">
            <w:pPr>
              <w:keepNext/>
              <w:suppressAutoHyphens/>
              <w:spacing w:after="0" w:line="100" w:lineRule="atLeast"/>
              <w:ind w:left="102" w:firstLine="720"/>
              <w:jc w:val="both"/>
              <w:rPr>
                <w:rFonts w:ascii="Times New Roman" w:hAnsi="Times New Roman" w:cs="Times New Roman"/>
                <w:sz w:val="26"/>
                <w:szCs w:val="26"/>
                <w:lang w:eastAsia="ar-SA"/>
              </w:rPr>
            </w:pPr>
            <w:r w:rsidRPr="000A4930">
              <w:rPr>
                <w:rFonts w:ascii="Times New Roman" w:hAnsi="Times New Roman" w:cs="Times New Roman"/>
                <w:sz w:val="26"/>
                <w:szCs w:val="26"/>
                <w:lang w:eastAsia="ar-SA"/>
              </w:rPr>
              <w:t>Характер воздействия поражающего фактора</w:t>
            </w:r>
          </w:p>
        </w:tc>
      </w:tr>
      <w:tr w:rsidR="000A4930" w:rsidRPr="000A4930" w:rsidTr="00625CDA">
        <w:trPr>
          <w:trHeight w:val="550"/>
        </w:trPr>
        <w:tc>
          <w:tcPr>
            <w:tcW w:w="3099" w:type="dxa"/>
            <w:tcBorders>
              <w:top w:val="single" w:sz="8" w:space="0" w:color="000000"/>
              <w:left w:val="single" w:sz="8" w:space="0" w:color="000000"/>
              <w:bottom w:val="single" w:sz="8" w:space="0" w:color="000000"/>
            </w:tcBorders>
            <w:shd w:val="clear" w:color="auto" w:fill="auto"/>
            <w:vAlign w:val="center"/>
          </w:tcPr>
          <w:p w:rsidR="000A4930" w:rsidRPr="000A4930" w:rsidRDefault="000A4930" w:rsidP="00625CDA">
            <w:pPr>
              <w:keepNext/>
              <w:suppressAutoHyphens/>
              <w:spacing w:after="0" w:line="100" w:lineRule="atLeast"/>
              <w:ind w:left="-16"/>
              <w:jc w:val="both"/>
              <w:rPr>
                <w:rFonts w:ascii="Times New Roman" w:hAnsi="Times New Roman" w:cs="Times New Roman"/>
                <w:sz w:val="26"/>
                <w:szCs w:val="26"/>
                <w:lang w:eastAsia="ar-SA"/>
              </w:rPr>
            </w:pPr>
            <w:r w:rsidRPr="000A4930">
              <w:rPr>
                <w:rFonts w:ascii="Times New Roman" w:hAnsi="Times New Roman" w:cs="Times New Roman"/>
                <w:sz w:val="26"/>
                <w:szCs w:val="26"/>
                <w:lang w:eastAsia="ar-SA"/>
              </w:rPr>
              <w:t>Сильный ветер</w:t>
            </w:r>
          </w:p>
        </w:tc>
        <w:tc>
          <w:tcPr>
            <w:tcW w:w="6411" w:type="dxa"/>
            <w:tcBorders>
              <w:top w:val="single" w:sz="8" w:space="0" w:color="000000"/>
              <w:left w:val="single" w:sz="8" w:space="0" w:color="000000"/>
              <w:bottom w:val="single" w:sz="8" w:space="0" w:color="000000"/>
              <w:right w:val="single" w:sz="8" w:space="0" w:color="000000"/>
            </w:tcBorders>
            <w:shd w:val="clear" w:color="auto" w:fill="auto"/>
            <w:vAlign w:val="center"/>
          </w:tcPr>
          <w:p w:rsidR="000A4930" w:rsidRPr="000A4930" w:rsidRDefault="000A4930" w:rsidP="00625CDA">
            <w:pPr>
              <w:keepNext/>
              <w:tabs>
                <w:tab w:val="center" w:pos="4677"/>
                <w:tab w:val="right" w:pos="9355"/>
              </w:tabs>
              <w:suppressAutoHyphens/>
              <w:spacing w:after="0" w:line="100" w:lineRule="atLeast"/>
              <w:ind w:firstLine="33"/>
              <w:jc w:val="both"/>
              <w:rPr>
                <w:rFonts w:ascii="Times New Roman" w:hAnsi="Times New Roman" w:cs="Times New Roman"/>
                <w:sz w:val="26"/>
                <w:szCs w:val="26"/>
                <w:lang w:eastAsia="ar-SA"/>
              </w:rPr>
            </w:pPr>
            <w:r w:rsidRPr="000A4930">
              <w:rPr>
                <w:rFonts w:ascii="Times New Roman" w:hAnsi="Times New Roman" w:cs="Times New Roman"/>
                <w:sz w:val="26"/>
                <w:szCs w:val="26"/>
                <w:lang w:eastAsia="ar-SA"/>
              </w:rPr>
              <w:t>Ветровая нагрузка, аэродинамическое давление на ограждающие конструкции</w:t>
            </w:r>
          </w:p>
        </w:tc>
      </w:tr>
      <w:tr w:rsidR="000A4930" w:rsidRPr="000A4930" w:rsidTr="00625CDA">
        <w:trPr>
          <w:trHeight w:val="1005"/>
        </w:trPr>
        <w:tc>
          <w:tcPr>
            <w:tcW w:w="3099" w:type="dxa"/>
            <w:tcBorders>
              <w:top w:val="single" w:sz="8" w:space="0" w:color="000000"/>
              <w:left w:val="single" w:sz="8" w:space="0" w:color="000000"/>
              <w:bottom w:val="single" w:sz="8" w:space="0" w:color="000000"/>
            </w:tcBorders>
            <w:shd w:val="clear" w:color="auto" w:fill="auto"/>
            <w:vAlign w:val="center"/>
          </w:tcPr>
          <w:p w:rsidR="000A4930" w:rsidRPr="000A4930" w:rsidRDefault="000A4930" w:rsidP="00625CDA">
            <w:pPr>
              <w:keepNext/>
              <w:suppressAutoHyphens/>
              <w:spacing w:after="0" w:line="100" w:lineRule="atLeast"/>
              <w:ind w:hanging="40"/>
              <w:jc w:val="both"/>
              <w:rPr>
                <w:rFonts w:ascii="Times New Roman" w:hAnsi="Times New Roman" w:cs="Times New Roman"/>
                <w:sz w:val="26"/>
                <w:szCs w:val="26"/>
                <w:lang w:eastAsia="ar-SA"/>
              </w:rPr>
            </w:pPr>
            <w:r w:rsidRPr="000A4930">
              <w:rPr>
                <w:rFonts w:ascii="Times New Roman" w:hAnsi="Times New Roman" w:cs="Times New Roman"/>
                <w:sz w:val="26"/>
                <w:szCs w:val="26"/>
                <w:lang w:eastAsia="ar-SA"/>
              </w:rPr>
              <w:t>Экстремальные атмосферные осадки (ливень, метель), наводнения</w:t>
            </w:r>
          </w:p>
        </w:tc>
        <w:tc>
          <w:tcPr>
            <w:tcW w:w="6411" w:type="dxa"/>
            <w:tcBorders>
              <w:top w:val="single" w:sz="8" w:space="0" w:color="000000"/>
              <w:left w:val="single" w:sz="8" w:space="0" w:color="000000"/>
              <w:bottom w:val="single" w:sz="8" w:space="0" w:color="000000"/>
              <w:right w:val="single" w:sz="8" w:space="0" w:color="000000"/>
            </w:tcBorders>
            <w:shd w:val="clear" w:color="auto" w:fill="auto"/>
            <w:vAlign w:val="center"/>
          </w:tcPr>
          <w:p w:rsidR="000A4930" w:rsidRPr="000A4930" w:rsidRDefault="000A4930" w:rsidP="00625CDA">
            <w:pPr>
              <w:keepNext/>
              <w:tabs>
                <w:tab w:val="center" w:pos="4677"/>
                <w:tab w:val="right" w:pos="9355"/>
              </w:tabs>
              <w:suppressAutoHyphens/>
              <w:spacing w:after="0" w:line="100" w:lineRule="atLeast"/>
              <w:ind w:firstLine="33"/>
              <w:jc w:val="both"/>
              <w:rPr>
                <w:rFonts w:ascii="Times New Roman" w:hAnsi="Times New Roman" w:cs="Times New Roman"/>
                <w:sz w:val="26"/>
                <w:szCs w:val="26"/>
                <w:lang w:eastAsia="ar-SA"/>
              </w:rPr>
            </w:pPr>
            <w:r w:rsidRPr="000A4930">
              <w:rPr>
                <w:rFonts w:ascii="Times New Roman" w:hAnsi="Times New Roman" w:cs="Times New Roman"/>
                <w:sz w:val="26"/>
                <w:szCs w:val="26"/>
                <w:lang w:eastAsia="ar-SA"/>
              </w:rPr>
              <w:t>Затопление территории, подтопление фундаментов, снеговая нагрузка, ветровая нагрузка, снежные заносы</w:t>
            </w:r>
          </w:p>
        </w:tc>
      </w:tr>
      <w:tr w:rsidR="000A4930" w:rsidRPr="000A4930" w:rsidTr="00625CDA">
        <w:trPr>
          <w:trHeight w:val="365"/>
        </w:trPr>
        <w:tc>
          <w:tcPr>
            <w:tcW w:w="3099" w:type="dxa"/>
            <w:tcBorders>
              <w:top w:val="single" w:sz="8" w:space="0" w:color="000000"/>
              <w:left w:val="single" w:sz="8" w:space="0" w:color="000000"/>
              <w:bottom w:val="single" w:sz="8" w:space="0" w:color="000000"/>
            </w:tcBorders>
            <w:shd w:val="clear" w:color="auto" w:fill="auto"/>
            <w:vAlign w:val="center"/>
          </w:tcPr>
          <w:p w:rsidR="000A4930" w:rsidRPr="000A4930" w:rsidRDefault="000A4930" w:rsidP="00625CDA">
            <w:pPr>
              <w:keepNext/>
              <w:suppressAutoHyphens/>
              <w:spacing w:after="0" w:line="100" w:lineRule="atLeast"/>
              <w:ind w:left="8" w:firstLine="24"/>
              <w:jc w:val="both"/>
              <w:rPr>
                <w:rFonts w:ascii="Times New Roman" w:hAnsi="Times New Roman" w:cs="Times New Roman"/>
                <w:sz w:val="26"/>
                <w:szCs w:val="26"/>
                <w:lang w:eastAsia="ar-SA"/>
              </w:rPr>
            </w:pPr>
            <w:r w:rsidRPr="000A4930">
              <w:rPr>
                <w:rFonts w:ascii="Times New Roman" w:hAnsi="Times New Roman" w:cs="Times New Roman"/>
                <w:sz w:val="26"/>
                <w:szCs w:val="26"/>
                <w:lang w:eastAsia="ar-SA"/>
              </w:rPr>
              <w:t>Град</w:t>
            </w:r>
          </w:p>
        </w:tc>
        <w:tc>
          <w:tcPr>
            <w:tcW w:w="6411" w:type="dxa"/>
            <w:tcBorders>
              <w:top w:val="single" w:sz="8" w:space="0" w:color="000000"/>
              <w:left w:val="single" w:sz="8" w:space="0" w:color="000000"/>
              <w:bottom w:val="single" w:sz="8" w:space="0" w:color="000000"/>
              <w:right w:val="single" w:sz="8" w:space="0" w:color="000000"/>
            </w:tcBorders>
            <w:shd w:val="clear" w:color="auto" w:fill="auto"/>
            <w:vAlign w:val="center"/>
          </w:tcPr>
          <w:p w:rsidR="000A4930" w:rsidRPr="000A4930" w:rsidRDefault="000A4930" w:rsidP="00625CDA">
            <w:pPr>
              <w:keepNext/>
              <w:tabs>
                <w:tab w:val="center" w:pos="4677"/>
                <w:tab w:val="right" w:pos="9355"/>
              </w:tabs>
              <w:suppressAutoHyphens/>
              <w:spacing w:after="0" w:line="100" w:lineRule="atLeast"/>
              <w:ind w:firstLine="33"/>
              <w:jc w:val="both"/>
              <w:rPr>
                <w:rFonts w:ascii="Times New Roman" w:hAnsi="Times New Roman" w:cs="Times New Roman"/>
                <w:sz w:val="26"/>
                <w:szCs w:val="26"/>
                <w:lang w:eastAsia="ar-SA"/>
              </w:rPr>
            </w:pPr>
            <w:r w:rsidRPr="000A4930">
              <w:rPr>
                <w:rFonts w:ascii="Times New Roman" w:hAnsi="Times New Roman" w:cs="Times New Roman"/>
                <w:sz w:val="26"/>
                <w:szCs w:val="26"/>
                <w:lang w:eastAsia="ar-SA"/>
              </w:rPr>
              <w:t>Ударная динамическая нагрузка</w:t>
            </w:r>
          </w:p>
        </w:tc>
      </w:tr>
      <w:tr w:rsidR="000A4930" w:rsidRPr="000A4930" w:rsidTr="00625CDA">
        <w:trPr>
          <w:trHeight w:val="312"/>
        </w:trPr>
        <w:tc>
          <w:tcPr>
            <w:tcW w:w="3099" w:type="dxa"/>
            <w:tcBorders>
              <w:top w:val="single" w:sz="8" w:space="0" w:color="000000"/>
              <w:left w:val="single" w:sz="8" w:space="0" w:color="000000"/>
              <w:bottom w:val="single" w:sz="8" w:space="0" w:color="000000"/>
            </w:tcBorders>
            <w:shd w:val="clear" w:color="auto" w:fill="auto"/>
            <w:vAlign w:val="center"/>
          </w:tcPr>
          <w:p w:rsidR="000A4930" w:rsidRPr="000A4930" w:rsidRDefault="000A4930" w:rsidP="00625CDA">
            <w:pPr>
              <w:keepNext/>
              <w:suppressAutoHyphens/>
              <w:spacing w:after="0" w:line="100" w:lineRule="atLeast"/>
              <w:ind w:left="-16" w:firstLine="24"/>
              <w:jc w:val="both"/>
              <w:rPr>
                <w:rFonts w:ascii="Times New Roman" w:hAnsi="Times New Roman" w:cs="Times New Roman"/>
                <w:sz w:val="26"/>
                <w:szCs w:val="26"/>
                <w:lang w:eastAsia="ar-SA"/>
              </w:rPr>
            </w:pPr>
            <w:r w:rsidRPr="000A4930">
              <w:rPr>
                <w:rFonts w:ascii="Times New Roman" w:hAnsi="Times New Roman" w:cs="Times New Roman"/>
                <w:sz w:val="26"/>
                <w:szCs w:val="26"/>
                <w:lang w:eastAsia="ar-SA"/>
              </w:rPr>
              <w:t>Гроза</w:t>
            </w:r>
          </w:p>
        </w:tc>
        <w:tc>
          <w:tcPr>
            <w:tcW w:w="6411" w:type="dxa"/>
            <w:tcBorders>
              <w:top w:val="single" w:sz="8" w:space="0" w:color="000000"/>
              <w:left w:val="single" w:sz="8" w:space="0" w:color="000000"/>
              <w:bottom w:val="single" w:sz="8" w:space="0" w:color="000000"/>
              <w:right w:val="single" w:sz="8" w:space="0" w:color="000000"/>
            </w:tcBorders>
            <w:shd w:val="clear" w:color="auto" w:fill="auto"/>
            <w:vAlign w:val="center"/>
          </w:tcPr>
          <w:p w:rsidR="000A4930" w:rsidRPr="000A4930" w:rsidRDefault="000A4930" w:rsidP="00625CDA">
            <w:pPr>
              <w:keepNext/>
              <w:suppressAutoHyphens/>
              <w:spacing w:after="0" w:line="100" w:lineRule="atLeast"/>
              <w:ind w:firstLine="33"/>
              <w:jc w:val="both"/>
              <w:rPr>
                <w:rFonts w:ascii="Times New Roman" w:hAnsi="Times New Roman" w:cs="Times New Roman"/>
                <w:sz w:val="26"/>
                <w:szCs w:val="26"/>
                <w:lang w:eastAsia="ar-SA"/>
              </w:rPr>
            </w:pPr>
            <w:r w:rsidRPr="000A4930">
              <w:rPr>
                <w:rFonts w:ascii="Times New Roman" w:hAnsi="Times New Roman" w:cs="Times New Roman"/>
                <w:sz w:val="26"/>
                <w:szCs w:val="26"/>
                <w:lang w:eastAsia="ar-SA"/>
              </w:rPr>
              <w:t>Электрические разряды</w:t>
            </w:r>
          </w:p>
        </w:tc>
      </w:tr>
      <w:tr w:rsidR="000A4930" w:rsidRPr="000A4930" w:rsidTr="00625CDA">
        <w:trPr>
          <w:trHeight w:val="451"/>
        </w:trPr>
        <w:tc>
          <w:tcPr>
            <w:tcW w:w="3099" w:type="dxa"/>
            <w:tcBorders>
              <w:top w:val="single" w:sz="8" w:space="0" w:color="000000"/>
              <w:left w:val="single" w:sz="8" w:space="0" w:color="000000"/>
              <w:bottom w:val="single" w:sz="8" w:space="0" w:color="000000"/>
            </w:tcBorders>
            <w:shd w:val="clear" w:color="auto" w:fill="auto"/>
            <w:vAlign w:val="center"/>
          </w:tcPr>
          <w:p w:rsidR="000A4930" w:rsidRPr="000A4930" w:rsidRDefault="000A4930" w:rsidP="00625CDA">
            <w:pPr>
              <w:keepNext/>
              <w:suppressAutoHyphens/>
              <w:spacing w:after="0" w:line="100" w:lineRule="atLeast"/>
              <w:ind w:left="-16" w:firstLine="24"/>
              <w:jc w:val="both"/>
              <w:rPr>
                <w:rFonts w:ascii="Times New Roman" w:hAnsi="Times New Roman" w:cs="Times New Roman"/>
                <w:sz w:val="26"/>
                <w:szCs w:val="26"/>
                <w:lang w:eastAsia="ar-SA"/>
              </w:rPr>
            </w:pPr>
            <w:r w:rsidRPr="000A4930">
              <w:rPr>
                <w:rFonts w:ascii="Times New Roman" w:hAnsi="Times New Roman" w:cs="Times New Roman"/>
                <w:sz w:val="26"/>
                <w:szCs w:val="26"/>
                <w:lang w:eastAsia="ar-SA"/>
              </w:rPr>
              <w:t>Деформации грунта</w:t>
            </w:r>
          </w:p>
        </w:tc>
        <w:tc>
          <w:tcPr>
            <w:tcW w:w="6411" w:type="dxa"/>
            <w:tcBorders>
              <w:top w:val="single" w:sz="8" w:space="0" w:color="000000"/>
              <w:left w:val="single" w:sz="8" w:space="0" w:color="000000"/>
              <w:bottom w:val="single" w:sz="8" w:space="0" w:color="000000"/>
              <w:right w:val="single" w:sz="8" w:space="0" w:color="000000"/>
            </w:tcBorders>
            <w:shd w:val="clear" w:color="auto" w:fill="auto"/>
            <w:vAlign w:val="center"/>
          </w:tcPr>
          <w:p w:rsidR="000A4930" w:rsidRPr="000A4930" w:rsidRDefault="000A4930" w:rsidP="00625CDA">
            <w:pPr>
              <w:keepNext/>
              <w:suppressAutoHyphens/>
              <w:spacing w:after="0" w:line="100" w:lineRule="atLeast"/>
              <w:ind w:firstLine="33"/>
              <w:jc w:val="both"/>
              <w:rPr>
                <w:rFonts w:ascii="Times New Roman" w:hAnsi="Times New Roman" w:cs="Times New Roman"/>
                <w:sz w:val="26"/>
                <w:szCs w:val="26"/>
                <w:lang w:eastAsia="ar-SA"/>
              </w:rPr>
            </w:pPr>
            <w:r w:rsidRPr="000A4930">
              <w:rPr>
                <w:rFonts w:ascii="Times New Roman" w:hAnsi="Times New Roman" w:cs="Times New Roman"/>
                <w:sz w:val="26"/>
                <w:szCs w:val="26"/>
                <w:lang w:eastAsia="ar-SA"/>
              </w:rPr>
              <w:t>Просадка и морозное пучение грунта</w:t>
            </w:r>
          </w:p>
        </w:tc>
      </w:tr>
      <w:tr w:rsidR="000A4930" w:rsidRPr="000A4930" w:rsidTr="00625CDA">
        <w:trPr>
          <w:trHeight w:val="640"/>
        </w:trPr>
        <w:tc>
          <w:tcPr>
            <w:tcW w:w="3099" w:type="dxa"/>
            <w:tcBorders>
              <w:top w:val="single" w:sz="8" w:space="0" w:color="000000"/>
              <w:left w:val="single" w:sz="8" w:space="0" w:color="000000"/>
              <w:bottom w:val="single" w:sz="8" w:space="0" w:color="000000"/>
            </w:tcBorders>
            <w:shd w:val="clear" w:color="auto" w:fill="auto"/>
            <w:vAlign w:val="center"/>
          </w:tcPr>
          <w:p w:rsidR="000A4930" w:rsidRPr="000A4930" w:rsidRDefault="000A4930" w:rsidP="00625CDA">
            <w:pPr>
              <w:keepNext/>
              <w:suppressAutoHyphens/>
              <w:spacing w:after="0" w:line="100" w:lineRule="atLeast"/>
              <w:ind w:left="-16" w:firstLine="24"/>
              <w:jc w:val="both"/>
              <w:rPr>
                <w:rFonts w:ascii="Times New Roman" w:hAnsi="Times New Roman" w:cs="Times New Roman"/>
                <w:sz w:val="26"/>
                <w:szCs w:val="26"/>
                <w:lang w:eastAsia="ar-SA"/>
              </w:rPr>
            </w:pPr>
            <w:r w:rsidRPr="000A4930">
              <w:rPr>
                <w:rFonts w:ascii="Times New Roman" w:hAnsi="Times New Roman" w:cs="Times New Roman"/>
                <w:sz w:val="26"/>
                <w:szCs w:val="26"/>
                <w:lang w:eastAsia="ar-SA"/>
              </w:rPr>
              <w:t xml:space="preserve">Морозы </w:t>
            </w:r>
          </w:p>
        </w:tc>
        <w:tc>
          <w:tcPr>
            <w:tcW w:w="6411" w:type="dxa"/>
            <w:tcBorders>
              <w:top w:val="single" w:sz="8" w:space="0" w:color="000000"/>
              <w:left w:val="single" w:sz="8" w:space="0" w:color="000000"/>
              <w:bottom w:val="single" w:sz="8" w:space="0" w:color="000000"/>
              <w:right w:val="single" w:sz="8" w:space="0" w:color="000000"/>
            </w:tcBorders>
            <w:shd w:val="clear" w:color="auto" w:fill="auto"/>
            <w:vAlign w:val="center"/>
          </w:tcPr>
          <w:p w:rsidR="000A4930" w:rsidRPr="000A4930" w:rsidRDefault="000A4930" w:rsidP="00625CDA">
            <w:pPr>
              <w:keepNext/>
              <w:suppressAutoHyphens/>
              <w:spacing w:after="0" w:line="100" w:lineRule="atLeast"/>
              <w:ind w:firstLine="33"/>
              <w:jc w:val="both"/>
              <w:rPr>
                <w:rFonts w:ascii="Times New Roman" w:hAnsi="Times New Roman" w:cs="Times New Roman"/>
                <w:sz w:val="26"/>
                <w:szCs w:val="26"/>
                <w:lang w:eastAsia="ar-SA"/>
              </w:rPr>
            </w:pPr>
            <w:r w:rsidRPr="000A4930">
              <w:rPr>
                <w:rFonts w:ascii="Times New Roman" w:hAnsi="Times New Roman" w:cs="Times New Roman"/>
                <w:sz w:val="26"/>
                <w:szCs w:val="26"/>
                <w:lang w:eastAsia="ar-SA"/>
              </w:rPr>
              <w:t>Температурная деформация ограждающих конструкций, замораживание и разрыв коммуникаций</w:t>
            </w:r>
          </w:p>
        </w:tc>
      </w:tr>
    </w:tbl>
    <w:p w:rsidR="000A4930" w:rsidRPr="000A4930" w:rsidRDefault="000A4930" w:rsidP="000A4930">
      <w:pPr>
        <w:tabs>
          <w:tab w:val="left" w:pos="1128"/>
        </w:tabs>
        <w:suppressAutoHyphens/>
        <w:spacing w:after="0" w:line="100" w:lineRule="atLeast"/>
        <w:jc w:val="both"/>
        <w:rPr>
          <w:rFonts w:ascii="Times New Roman" w:hAnsi="Times New Roman" w:cs="Times New Roman"/>
          <w:sz w:val="26"/>
          <w:szCs w:val="26"/>
          <w:lang w:eastAsia="ar-SA"/>
        </w:rPr>
      </w:pPr>
    </w:p>
    <w:p w:rsidR="000A4930" w:rsidRPr="000A4930" w:rsidRDefault="000A4930" w:rsidP="000A4930">
      <w:pPr>
        <w:suppressAutoHyphens/>
        <w:spacing w:after="0" w:line="100" w:lineRule="atLeast"/>
        <w:ind w:firstLine="720"/>
        <w:jc w:val="both"/>
        <w:rPr>
          <w:rFonts w:ascii="Times New Roman" w:hAnsi="Times New Roman" w:cs="Times New Roman"/>
          <w:sz w:val="26"/>
          <w:szCs w:val="26"/>
          <w:lang w:eastAsia="ar-SA"/>
        </w:rPr>
      </w:pPr>
      <w:r w:rsidRPr="000A4930">
        <w:rPr>
          <w:rFonts w:ascii="Times New Roman" w:hAnsi="Times New Roman" w:cs="Times New Roman"/>
          <w:sz w:val="26"/>
          <w:szCs w:val="26"/>
          <w:lang w:eastAsia="ar-SA"/>
        </w:rPr>
        <w:t xml:space="preserve">Стихийных бедствий на территории сельсовета в последние десятилетия не наблюдается. </w:t>
      </w:r>
    </w:p>
    <w:p w:rsidR="000A4930" w:rsidRPr="000A4930" w:rsidRDefault="000A4930" w:rsidP="000A4930">
      <w:pPr>
        <w:suppressAutoHyphens/>
        <w:spacing w:after="0" w:line="100" w:lineRule="atLeast"/>
        <w:ind w:firstLine="720"/>
        <w:jc w:val="both"/>
        <w:rPr>
          <w:rFonts w:ascii="Times New Roman" w:hAnsi="Times New Roman" w:cs="Times New Roman"/>
          <w:sz w:val="26"/>
          <w:szCs w:val="26"/>
          <w:lang w:eastAsia="ar-SA"/>
        </w:rPr>
      </w:pPr>
      <w:r w:rsidRPr="000A4930">
        <w:rPr>
          <w:rFonts w:ascii="Times New Roman" w:hAnsi="Times New Roman" w:cs="Times New Roman"/>
          <w:sz w:val="26"/>
          <w:szCs w:val="26"/>
          <w:lang w:eastAsia="ar-SA"/>
        </w:rPr>
        <w:t xml:space="preserve">МО </w:t>
      </w:r>
      <w:r>
        <w:rPr>
          <w:rFonts w:ascii="Times New Roman" w:hAnsi="Times New Roman" w:cs="Times New Roman"/>
          <w:sz w:val="26"/>
          <w:szCs w:val="26"/>
          <w:lang w:eastAsia="ar-SA"/>
        </w:rPr>
        <w:t>Красногорский</w:t>
      </w:r>
      <w:r w:rsidRPr="000A4930">
        <w:rPr>
          <w:rFonts w:ascii="Times New Roman" w:hAnsi="Times New Roman" w:cs="Times New Roman"/>
          <w:sz w:val="26"/>
          <w:szCs w:val="26"/>
          <w:lang w:eastAsia="ar-SA"/>
        </w:rPr>
        <w:t xml:space="preserve"> сельсовет не находится в зоне опасных сейсмических воздействий, но нельзя исключать опасность проявления гидрологических явлений (весеннее половодье).</w:t>
      </w:r>
    </w:p>
    <w:p w:rsidR="000A4930" w:rsidRPr="000A4930" w:rsidRDefault="000A4930" w:rsidP="000A4930">
      <w:pPr>
        <w:shd w:val="clear" w:color="auto" w:fill="FFFFFF"/>
        <w:spacing w:after="0" w:line="240" w:lineRule="auto"/>
        <w:ind w:firstLine="709"/>
        <w:jc w:val="both"/>
        <w:rPr>
          <w:rFonts w:ascii="Times New Roman" w:hAnsi="Times New Roman" w:cs="Times New Roman"/>
          <w:sz w:val="26"/>
          <w:szCs w:val="26"/>
          <w:lang w:eastAsia="ru-RU"/>
        </w:rPr>
      </w:pPr>
      <w:r w:rsidRPr="000A4930">
        <w:rPr>
          <w:rFonts w:ascii="Times New Roman" w:hAnsi="Times New Roman" w:cs="Times New Roman"/>
          <w:sz w:val="26"/>
          <w:szCs w:val="26"/>
          <w:lang w:eastAsia="ar-SA"/>
        </w:rPr>
        <w:t xml:space="preserve">МО </w:t>
      </w:r>
      <w:r>
        <w:rPr>
          <w:rFonts w:ascii="Times New Roman" w:hAnsi="Times New Roman" w:cs="Times New Roman"/>
          <w:sz w:val="26"/>
          <w:szCs w:val="26"/>
          <w:lang w:eastAsia="ar-SA"/>
        </w:rPr>
        <w:t>Красногорский</w:t>
      </w:r>
      <w:r w:rsidRPr="000A4930">
        <w:rPr>
          <w:rFonts w:ascii="Times New Roman" w:hAnsi="Times New Roman" w:cs="Times New Roman"/>
          <w:sz w:val="26"/>
          <w:szCs w:val="26"/>
          <w:lang w:eastAsia="ar-SA"/>
        </w:rPr>
        <w:t xml:space="preserve"> сельсовет, как и весь </w:t>
      </w:r>
      <w:proofErr w:type="spellStart"/>
      <w:r w:rsidRPr="000A4930">
        <w:rPr>
          <w:rFonts w:ascii="Times New Roman" w:hAnsi="Times New Roman" w:cs="Times New Roman"/>
          <w:sz w:val="26"/>
          <w:szCs w:val="26"/>
          <w:lang w:eastAsia="ar-SA"/>
        </w:rPr>
        <w:t>Асекеевский</w:t>
      </w:r>
      <w:proofErr w:type="spellEnd"/>
      <w:r w:rsidRPr="000A4930">
        <w:rPr>
          <w:rFonts w:ascii="Times New Roman" w:hAnsi="Times New Roman" w:cs="Times New Roman"/>
          <w:sz w:val="26"/>
          <w:szCs w:val="26"/>
          <w:lang w:eastAsia="ar-SA"/>
        </w:rPr>
        <w:t xml:space="preserve"> район характеризуется как </w:t>
      </w:r>
      <w:r w:rsidRPr="000A4930">
        <w:rPr>
          <w:rFonts w:ascii="Times New Roman" w:hAnsi="Times New Roman" w:cs="Times New Roman"/>
          <w:sz w:val="26"/>
          <w:szCs w:val="26"/>
          <w:lang w:eastAsia="ru-RU"/>
        </w:rPr>
        <w:t>район, в основном, благоприятный для градостроительного освоения, за исключением территорий подверженных развитию экзогенно-геологических процессов:</w:t>
      </w:r>
    </w:p>
    <w:p w:rsidR="000A4930" w:rsidRPr="000A4930" w:rsidRDefault="000A4930" w:rsidP="000A4930">
      <w:pPr>
        <w:suppressAutoHyphens/>
        <w:spacing w:after="0"/>
        <w:ind w:firstLine="709"/>
        <w:rPr>
          <w:rFonts w:ascii="Times New Roman" w:hAnsi="Times New Roman" w:cs="Times New Roman"/>
          <w:b/>
          <w:sz w:val="26"/>
          <w:szCs w:val="26"/>
          <w:lang w:eastAsia="ar-SA"/>
        </w:rPr>
      </w:pPr>
      <w:r w:rsidRPr="000A4930">
        <w:rPr>
          <w:rFonts w:ascii="Times New Roman" w:hAnsi="Times New Roman" w:cs="Times New Roman"/>
          <w:b/>
          <w:sz w:val="26"/>
          <w:szCs w:val="26"/>
          <w:lang w:eastAsia="ar-SA"/>
        </w:rPr>
        <w:t xml:space="preserve">- </w:t>
      </w:r>
      <w:r w:rsidRPr="000A4930">
        <w:rPr>
          <w:rFonts w:ascii="Times New Roman" w:hAnsi="Times New Roman" w:cs="Times New Roman"/>
          <w:i/>
          <w:sz w:val="26"/>
          <w:szCs w:val="26"/>
          <w:lang w:eastAsia="ar-SA"/>
        </w:rPr>
        <w:t>Овражная эрозия</w:t>
      </w:r>
    </w:p>
    <w:p w:rsidR="000A4930" w:rsidRPr="000A4930" w:rsidRDefault="000A4930" w:rsidP="000A4930">
      <w:pPr>
        <w:suppressAutoHyphens/>
        <w:spacing w:after="0"/>
        <w:ind w:firstLine="709"/>
        <w:jc w:val="both"/>
        <w:rPr>
          <w:rFonts w:ascii="Times New Roman" w:hAnsi="Times New Roman" w:cs="Times New Roman"/>
          <w:sz w:val="26"/>
          <w:szCs w:val="26"/>
          <w:lang w:eastAsia="ru-RU"/>
        </w:rPr>
      </w:pPr>
      <w:r w:rsidRPr="000A4930">
        <w:rPr>
          <w:rFonts w:ascii="Times New Roman" w:eastAsia="Calibri" w:hAnsi="Times New Roman" w:cs="Times New Roman"/>
          <w:iCs/>
          <w:spacing w:val="-5"/>
          <w:sz w:val="26"/>
          <w:szCs w:val="26"/>
          <w:lang w:eastAsia="ar-SA"/>
        </w:rPr>
        <w:t>Овражная эрозия</w:t>
      </w:r>
      <w:r w:rsidRPr="000A4930">
        <w:rPr>
          <w:rFonts w:ascii="Times New Roman" w:eastAsia="Calibri" w:hAnsi="Times New Roman" w:cs="Times New Roman"/>
          <w:spacing w:val="-5"/>
          <w:sz w:val="26"/>
          <w:szCs w:val="26"/>
          <w:lang w:eastAsia="ar-SA"/>
        </w:rPr>
        <w:t xml:space="preserve"> способствует иссушению земель, выносу рыхлого материала и заиливанию водохранилищ, разрушает дорожную сеть и другие объекты. </w:t>
      </w:r>
      <w:r w:rsidRPr="000A4930">
        <w:rPr>
          <w:rFonts w:ascii="Times New Roman" w:hAnsi="Times New Roman" w:cs="Times New Roman"/>
          <w:sz w:val="26"/>
          <w:szCs w:val="26"/>
          <w:lang w:eastAsia="ru-RU"/>
        </w:rPr>
        <w:t xml:space="preserve">Причины активизации овражной эрозии связаны со строительством автодороги, которая </w:t>
      </w:r>
      <w:r w:rsidRPr="000A4930">
        <w:rPr>
          <w:rFonts w:ascii="Times New Roman" w:hAnsi="Times New Roman" w:cs="Times New Roman"/>
          <w:sz w:val="26"/>
          <w:szCs w:val="26"/>
          <w:lang w:eastAsia="ru-RU"/>
        </w:rPr>
        <w:lastRenderedPageBreak/>
        <w:t>способствовала переводу плоскостного поверхностного стока в концентрированный линейный.</w:t>
      </w:r>
    </w:p>
    <w:p w:rsidR="000A4930" w:rsidRPr="000A4930" w:rsidRDefault="000A4930" w:rsidP="000A4930">
      <w:pPr>
        <w:suppressAutoHyphens/>
        <w:spacing w:after="0"/>
        <w:ind w:firstLine="709"/>
        <w:rPr>
          <w:rFonts w:ascii="Times New Roman" w:hAnsi="Times New Roman" w:cs="Times New Roman"/>
          <w:i/>
          <w:sz w:val="26"/>
          <w:szCs w:val="26"/>
          <w:lang w:eastAsia="ar-SA"/>
        </w:rPr>
      </w:pPr>
      <w:r w:rsidRPr="000A4930">
        <w:rPr>
          <w:rFonts w:ascii="Times New Roman" w:hAnsi="Times New Roman" w:cs="Times New Roman"/>
          <w:i/>
          <w:sz w:val="26"/>
          <w:szCs w:val="26"/>
          <w:lang w:eastAsia="ar-SA"/>
        </w:rPr>
        <w:t>- Боковая эрозия</w:t>
      </w:r>
    </w:p>
    <w:p w:rsidR="000A4930" w:rsidRPr="000A4930" w:rsidRDefault="000A4930" w:rsidP="000A4930">
      <w:pPr>
        <w:tabs>
          <w:tab w:val="num" w:pos="0"/>
        </w:tabs>
        <w:suppressAutoHyphens/>
        <w:spacing w:after="0"/>
        <w:ind w:firstLine="709"/>
        <w:jc w:val="both"/>
        <w:rPr>
          <w:rFonts w:ascii="Times New Roman" w:eastAsia="Calibri" w:hAnsi="Times New Roman" w:cs="Times New Roman"/>
          <w:spacing w:val="-5"/>
          <w:sz w:val="26"/>
          <w:szCs w:val="26"/>
          <w:lang w:eastAsia="ar-SA"/>
        </w:rPr>
      </w:pPr>
      <w:r w:rsidRPr="000A4930">
        <w:rPr>
          <w:rFonts w:ascii="Times New Roman" w:eastAsia="Calibri" w:hAnsi="Times New Roman" w:cs="Times New Roman"/>
          <w:iCs/>
          <w:spacing w:val="-5"/>
          <w:sz w:val="26"/>
          <w:szCs w:val="26"/>
          <w:lang w:eastAsia="ar-SA"/>
        </w:rPr>
        <w:t>Боковая эрозия</w:t>
      </w:r>
      <w:r w:rsidRPr="000A4930">
        <w:rPr>
          <w:rFonts w:ascii="Times New Roman" w:eastAsia="Calibri" w:hAnsi="Times New Roman" w:cs="Times New Roman"/>
          <w:spacing w:val="-5"/>
          <w:sz w:val="26"/>
          <w:szCs w:val="26"/>
          <w:lang w:eastAsia="ar-SA"/>
        </w:rPr>
        <w:t xml:space="preserve"> и сопровождающие ее гравитационные процессы приводят к уничтожению либо к значительному сокращению площади террас – естественных площадок, наиболее благоприятных для градостроительного освоения. На многих участках они уже заняты населенными пунктами, сельскохозяйственными и промышленными объектами.</w:t>
      </w:r>
    </w:p>
    <w:p w:rsidR="000A4930" w:rsidRPr="000A4930" w:rsidRDefault="000A4930" w:rsidP="000A4930">
      <w:pPr>
        <w:suppressAutoHyphens/>
        <w:spacing w:after="0" w:line="100" w:lineRule="atLeast"/>
        <w:ind w:firstLine="709"/>
        <w:jc w:val="both"/>
        <w:rPr>
          <w:rFonts w:ascii="Times New Roman" w:hAnsi="Times New Roman" w:cs="Times New Roman"/>
          <w:sz w:val="26"/>
          <w:szCs w:val="26"/>
          <w:lang w:eastAsia="ar-SA"/>
        </w:rPr>
      </w:pPr>
      <w:r w:rsidRPr="000A4930">
        <w:rPr>
          <w:rFonts w:ascii="Times New Roman" w:hAnsi="Times New Roman" w:cs="Times New Roman"/>
          <w:sz w:val="26"/>
          <w:szCs w:val="26"/>
          <w:lang w:eastAsia="ar-SA"/>
        </w:rPr>
        <w:t xml:space="preserve">Чрезвычайные ситуации техногенного характера для МО </w:t>
      </w:r>
      <w:r>
        <w:rPr>
          <w:rFonts w:ascii="Times New Roman" w:hAnsi="Times New Roman" w:cs="Times New Roman"/>
          <w:sz w:val="26"/>
          <w:szCs w:val="26"/>
          <w:lang w:eastAsia="ar-SA"/>
        </w:rPr>
        <w:t xml:space="preserve">Красногорский </w:t>
      </w:r>
      <w:r w:rsidRPr="000A4930">
        <w:rPr>
          <w:rFonts w:ascii="Times New Roman" w:hAnsi="Times New Roman" w:cs="Times New Roman"/>
          <w:sz w:val="26"/>
          <w:szCs w:val="26"/>
          <w:lang w:eastAsia="ar-SA"/>
        </w:rPr>
        <w:t>сельсовет представляют пожары и взрывы, возможные на пожароопасных, взрывопожароопасных объектах жизнеобеспечения, в энергетике, на промышленных предприятиях.</w:t>
      </w:r>
    </w:p>
    <w:p w:rsidR="000A4930" w:rsidRPr="000A4930" w:rsidRDefault="000A4930" w:rsidP="000A4930">
      <w:pPr>
        <w:suppressAutoHyphens/>
        <w:spacing w:after="0" w:line="100" w:lineRule="atLeast"/>
        <w:ind w:firstLine="720"/>
        <w:jc w:val="both"/>
        <w:rPr>
          <w:rFonts w:ascii="Times New Roman" w:hAnsi="Times New Roman" w:cs="Times New Roman"/>
          <w:sz w:val="26"/>
          <w:szCs w:val="26"/>
          <w:lang w:eastAsia="ar-SA"/>
        </w:rPr>
      </w:pPr>
      <w:r w:rsidRPr="000A4930">
        <w:rPr>
          <w:rFonts w:ascii="Times New Roman" w:hAnsi="Times New Roman" w:cs="Times New Roman"/>
          <w:sz w:val="26"/>
          <w:szCs w:val="26"/>
          <w:lang w:eastAsia="ar-SA"/>
        </w:rPr>
        <w:t xml:space="preserve">Отсутствие организованных санитарно-защитных зон (СЗЗ) от промышленных объектов усиливает потенциальную угрозу воздействия чрезвычайных факторов на население. </w:t>
      </w:r>
    </w:p>
    <w:p w:rsidR="000A4930" w:rsidRPr="000A4930" w:rsidRDefault="000A4930" w:rsidP="000A4930">
      <w:pPr>
        <w:suppressAutoHyphens/>
        <w:spacing w:after="0" w:line="100" w:lineRule="atLeast"/>
        <w:ind w:firstLine="720"/>
        <w:jc w:val="both"/>
        <w:rPr>
          <w:rFonts w:ascii="Times New Roman" w:hAnsi="Times New Roman" w:cs="Times New Roman"/>
          <w:sz w:val="26"/>
          <w:szCs w:val="26"/>
          <w:lang w:eastAsia="ar-SA"/>
        </w:rPr>
      </w:pPr>
    </w:p>
    <w:p w:rsidR="000A4930" w:rsidRPr="000A4930" w:rsidRDefault="000A4930" w:rsidP="000A4930">
      <w:pPr>
        <w:suppressAutoHyphens/>
        <w:spacing w:after="0" w:line="100" w:lineRule="atLeast"/>
        <w:ind w:firstLine="720"/>
        <w:rPr>
          <w:rFonts w:ascii="Times New Roman" w:hAnsi="Times New Roman" w:cs="Times New Roman"/>
          <w:sz w:val="26"/>
          <w:szCs w:val="26"/>
          <w:lang w:eastAsia="ar-SA"/>
        </w:rPr>
      </w:pPr>
      <w:r w:rsidRPr="000A4930">
        <w:rPr>
          <w:rFonts w:ascii="Times New Roman" w:hAnsi="Times New Roman" w:cs="Times New Roman"/>
          <w:sz w:val="26"/>
          <w:szCs w:val="26"/>
          <w:u w:val="single"/>
          <w:lang w:eastAsia="ar-SA"/>
        </w:rPr>
        <w:t xml:space="preserve">Потенциальная угроза аварий на транспорте определяется следующим: </w:t>
      </w:r>
    </w:p>
    <w:p w:rsidR="000A4930" w:rsidRPr="000A4930" w:rsidRDefault="000A4930" w:rsidP="000A4930">
      <w:pPr>
        <w:widowControl w:val="0"/>
        <w:numPr>
          <w:ilvl w:val="0"/>
          <w:numId w:val="29"/>
        </w:numPr>
        <w:tabs>
          <w:tab w:val="left" w:pos="1128"/>
        </w:tabs>
        <w:suppressAutoHyphens/>
        <w:autoSpaceDE w:val="0"/>
        <w:spacing w:after="0" w:line="240" w:lineRule="auto"/>
        <w:ind w:left="0" w:firstLine="720"/>
        <w:jc w:val="both"/>
        <w:rPr>
          <w:rFonts w:ascii="Times New Roman" w:hAnsi="Times New Roman" w:cs="Times New Roman"/>
          <w:sz w:val="26"/>
          <w:szCs w:val="26"/>
          <w:lang w:eastAsia="ar-SA"/>
        </w:rPr>
      </w:pPr>
      <w:r w:rsidRPr="000A4930">
        <w:rPr>
          <w:rFonts w:ascii="Times New Roman" w:hAnsi="Times New Roman" w:cs="Times New Roman"/>
          <w:sz w:val="26"/>
          <w:szCs w:val="26"/>
          <w:lang w:eastAsia="ar-SA"/>
        </w:rPr>
        <w:t>на газопроводах – высокой степенью износа линейной части, длительными сроками эксплуатации насосного парка, резервуаров и электрооборудования, строительным браком;</w:t>
      </w:r>
    </w:p>
    <w:p w:rsidR="000A4930" w:rsidRPr="000A4930" w:rsidRDefault="000A4930" w:rsidP="000A4930">
      <w:pPr>
        <w:widowControl w:val="0"/>
        <w:numPr>
          <w:ilvl w:val="0"/>
          <w:numId w:val="29"/>
        </w:numPr>
        <w:tabs>
          <w:tab w:val="left" w:pos="1128"/>
        </w:tabs>
        <w:suppressAutoHyphens/>
        <w:autoSpaceDE w:val="0"/>
        <w:spacing w:after="0" w:line="240" w:lineRule="auto"/>
        <w:ind w:left="0" w:firstLine="720"/>
        <w:jc w:val="both"/>
        <w:rPr>
          <w:rFonts w:ascii="Times New Roman" w:hAnsi="Times New Roman" w:cs="Times New Roman"/>
          <w:sz w:val="26"/>
          <w:szCs w:val="26"/>
          <w:lang w:eastAsia="ar-SA"/>
        </w:rPr>
      </w:pPr>
      <w:r w:rsidRPr="000A4930">
        <w:rPr>
          <w:rFonts w:ascii="Times New Roman" w:hAnsi="Times New Roman" w:cs="Times New Roman"/>
          <w:sz w:val="26"/>
          <w:szCs w:val="26"/>
          <w:lang w:eastAsia="ar-SA"/>
        </w:rPr>
        <w:t>неблагоприятными погодными условиями.</w:t>
      </w:r>
    </w:p>
    <w:p w:rsidR="000A4930" w:rsidRPr="000A4930" w:rsidRDefault="000A4930" w:rsidP="000A4930">
      <w:pPr>
        <w:tabs>
          <w:tab w:val="left" w:pos="1128"/>
        </w:tabs>
        <w:suppressAutoHyphens/>
        <w:spacing w:after="0" w:line="240" w:lineRule="auto"/>
        <w:ind w:firstLine="720"/>
        <w:jc w:val="both"/>
        <w:rPr>
          <w:rFonts w:ascii="Times New Roman" w:hAnsi="Times New Roman" w:cs="Times New Roman"/>
          <w:sz w:val="26"/>
          <w:szCs w:val="26"/>
          <w:lang w:eastAsia="ar-SA"/>
        </w:rPr>
      </w:pPr>
      <w:r w:rsidRPr="000A4930">
        <w:rPr>
          <w:rFonts w:ascii="Times New Roman" w:hAnsi="Times New Roman" w:cs="Times New Roman"/>
          <w:sz w:val="26"/>
          <w:szCs w:val="26"/>
          <w:lang w:eastAsia="ar-SA"/>
        </w:rPr>
        <w:t>Потенциально-опасные участки газопроводов: пересечение через автодороги, открытые участки в долах, газораспределительные пункты (ГРП).</w:t>
      </w:r>
    </w:p>
    <w:p w:rsidR="000A4930" w:rsidRPr="000A4930" w:rsidRDefault="000A4930" w:rsidP="000A4930">
      <w:pPr>
        <w:widowControl w:val="0"/>
        <w:tabs>
          <w:tab w:val="left" w:pos="1128"/>
        </w:tabs>
        <w:suppressAutoHyphens/>
        <w:autoSpaceDE w:val="0"/>
        <w:spacing w:after="0" w:line="100" w:lineRule="atLeast"/>
        <w:ind w:firstLine="720"/>
        <w:jc w:val="both"/>
        <w:rPr>
          <w:rFonts w:ascii="Times New Roman" w:hAnsi="Times New Roman" w:cs="Times New Roman"/>
          <w:sz w:val="26"/>
          <w:szCs w:val="26"/>
          <w:lang w:eastAsia="ar-SA"/>
        </w:rPr>
      </w:pPr>
      <w:r w:rsidRPr="000A4930">
        <w:rPr>
          <w:rFonts w:ascii="Times New Roman" w:hAnsi="Times New Roman" w:cs="Times New Roman"/>
          <w:sz w:val="26"/>
          <w:szCs w:val="26"/>
          <w:lang w:eastAsia="ar-SA"/>
        </w:rPr>
        <w:t>Опасная зона для ГРП составляет 150 м. Охранная зона газопровода – 25 м от трубопровода.</w:t>
      </w:r>
    </w:p>
    <w:p w:rsidR="000A4930" w:rsidRPr="000A4930" w:rsidRDefault="000A4930" w:rsidP="000A4930">
      <w:pPr>
        <w:widowControl w:val="0"/>
        <w:tabs>
          <w:tab w:val="left" w:pos="1128"/>
        </w:tabs>
        <w:suppressAutoHyphens/>
        <w:autoSpaceDE w:val="0"/>
        <w:spacing w:after="0" w:line="100" w:lineRule="atLeast"/>
        <w:ind w:firstLine="720"/>
        <w:jc w:val="both"/>
        <w:rPr>
          <w:rFonts w:ascii="Times New Roman" w:hAnsi="Times New Roman" w:cs="Times New Roman"/>
          <w:sz w:val="26"/>
          <w:szCs w:val="26"/>
          <w:lang w:eastAsia="ar-SA"/>
        </w:rPr>
      </w:pPr>
    </w:p>
    <w:p w:rsidR="000A4930" w:rsidRPr="000A4930" w:rsidRDefault="000A4930" w:rsidP="000A4930">
      <w:pPr>
        <w:tabs>
          <w:tab w:val="left" w:pos="1128"/>
        </w:tabs>
        <w:suppressAutoHyphens/>
        <w:spacing w:after="0" w:line="100" w:lineRule="atLeast"/>
        <w:ind w:firstLine="720"/>
        <w:jc w:val="both"/>
        <w:rPr>
          <w:rFonts w:ascii="Times New Roman" w:hAnsi="Times New Roman" w:cs="Times New Roman"/>
          <w:sz w:val="26"/>
          <w:szCs w:val="26"/>
          <w:lang w:eastAsia="ar-SA"/>
        </w:rPr>
      </w:pPr>
      <w:r w:rsidRPr="000A4930">
        <w:rPr>
          <w:rFonts w:ascii="Times New Roman" w:hAnsi="Times New Roman" w:cs="Times New Roman"/>
          <w:sz w:val="26"/>
          <w:szCs w:val="26"/>
          <w:u w:val="single"/>
          <w:lang w:eastAsia="ar-SA"/>
        </w:rPr>
        <w:t>Краткая оценка возможной обстановки на территории МО при образовании свища или разлива на газопроводе</w:t>
      </w:r>
      <w:r w:rsidRPr="000A4930">
        <w:rPr>
          <w:rFonts w:ascii="Times New Roman" w:hAnsi="Times New Roman" w:cs="Times New Roman"/>
          <w:sz w:val="26"/>
          <w:szCs w:val="26"/>
          <w:lang w:eastAsia="ar-SA"/>
        </w:rPr>
        <w:t xml:space="preserve"> без возгорания в зависимости от метеоусловий и места аварии возможно перемещение природного газа в сторону населенных пунктов (малоопасное вредное вещество, плотность продукта 0,7117, легче воздуха, предел </w:t>
      </w:r>
      <w:proofErr w:type="spellStart"/>
      <w:r w:rsidRPr="000A4930">
        <w:rPr>
          <w:rFonts w:ascii="Times New Roman" w:hAnsi="Times New Roman" w:cs="Times New Roman"/>
          <w:sz w:val="26"/>
          <w:szCs w:val="26"/>
          <w:lang w:eastAsia="ar-SA"/>
        </w:rPr>
        <w:t>взрываемости</w:t>
      </w:r>
      <w:proofErr w:type="spellEnd"/>
      <w:r w:rsidRPr="000A4930">
        <w:rPr>
          <w:rFonts w:ascii="Times New Roman" w:hAnsi="Times New Roman" w:cs="Times New Roman"/>
          <w:sz w:val="26"/>
          <w:szCs w:val="26"/>
          <w:lang w:eastAsia="ar-SA"/>
        </w:rPr>
        <w:t xml:space="preserve"> 5-15%). Действует удушающе при 14% при содержании в замкнутом объеме и снижении концентрации кислорода в воздухе, что потребует, при соблюдении мер безопасности, эвакуации населения и ликвидации очага ЧС.</w:t>
      </w:r>
    </w:p>
    <w:p w:rsidR="000A4930" w:rsidRPr="000A4930" w:rsidRDefault="000A4930" w:rsidP="000A4930">
      <w:pPr>
        <w:tabs>
          <w:tab w:val="left" w:pos="1128"/>
        </w:tabs>
        <w:suppressAutoHyphens/>
        <w:spacing w:after="0" w:line="100" w:lineRule="atLeast"/>
        <w:ind w:firstLine="720"/>
        <w:jc w:val="both"/>
        <w:rPr>
          <w:rFonts w:ascii="Times New Roman" w:hAnsi="Times New Roman" w:cs="Times New Roman"/>
          <w:b/>
          <w:i/>
          <w:sz w:val="26"/>
          <w:szCs w:val="26"/>
          <w:lang w:eastAsia="ar-SA"/>
        </w:rPr>
      </w:pPr>
      <w:r w:rsidRPr="000A4930">
        <w:rPr>
          <w:rFonts w:ascii="Times New Roman" w:hAnsi="Times New Roman" w:cs="Times New Roman"/>
          <w:sz w:val="26"/>
          <w:szCs w:val="26"/>
          <w:lang w:eastAsia="ar-SA"/>
        </w:rPr>
        <w:t>При образовании разрыва на газопроводе с возгоранием возможно возникновение пожаров.</w:t>
      </w:r>
    </w:p>
    <w:p w:rsidR="000A4930" w:rsidRPr="000A4930" w:rsidRDefault="000A4930" w:rsidP="000A4930">
      <w:pPr>
        <w:tabs>
          <w:tab w:val="left" w:pos="1128"/>
        </w:tabs>
        <w:suppressAutoHyphens/>
        <w:spacing w:after="0" w:line="100" w:lineRule="atLeast"/>
        <w:ind w:firstLine="720"/>
        <w:jc w:val="both"/>
        <w:rPr>
          <w:rFonts w:ascii="Times New Roman" w:hAnsi="Times New Roman" w:cs="Times New Roman"/>
          <w:sz w:val="26"/>
          <w:szCs w:val="26"/>
          <w:lang w:eastAsia="ar-SA"/>
        </w:rPr>
      </w:pPr>
      <w:r w:rsidRPr="000A4930">
        <w:rPr>
          <w:rFonts w:ascii="Times New Roman" w:hAnsi="Times New Roman" w:cs="Times New Roman"/>
          <w:b/>
          <w:i/>
          <w:sz w:val="26"/>
          <w:szCs w:val="26"/>
          <w:lang w:eastAsia="ar-SA"/>
        </w:rPr>
        <w:t>Мероприятия:</w:t>
      </w:r>
      <w:r w:rsidRPr="000A4930">
        <w:rPr>
          <w:rFonts w:ascii="Times New Roman" w:hAnsi="Times New Roman" w:cs="Times New Roman"/>
          <w:sz w:val="26"/>
          <w:szCs w:val="26"/>
          <w:lang w:eastAsia="ar-SA"/>
        </w:rPr>
        <w:t xml:space="preserve"> При аварии на газопроводах и продуктопроводах (разрыв газопровода без возгорания) выставить посты, запретить проезд техники по ближайшим дорогам, принять меры по остановке и выключению двигателей транспортных средств, удалению людей и животных на 300 метров от оси газопровода с подветренной стороны. </w:t>
      </w:r>
    </w:p>
    <w:p w:rsidR="000A4930" w:rsidRPr="000A4930" w:rsidRDefault="000A4930" w:rsidP="000A4930">
      <w:pPr>
        <w:widowControl w:val="0"/>
        <w:tabs>
          <w:tab w:val="left" w:pos="1128"/>
        </w:tabs>
        <w:suppressAutoHyphens/>
        <w:autoSpaceDE w:val="0"/>
        <w:spacing w:after="0" w:line="100" w:lineRule="atLeast"/>
        <w:ind w:firstLine="720"/>
        <w:jc w:val="both"/>
        <w:rPr>
          <w:rFonts w:ascii="Times New Roman" w:hAnsi="Times New Roman" w:cs="Times New Roman"/>
          <w:sz w:val="26"/>
          <w:szCs w:val="26"/>
          <w:lang w:eastAsia="ar-SA"/>
        </w:rPr>
      </w:pPr>
      <w:r w:rsidRPr="000A4930">
        <w:rPr>
          <w:rFonts w:ascii="Times New Roman" w:hAnsi="Times New Roman" w:cs="Times New Roman"/>
          <w:sz w:val="26"/>
          <w:szCs w:val="26"/>
          <w:lang w:eastAsia="ar-SA"/>
        </w:rPr>
        <w:t>При разрыве газопровода, продуктопровода с возгоранием в летний период в целях локализации очага пожара принять меры по опахиванию мест пожара по периметру полосой не менее 10 метров в ширину.</w:t>
      </w:r>
    </w:p>
    <w:p w:rsidR="000A4930" w:rsidRPr="000A4930" w:rsidRDefault="000A4930" w:rsidP="000A4930">
      <w:pPr>
        <w:widowControl w:val="0"/>
        <w:tabs>
          <w:tab w:val="left" w:pos="1128"/>
        </w:tabs>
        <w:suppressAutoHyphens/>
        <w:autoSpaceDE w:val="0"/>
        <w:spacing w:after="0" w:line="100" w:lineRule="atLeast"/>
        <w:ind w:firstLine="720"/>
        <w:jc w:val="both"/>
        <w:rPr>
          <w:rFonts w:ascii="Times New Roman" w:hAnsi="Times New Roman" w:cs="Times New Roman"/>
          <w:sz w:val="26"/>
          <w:szCs w:val="26"/>
          <w:lang w:eastAsia="ar-SA"/>
        </w:rPr>
      </w:pPr>
    </w:p>
    <w:p w:rsidR="000A4930" w:rsidRPr="000A4930" w:rsidRDefault="000A4930" w:rsidP="000A4930">
      <w:pPr>
        <w:suppressAutoHyphens/>
        <w:spacing w:after="0" w:line="100" w:lineRule="atLeast"/>
        <w:ind w:firstLine="720"/>
        <w:rPr>
          <w:rFonts w:ascii="Times New Roman" w:hAnsi="Times New Roman" w:cs="Times New Roman"/>
          <w:sz w:val="26"/>
          <w:szCs w:val="26"/>
          <w:lang w:eastAsia="ar-SA"/>
        </w:rPr>
      </w:pPr>
      <w:r w:rsidRPr="000A4930">
        <w:rPr>
          <w:rFonts w:ascii="Times New Roman" w:hAnsi="Times New Roman" w:cs="Times New Roman"/>
          <w:sz w:val="26"/>
          <w:szCs w:val="26"/>
          <w:u w:val="single"/>
          <w:lang w:eastAsia="ar-SA"/>
        </w:rPr>
        <w:t>Аварии на коммунальных системах жизнеобеспечения:</w:t>
      </w:r>
    </w:p>
    <w:p w:rsidR="000A4930" w:rsidRPr="000A4930" w:rsidRDefault="000A4930" w:rsidP="000A4930">
      <w:pPr>
        <w:widowControl w:val="0"/>
        <w:numPr>
          <w:ilvl w:val="0"/>
          <w:numId w:val="30"/>
        </w:numPr>
        <w:tabs>
          <w:tab w:val="left" w:pos="1152"/>
        </w:tabs>
        <w:suppressAutoHyphens/>
        <w:autoSpaceDE w:val="0"/>
        <w:spacing w:after="0" w:line="100" w:lineRule="atLeast"/>
        <w:ind w:left="0" w:firstLine="720"/>
        <w:jc w:val="both"/>
        <w:rPr>
          <w:rFonts w:ascii="Times New Roman" w:hAnsi="Times New Roman" w:cs="Times New Roman"/>
          <w:sz w:val="26"/>
          <w:szCs w:val="26"/>
          <w:lang w:eastAsia="ar-SA"/>
        </w:rPr>
      </w:pPr>
      <w:r w:rsidRPr="000A4930">
        <w:rPr>
          <w:rFonts w:ascii="Times New Roman" w:hAnsi="Times New Roman" w:cs="Times New Roman"/>
          <w:sz w:val="26"/>
          <w:szCs w:val="26"/>
          <w:lang w:eastAsia="ar-SA"/>
        </w:rPr>
        <w:t xml:space="preserve">аварии в системах водоснабжения населения питьевой водой приводят к недопустимому повышению загрязняющих веществ, что приводит к дефициту </w:t>
      </w:r>
      <w:r w:rsidRPr="000A4930">
        <w:rPr>
          <w:rFonts w:ascii="Times New Roman" w:hAnsi="Times New Roman" w:cs="Times New Roman"/>
          <w:sz w:val="26"/>
          <w:szCs w:val="26"/>
          <w:lang w:eastAsia="ar-SA"/>
        </w:rPr>
        <w:lastRenderedPageBreak/>
        <w:t>подаваемой воды (особенно в летний период), а также может привести к отключению водоснабжения - до 2-х суток;</w:t>
      </w:r>
    </w:p>
    <w:p w:rsidR="000A4930" w:rsidRPr="000A4930" w:rsidRDefault="000A4930" w:rsidP="000A4930">
      <w:pPr>
        <w:widowControl w:val="0"/>
        <w:numPr>
          <w:ilvl w:val="0"/>
          <w:numId w:val="30"/>
        </w:numPr>
        <w:tabs>
          <w:tab w:val="left" w:pos="1152"/>
        </w:tabs>
        <w:suppressAutoHyphens/>
        <w:autoSpaceDE w:val="0"/>
        <w:spacing w:after="0" w:line="100" w:lineRule="atLeast"/>
        <w:ind w:left="0" w:firstLine="720"/>
        <w:jc w:val="both"/>
        <w:rPr>
          <w:rFonts w:ascii="Times New Roman" w:hAnsi="Times New Roman" w:cs="Times New Roman"/>
          <w:sz w:val="26"/>
          <w:szCs w:val="26"/>
          <w:lang w:eastAsia="ar-SA"/>
        </w:rPr>
      </w:pPr>
      <w:r w:rsidRPr="000A4930">
        <w:rPr>
          <w:rFonts w:ascii="Times New Roman" w:hAnsi="Times New Roman" w:cs="Times New Roman"/>
          <w:sz w:val="26"/>
          <w:szCs w:val="26"/>
          <w:lang w:eastAsia="ar-SA"/>
        </w:rPr>
        <w:t>аварии на энергетических сетях могут привести к отключению подачи электроэнергии потребителям на срок до 3 суток.</w:t>
      </w:r>
    </w:p>
    <w:p w:rsidR="000A4930" w:rsidRPr="000A4930" w:rsidRDefault="000A4930" w:rsidP="000A4930">
      <w:pPr>
        <w:suppressAutoHyphens/>
        <w:spacing w:after="0" w:line="100" w:lineRule="atLeast"/>
        <w:ind w:firstLine="720"/>
        <w:jc w:val="both"/>
        <w:rPr>
          <w:rFonts w:ascii="Times New Roman" w:hAnsi="Times New Roman" w:cs="Times New Roman"/>
          <w:sz w:val="26"/>
          <w:szCs w:val="26"/>
          <w:lang w:eastAsia="ar-SA"/>
        </w:rPr>
      </w:pPr>
      <w:r w:rsidRPr="000A4930">
        <w:rPr>
          <w:rFonts w:ascii="Times New Roman" w:hAnsi="Times New Roman" w:cs="Times New Roman"/>
          <w:sz w:val="26"/>
          <w:szCs w:val="26"/>
          <w:lang w:eastAsia="ar-SA"/>
        </w:rPr>
        <w:t xml:space="preserve"> К особенно тяжелым последствиям приводят аварии в зимнее время года. Обрыв воздушных линий электропередач (при гололеде, налипании мокрого снега, урагане) может привести к обрыву воздушных линий электропередач и обесточиванию потребителей сроком до 5 суток.</w:t>
      </w:r>
      <w:r w:rsidRPr="000A4930">
        <w:rPr>
          <w:rFonts w:ascii="Times New Roman" w:hAnsi="Times New Roman" w:cs="Times New Roman"/>
          <w:b/>
          <w:bCs/>
          <w:sz w:val="26"/>
          <w:szCs w:val="26"/>
          <w:lang w:eastAsia="ar-SA"/>
        </w:rPr>
        <w:t xml:space="preserve"> </w:t>
      </w:r>
    </w:p>
    <w:p w:rsidR="000A4930" w:rsidRPr="000A4930" w:rsidRDefault="000A4930" w:rsidP="000A4930">
      <w:pPr>
        <w:tabs>
          <w:tab w:val="left" w:pos="1104"/>
        </w:tabs>
        <w:suppressAutoHyphens/>
        <w:spacing w:after="0" w:line="100" w:lineRule="atLeast"/>
        <w:ind w:firstLine="720"/>
        <w:jc w:val="both"/>
        <w:rPr>
          <w:rFonts w:ascii="Times New Roman" w:hAnsi="Times New Roman" w:cs="Times New Roman"/>
          <w:sz w:val="26"/>
          <w:szCs w:val="26"/>
          <w:lang w:eastAsia="ar-SA"/>
        </w:rPr>
      </w:pPr>
      <w:r w:rsidRPr="000A4930">
        <w:rPr>
          <w:rFonts w:ascii="Times New Roman" w:hAnsi="Times New Roman" w:cs="Times New Roman"/>
          <w:sz w:val="26"/>
          <w:szCs w:val="26"/>
          <w:lang w:eastAsia="ar-SA"/>
        </w:rPr>
        <w:t xml:space="preserve">С целью обеспечения экологической </w:t>
      </w:r>
      <w:r w:rsidRPr="000A4930">
        <w:rPr>
          <w:rFonts w:ascii="Times New Roman" w:hAnsi="Times New Roman" w:cs="Times New Roman"/>
          <w:color w:val="000000"/>
          <w:sz w:val="26"/>
          <w:szCs w:val="26"/>
          <w:lang w:eastAsia="ar-SA"/>
        </w:rPr>
        <w:t>безопасности поселковой</w:t>
      </w:r>
      <w:r w:rsidRPr="000A4930">
        <w:rPr>
          <w:rFonts w:ascii="Times New Roman" w:hAnsi="Times New Roman" w:cs="Times New Roman"/>
          <w:sz w:val="26"/>
          <w:szCs w:val="26"/>
          <w:lang w:eastAsia="ar-SA"/>
        </w:rPr>
        <w:t xml:space="preserve"> среды и создания благоприятных санитарно</w:t>
      </w:r>
      <w:r>
        <w:rPr>
          <w:rFonts w:ascii="Times New Roman" w:hAnsi="Times New Roman" w:cs="Times New Roman"/>
          <w:sz w:val="26"/>
          <w:szCs w:val="26"/>
          <w:lang w:eastAsia="ar-SA"/>
        </w:rPr>
        <w:t>-</w:t>
      </w:r>
      <w:r w:rsidRPr="000A4930">
        <w:rPr>
          <w:rFonts w:ascii="Times New Roman" w:hAnsi="Times New Roman" w:cs="Times New Roman"/>
          <w:sz w:val="26"/>
          <w:szCs w:val="26"/>
          <w:lang w:eastAsia="ar-SA"/>
        </w:rPr>
        <w:t xml:space="preserve">эпидемиологических условий проживания, в генеральном плане МО </w:t>
      </w:r>
      <w:r>
        <w:rPr>
          <w:rFonts w:ascii="Times New Roman" w:hAnsi="Times New Roman" w:cs="Times New Roman"/>
          <w:sz w:val="26"/>
          <w:szCs w:val="26"/>
          <w:lang w:eastAsia="ar-SA"/>
        </w:rPr>
        <w:t>Красногорский</w:t>
      </w:r>
      <w:r w:rsidRPr="000A4930">
        <w:rPr>
          <w:rFonts w:ascii="Times New Roman" w:hAnsi="Times New Roman" w:cs="Times New Roman"/>
          <w:sz w:val="26"/>
          <w:szCs w:val="26"/>
          <w:lang w:eastAsia="ar-SA"/>
        </w:rPr>
        <w:t xml:space="preserve"> сельсовет определены зоны как природного, так и техногенного происхождения, для которых должны быть разработаны особые регламенты по их функциональному использованию.</w:t>
      </w:r>
    </w:p>
    <w:p w:rsidR="000A4930" w:rsidRPr="000A4930" w:rsidRDefault="000A4930" w:rsidP="000A4930">
      <w:pPr>
        <w:tabs>
          <w:tab w:val="left" w:pos="1104"/>
        </w:tabs>
        <w:suppressAutoHyphens/>
        <w:spacing w:after="0" w:line="100" w:lineRule="atLeast"/>
        <w:ind w:firstLine="696"/>
        <w:jc w:val="both"/>
        <w:rPr>
          <w:rFonts w:ascii="Times New Roman" w:hAnsi="Times New Roman" w:cs="Times New Roman"/>
          <w:sz w:val="26"/>
          <w:szCs w:val="26"/>
          <w:lang w:eastAsia="ar-SA"/>
        </w:rPr>
      </w:pPr>
    </w:p>
    <w:p w:rsidR="000A4930" w:rsidRPr="000A4930" w:rsidRDefault="000A4930" w:rsidP="000A4930">
      <w:pPr>
        <w:tabs>
          <w:tab w:val="left" w:pos="1104"/>
        </w:tabs>
        <w:suppressAutoHyphens/>
        <w:spacing w:after="0" w:line="100" w:lineRule="atLeast"/>
        <w:ind w:firstLine="696"/>
        <w:jc w:val="both"/>
        <w:rPr>
          <w:rFonts w:ascii="Times New Roman" w:hAnsi="Times New Roman" w:cs="Times New Roman"/>
          <w:sz w:val="26"/>
          <w:szCs w:val="26"/>
          <w:lang w:eastAsia="ar-SA"/>
        </w:rPr>
      </w:pPr>
      <w:r w:rsidRPr="000A4930">
        <w:rPr>
          <w:rFonts w:ascii="Times New Roman" w:hAnsi="Times New Roman" w:cs="Times New Roman"/>
          <w:sz w:val="26"/>
          <w:szCs w:val="26"/>
          <w:u w:val="single"/>
          <w:lang w:eastAsia="ar-SA"/>
        </w:rPr>
        <w:t>Пожарная безопасность</w:t>
      </w:r>
    </w:p>
    <w:p w:rsidR="000A4930" w:rsidRPr="000A4930" w:rsidRDefault="000A4930" w:rsidP="000A493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 пос</w:t>
      </w:r>
      <w:r w:rsidRPr="000A4930">
        <w:rPr>
          <w:rFonts w:ascii="Times New Roman" w:hAnsi="Times New Roman" w:cs="Times New Roman"/>
          <w:sz w:val="26"/>
          <w:szCs w:val="26"/>
        </w:rPr>
        <w:t>.</w:t>
      </w:r>
      <w:r>
        <w:rPr>
          <w:rFonts w:ascii="Times New Roman" w:hAnsi="Times New Roman" w:cs="Times New Roman"/>
          <w:sz w:val="26"/>
          <w:szCs w:val="26"/>
        </w:rPr>
        <w:t xml:space="preserve"> Красногорский</w:t>
      </w:r>
      <w:r w:rsidRPr="000A4930">
        <w:rPr>
          <w:rFonts w:ascii="Times New Roman" w:hAnsi="Times New Roman" w:cs="Times New Roman"/>
          <w:sz w:val="26"/>
          <w:szCs w:val="26"/>
        </w:rPr>
        <w:t xml:space="preserve"> </w:t>
      </w:r>
      <w:r>
        <w:rPr>
          <w:rFonts w:ascii="Times New Roman" w:hAnsi="Times New Roman" w:cs="Times New Roman"/>
          <w:sz w:val="26"/>
          <w:szCs w:val="26"/>
        </w:rPr>
        <w:t>имеется п</w:t>
      </w:r>
      <w:r w:rsidRPr="000A4930">
        <w:rPr>
          <w:rFonts w:ascii="Times New Roman" w:hAnsi="Times New Roman" w:cs="Times New Roman"/>
          <w:sz w:val="26"/>
          <w:szCs w:val="26"/>
        </w:rPr>
        <w:t>ожарный автомобиль ЗИЛ 131 АРС-14.</w:t>
      </w:r>
    </w:p>
    <w:p w:rsidR="000A4930" w:rsidRPr="000A4930" w:rsidRDefault="000A4930" w:rsidP="000A4930">
      <w:pPr>
        <w:spacing w:after="0" w:line="240" w:lineRule="auto"/>
        <w:ind w:firstLine="709"/>
        <w:jc w:val="both"/>
        <w:rPr>
          <w:rFonts w:ascii="Times New Roman" w:hAnsi="Times New Roman" w:cs="Times New Roman"/>
          <w:sz w:val="26"/>
          <w:szCs w:val="26"/>
        </w:rPr>
      </w:pPr>
      <w:r w:rsidRPr="000A4930">
        <w:rPr>
          <w:rFonts w:ascii="Times New Roman" w:hAnsi="Times New Roman" w:cs="Times New Roman"/>
          <w:sz w:val="26"/>
          <w:szCs w:val="26"/>
        </w:rPr>
        <w:t xml:space="preserve">Согласно региональных нормативов градостроительного проектирования Оренбургской области, рекомендуемый показатель пожарных автомобилей на 1000 жителей – 0,4 машины. </w:t>
      </w:r>
    </w:p>
    <w:p w:rsidR="000A4930" w:rsidRPr="000A4930" w:rsidRDefault="000A4930" w:rsidP="000A4930">
      <w:pPr>
        <w:pStyle w:val="ConsPlusNormal"/>
        <w:widowControl/>
        <w:ind w:firstLine="709"/>
        <w:jc w:val="both"/>
        <w:rPr>
          <w:rFonts w:ascii="Times New Roman" w:hAnsi="Times New Roman" w:cs="Times New Roman"/>
          <w:sz w:val="26"/>
          <w:szCs w:val="26"/>
        </w:rPr>
      </w:pPr>
      <w:r w:rsidRPr="000A4930">
        <w:rPr>
          <w:rFonts w:ascii="Times New Roman" w:hAnsi="Times New Roman" w:cs="Times New Roman"/>
          <w:sz w:val="26"/>
          <w:szCs w:val="26"/>
        </w:rPr>
        <w:t xml:space="preserve">Дислокация подразделений пожарной охраны определяется исходя из условия, что время прибытия первого подразделения к месту вызова в сельских поселениях - 20 минут. (Технический регламент о требованиях пожарной безопасности № 1223-ФЗ). </w:t>
      </w:r>
    </w:p>
    <w:p w:rsidR="001412C9" w:rsidRDefault="001412C9" w:rsidP="007B51AA">
      <w:pPr>
        <w:pStyle w:val="10"/>
        <w:jc w:val="both"/>
        <w:rPr>
          <w:rFonts w:ascii="Times New Roman" w:hAnsi="Times New Roman" w:cs="Times New Roman"/>
          <w:b/>
          <w:color w:val="1F3864" w:themeColor="accent5" w:themeShade="80"/>
          <w:sz w:val="28"/>
          <w:szCs w:val="28"/>
        </w:rPr>
      </w:pPr>
      <w:bookmarkStart w:id="50" w:name="_Toc98344602"/>
      <w:r>
        <w:rPr>
          <w:rFonts w:ascii="Times New Roman" w:hAnsi="Times New Roman" w:cs="Times New Roman"/>
          <w:b/>
          <w:color w:val="1F3864" w:themeColor="accent5" w:themeShade="80"/>
          <w:sz w:val="28"/>
          <w:szCs w:val="28"/>
        </w:rPr>
        <w:t>7</w:t>
      </w:r>
      <w:r w:rsidRPr="007D336D">
        <w:rPr>
          <w:rFonts w:ascii="Times New Roman" w:hAnsi="Times New Roman" w:cs="Times New Roman"/>
          <w:b/>
          <w:color w:val="1F3864" w:themeColor="accent5" w:themeShade="80"/>
          <w:sz w:val="28"/>
          <w:szCs w:val="28"/>
        </w:rPr>
        <w:t xml:space="preserve">. </w:t>
      </w:r>
      <w:r w:rsidRPr="001412C9">
        <w:rPr>
          <w:rFonts w:ascii="Times New Roman" w:hAnsi="Times New Roman" w:cs="Times New Roman"/>
          <w:b/>
          <w:color w:val="1F3864" w:themeColor="accent5" w:themeShade="80"/>
          <w:sz w:val="28"/>
          <w:szCs w:val="28"/>
        </w:rPr>
        <w:t>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bookmarkEnd w:id="50"/>
    </w:p>
    <w:p w:rsidR="00DE36F2" w:rsidRPr="00DE36F2" w:rsidRDefault="00DE36F2" w:rsidP="00F752C2">
      <w:pPr>
        <w:ind w:firstLine="851"/>
        <w:jc w:val="both"/>
        <w:rPr>
          <w:rFonts w:ascii="Times New Roman" w:hAnsi="Times New Roman" w:cs="Times New Roman"/>
          <w:color w:val="000000"/>
          <w:sz w:val="26"/>
          <w:szCs w:val="26"/>
          <w:lang w:eastAsia="ar-SA"/>
        </w:rPr>
      </w:pPr>
      <w:r w:rsidRPr="007D336D">
        <w:rPr>
          <w:rFonts w:ascii="Times New Roman" w:hAnsi="Times New Roman" w:cs="Times New Roman"/>
          <w:b/>
          <w:color w:val="1F3864" w:themeColor="accent5" w:themeShade="80"/>
          <w:sz w:val="28"/>
          <w:szCs w:val="28"/>
        </w:rPr>
        <w:t xml:space="preserve"> </w:t>
      </w:r>
      <w:r w:rsidRPr="00DE36F2">
        <w:rPr>
          <w:rFonts w:ascii="Times New Roman" w:hAnsi="Times New Roman" w:cs="Times New Roman"/>
          <w:color w:val="000000"/>
          <w:sz w:val="26"/>
          <w:szCs w:val="26"/>
          <w:lang w:eastAsia="ar-SA"/>
        </w:rPr>
        <w:t>Графически планируемые границы населенных пунктов</w:t>
      </w:r>
      <w:r w:rsidRPr="00DE36F2">
        <w:rPr>
          <w:rFonts w:ascii="Times New Roman" w:hAnsi="Times New Roman" w:cs="Times New Roman"/>
          <w:sz w:val="26"/>
          <w:szCs w:val="26"/>
        </w:rPr>
        <w:t xml:space="preserve">, входящих в состав муниципального образования </w:t>
      </w:r>
      <w:r w:rsidR="00031AC7">
        <w:rPr>
          <w:rFonts w:ascii="Times New Roman" w:eastAsia="Calibri" w:hAnsi="Times New Roman" w:cs="Times New Roman"/>
          <w:color w:val="000000"/>
          <w:spacing w:val="-6"/>
          <w:sz w:val="26"/>
          <w:szCs w:val="26"/>
        </w:rPr>
        <w:t>Красногор</w:t>
      </w:r>
      <w:r>
        <w:rPr>
          <w:rFonts w:ascii="Times New Roman" w:eastAsia="Calibri" w:hAnsi="Times New Roman" w:cs="Times New Roman"/>
          <w:color w:val="000000"/>
          <w:spacing w:val="-6"/>
          <w:sz w:val="26"/>
          <w:szCs w:val="26"/>
        </w:rPr>
        <w:t>ский</w:t>
      </w:r>
      <w:r w:rsidRPr="00DE36F2">
        <w:rPr>
          <w:rFonts w:ascii="Times New Roman" w:hAnsi="Times New Roman" w:cs="Times New Roman"/>
          <w:sz w:val="26"/>
          <w:szCs w:val="26"/>
        </w:rPr>
        <w:t xml:space="preserve"> сельсовет,</w:t>
      </w:r>
      <w:r w:rsidRPr="00DE36F2">
        <w:rPr>
          <w:rFonts w:ascii="Times New Roman" w:hAnsi="Times New Roman" w:cs="Times New Roman"/>
          <w:color w:val="000000"/>
          <w:sz w:val="26"/>
          <w:szCs w:val="26"/>
          <w:lang w:eastAsia="ar-SA"/>
        </w:rPr>
        <w:t xml:space="preserve"> показаны на карте границ населенных пунктов, входящих в состав муниципального образования. Карты разработаны в программной среде ГИС «</w:t>
      </w:r>
      <w:proofErr w:type="spellStart"/>
      <w:r w:rsidRPr="00DE36F2">
        <w:rPr>
          <w:rFonts w:ascii="Times New Roman" w:hAnsi="Times New Roman" w:cs="Times New Roman"/>
          <w:color w:val="000000"/>
          <w:sz w:val="26"/>
          <w:szCs w:val="26"/>
          <w:lang w:eastAsia="ar-SA"/>
        </w:rPr>
        <w:t>MapInfo</w:t>
      </w:r>
      <w:proofErr w:type="spellEnd"/>
      <w:r w:rsidRPr="00DE36F2">
        <w:rPr>
          <w:rFonts w:ascii="Times New Roman" w:hAnsi="Times New Roman" w:cs="Times New Roman"/>
          <w:color w:val="000000"/>
          <w:sz w:val="26"/>
          <w:szCs w:val="26"/>
          <w:lang w:eastAsia="ar-SA"/>
        </w:rPr>
        <w:t>» в составе электронных графических слоёв и связанной с ними атрибутивной базы данных.</w:t>
      </w:r>
    </w:p>
    <w:p w:rsidR="00DE36F2" w:rsidRDefault="00DE36F2" w:rsidP="00DE36F2">
      <w:pPr>
        <w:widowControl w:val="0"/>
        <w:spacing w:before="240" w:after="0" w:line="240" w:lineRule="auto"/>
        <w:ind w:firstLine="851"/>
        <w:jc w:val="both"/>
        <w:rPr>
          <w:rFonts w:ascii="Times New Roman" w:hAnsi="Times New Roman" w:cs="Times New Roman"/>
          <w:color w:val="000000"/>
          <w:sz w:val="26"/>
          <w:szCs w:val="26"/>
          <w:lang w:eastAsia="ar-SA"/>
        </w:rPr>
      </w:pPr>
      <w:r w:rsidRPr="00DE36F2">
        <w:rPr>
          <w:rFonts w:ascii="Times New Roman" w:hAnsi="Times New Roman" w:cs="Times New Roman"/>
          <w:color w:val="000000"/>
          <w:sz w:val="26"/>
          <w:szCs w:val="26"/>
          <w:lang w:eastAsia="ar-SA"/>
        </w:rPr>
        <w:t xml:space="preserve">Границы населенных пунктов показаны согласно </w:t>
      </w:r>
      <w:r w:rsidR="007B51AA">
        <w:rPr>
          <w:rFonts w:ascii="Times New Roman" w:hAnsi="Times New Roman" w:cs="Times New Roman"/>
          <w:color w:val="000000"/>
          <w:sz w:val="26"/>
          <w:szCs w:val="26"/>
          <w:lang w:eastAsia="ar-SA"/>
        </w:rPr>
        <w:t xml:space="preserve">сведениям публичной кадастровой карты, </w:t>
      </w:r>
      <w:r w:rsidRPr="00DE36F2">
        <w:rPr>
          <w:rFonts w:ascii="Times New Roman" w:hAnsi="Times New Roman" w:cs="Times New Roman"/>
          <w:color w:val="000000"/>
          <w:sz w:val="26"/>
          <w:szCs w:val="26"/>
          <w:lang w:eastAsia="ar-SA"/>
        </w:rPr>
        <w:t>ранее утвержденного генерального плана и данным проектом не меняются.</w:t>
      </w:r>
    </w:p>
    <w:p w:rsidR="001412C9" w:rsidRDefault="001412C9" w:rsidP="001412C9">
      <w:pPr>
        <w:pStyle w:val="10"/>
        <w:jc w:val="both"/>
        <w:rPr>
          <w:rFonts w:ascii="Times New Roman" w:hAnsi="Times New Roman" w:cs="Times New Roman"/>
          <w:b/>
          <w:color w:val="1F3864" w:themeColor="accent5" w:themeShade="80"/>
          <w:sz w:val="28"/>
          <w:szCs w:val="28"/>
        </w:rPr>
      </w:pPr>
      <w:bookmarkStart w:id="51" w:name="_Toc98344603"/>
      <w:r>
        <w:rPr>
          <w:rFonts w:ascii="Times New Roman" w:hAnsi="Times New Roman" w:cs="Times New Roman"/>
          <w:b/>
          <w:color w:val="1F3864" w:themeColor="accent5" w:themeShade="80"/>
          <w:sz w:val="28"/>
          <w:szCs w:val="28"/>
        </w:rPr>
        <w:t>8</w:t>
      </w:r>
      <w:r w:rsidRPr="007D336D">
        <w:rPr>
          <w:rFonts w:ascii="Times New Roman" w:hAnsi="Times New Roman" w:cs="Times New Roman"/>
          <w:b/>
          <w:color w:val="1F3864" w:themeColor="accent5" w:themeShade="80"/>
          <w:sz w:val="28"/>
          <w:szCs w:val="28"/>
        </w:rPr>
        <w:t xml:space="preserve">. </w:t>
      </w:r>
      <w:r w:rsidRPr="001412C9">
        <w:rPr>
          <w:rFonts w:ascii="Times New Roman" w:hAnsi="Times New Roman" w:cs="Times New Roman"/>
          <w:b/>
          <w:color w:val="1F3864" w:themeColor="accent5" w:themeShade="80"/>
          <w:sz w:val="28"/>
          <w:szCs w:val="28"/>
        </w:rPr>
        <w:t>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51"/>
    </w:p>
    <w:p w:rsidR="001412C9" w:rsidRDefault="001412C9" w:rsidP="001412C9">
      <w:pPr>
        <w:rPr>
          <w:rFonts w:ascii="Times New Roman" w:hAnsi="Times New Roman" w:cs="Times New Roman"/>
          <w:b/>
          <w:sz w:val="26"/>
          <w:szCs w:val="26"/>
        </w:rPr>
      </w:pPr>
    </w:p>
    <w:p w:rsidR="001412C9" w:rsidRPr="001412C9" w:rsidRDefault="001412C9" w:rsidP="001412C9">
      <w:pPr>
        <w:rPr>
          <w:rFonts w:ascii="Times New Roman" w:hAnsi="Times New Roman" w:cs="Times New Roman"/>
          <w:b/>
          <w:sz w:val="26"/>
          <w:szCs w:val="26"/>
        </w:rPr>
      </w:pPr>
      <w:r w:rsidRPr="001412C9">
        <w:rPr>
          <w:rFonts w:ascii="Times New Roman" w:hAnsi="Times New Roman" w:cs="Times New Roman"/>
          <w:b/>
          <w:sz w:val="26"/>
          <w:szCs w:val="26"/>
        </w:rPr>
        <w:t>Особо охраняемые природные территории</w:t>
      </w:r>
    </w:p>
    <w:p w:rsidR="00E06736" w:rsidRPr="00E06736" w:rsidRDefault="00E06736" w:rsidP="00E06736">
      <w:pPr>
        <w:spacing w:after="0" w:line="276" w:lineRule="auto"/>
        <w:ind w:firstLine="709"/>
        <w:contextualSpacing/>
        <w:jc w:val="both"/>
        <w:rPr>
          <w:rFonts w:ascii="Times New Roman" w:eastAsia="Times New Roman" w:hAnsi="Times New Roman" w:cs="Times New Roman"/>
          <w:sz w:val="26"/>
          <w:szCs w:val="26"/>
          <w:lang w:eastAsia="ru-RU"/>
        </w:rPr>
      </w:pPr>
      <w:r w:rsidRPr="00E06736">
        <w:rPr>
          <w:rFonts w:ascii="Times New Roman" w:eastAsia="Lucida Sans Unicode" w:hAnsi="Times New Roman" w:cs="Times New Roman"/>
          <w:kern w:val="1"/>
          <w:sz w:val="26"/>
          <w:szCs w:val="26"/>
          <w:lang w:eastAsia="hi-IN" w:bidi="hi-IN"/>
        </w:rPr>
        <w:t xml:space="preserve">Особо охраняемых природных территорий федерального значения в границах МО </w:t>
      </w:r>
      <w:r w:rsidR="00031AC7">
        <w:rPr>
          <w:rFonts w:ascii="Times New Roman" w:eastAsia="Lucida Sans Unicode" w:hAnsi="Times New Roman" w:cs="Times New Roman"/>
          <w:kern w:val="1"/>
          <w:sz w:val="26"/>
          <w:szCs w:val="26"/>
          <w:lang w:eastAsia="hi-IN" w:bidi="hi-IN"/>
        </w:rPr>
        <w:t>Красногор</w:t>
      </w:r>
      <w:r w:rsidRPr="00E06736">
        <w:rPr>
          <w:rFonts w:ascii="Times New Roman" w:eastAsia="Lucida Sans Unicode" w:hAnsi="Times New Roman" w:cs="Times New Roman"/>
          <w:kern w:val="1"/>
          <w:sz w:val="26"/>
          <w:szCs w:val="26"/>
          <w:lang w:eastAsia="hi-IN" w:bidi="hi-IN"/>
        </w:rPr>
        <w:t>ский сельсовет нет.</w:t>
      </w:r>
    </w:p>
    <w:p w:rsidR="00273E88" w:rsidRPr="00273E88" w:rsidRDefault="00273E88" w:rsidP="0004367F">
      <w:pPr>
        <w:tabs>
          <w:tab w:val="left" w:pos="851"/>
        </w:tabs>
        <w:spacing w:after="0" w:line="240" w:lineRule="auto"/>
        <w:ind w:firstLine="851"/>
        <w:jc w:val="both"/>
        <w:rPr>
          <w:rFonts w:ascii="Times New Roman" w:hAnsi="Times New Roman" w:cs="Times New Roman"/>
          <w:sz w:val="26"/>
          <w:szCs w:val="26"/>
          <w:lang w:eastAsia="ru-RU"/>
        </w:rPr>
      </w:pPr>
      <w:r w:rsidRPr="00273E88">
        <w:rPr>
          <w:rFonts w:ascii="Times New Roman" w:hAnsi="Times New Roman" w:cs="Times New Roman"/>
          <w:sz w:val="26"/>
          <w:szCs w:val="26"/>
          <w:lang w:eastAsia="ru-RU"/>
        </w:rPr>
        <w:lastRenderedPageBreak/>
        <w:t xml:space="preserve">В МО </w:t>
      </w:r>
      <w:r>
        <w:rPr>
          <w:rFonts w:ascii="Times New Roman" w:hAnsi="Times New Roman" w:cs="Times New Roman"/>
          <w:sz w:val="26"/>
          <w:szCs w:val="26"/>
          <w:lang w:eastAsia="ru-RU"/>
        </w:rPr>
        <w:t>Красногорский</w:t>
      </w:r>
      <w:r w:rsidRPr="00273E88">
        <w:rPr>
          <w:rFonts w:ascii="Times New Roman" w:hAnsi="Times New Roman" w:cs="Times New Roman"/>
          <w:sz w:val="26"/>
          <w:szCs w:val="26"/>
          <w:lang w:eastAsia="ru-RU"/>
        </w:rPr>
        <w:t xml:space="preserve"> сельсовет расположена особо охраняемая природная территория регионального (областного) значения, согласно Постановление Правительства Оренбургской области от 25.02.2015 г. №121-п (в ред. Постановление Правительства Оренбургской области 24.02.2016 г. № 124-п.).</w:t>
      </w:r>
    </w:p>
    <w:tbl>
      <w:tblPr>
        <w:tblW w:w="946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925"/>
        <w:gridCol w:w="4290"/>
        <w:gridCol w:w="2245"/>
      </w:tblGrid>
      <w:tr w:rsidR="00273E88" w:rsidRPr="00273E88" w:rsidTr="0004367F">
        <w:trPr>
          <w:trHeight w:val="299"/>
        </w:trPr>
        <w:tc>
          <w:tcPr>
            <w:tcW w:w="2925" w:type="dxa"/>
            <w:vMerge w:val="restart"/>
            <w:shd w:val="clear" w:color="auto" w:fill="auto"/>
            <w:vAlign w:val="center"/>
            <w:hideMark/>
          </w:tcPr>
          <w:p w:rsidR="00273E88" w:rsidRPr="00273E88" w:rsidRDefault="00273E88" w:rsidP="0004367F">
            <w:pPr>
              <w:spacing w:after="0" w:line="0" w:lineRule="atLeast"/>
              <w:jc w:val="center"/>
              <w:rPr>
                <w:rFonts w:ascii="Times New Roman" w:eastAsia="Times New Roman" w:hAnsi="Times New Roman" w:cs="Times New Roman"/>
                <w:sz w:val="26"/>
                <w:szCs w:val="26"/>
                <w:lang w:eastAsia="ru-RU"/>
              </w:rPr>
            </w:pPr>
            <w:r w:rsidRPr="00273E88">
              <w:rPr>
                <w:rFonts w:ascii="Times New Roman" w:eastAsia="Times New Roman" w:hAnsi="Times New Roman" w:cs="Times New Roman"/>
                <w:sz w:val="26"/>
                <w:szCs w:val="26"/>
                <w:lang w:eastAsia="ru-RU"/>
              </w:rPr>
              <w:t>Название ООПТ</w:t>
            </w:r>
          </w:p>
        </w:tc>
        <w:tc>
          <w:tcPr>
            <w:tcW w:w="4290" w:type="dxa"/>
            <w:vMerge w:val="restart"/>
            <w:shd w:val="clear" w:color="auto" w:fill="auto"/>
            <w:vAlign w:val="center"/>
            <w:hideMark/>
          </w:tcPr>
          <w:p w:rsidR="00273E88" w:rsidRPr="00273E88" w:rsidRDefault="00273E88" w:rsidP="0004367F">
            <w:pPr>
              <w:spacing w:after="0" w:line="0" w:lineRule="atLeast"/>
              <w:jc w:val="center"/>
              <w:rPr>
                <w:rFonts w:ascii="Times New Roman" w:eastAsia="Times New Roman" w:hAnsi="Times New Roman" w:cs="Times New Roman"/>
                <w:bCs/>
                <w:sz w:val="26"/>
                <w:szCs w:val="26"/>
                <w:lang w:eastAsia="ru-RU"/>
              </w:rPr>
            </w:pPr>
            <w:r w:rsidRPr="00273E88">
              <w:rPr>
                <w:rFonts w:ascii="Times New Roman" w:eastAsia="Times New Roman" w:hAnsi="Times New Roman" w:cs="Times New Roman"/>
                <w:bCs/>
                <w:sz w:val="26"/>
                <w:szCs w:val="26"/>
                <w:lang w:eastAsia="ru-RU"/>
              </w:rPr>
              <w:t>Профиль</w:t>
            </w:r>
          </w:p>
        </w:tc>
        <w:tc>
          <w:tcPr>
            <w:tcW w:w="2245" w:type="dxa"/>
            <w:vMerge w:val="restart"/>
            <w:shd w:val="clear" w:color="auto" w:fill="auto"/>
            <w:vAlign w:val="center"/>
            <w:hideMark/>
          </w:tcPr>
          <w:p w:rsidR="00273E88" w:rsidRPr="00273E88" w:rsidRDefault="00273E88" w:rsidP="0004367F">
            <w:pPr>
              <w:spacing w:after="0" w:line="0" w:lineRule="atLeast"/>
              <w:jc w:val="center"/>
              <w:rPr>
                <w:rFonts w:ascii="Times New Roman" w:eastAsia="Times New Roman" w:hAnsi="Times New Roman" w:cs="Times New Roman"/>
                <w:bCs/>
                <w:sz w:val="26"/>
                <w:szCs w:val="26"/>
                <w:lang w:eastAsia="ru-RU"/>
              </w:rPr>
            </w:pPr>
            <w:r w:rsidRPr="00273E88">
              <w:rPr>
                <w:rFonts w:ascii="Times New Roman" w:eastAsia="Times New Roman" w:hAnsi="Times New Roman" w:cs="Times New Roman"/>
                <w:bCs/>
                <w:sz w:val="26"/>
                <w:szCs w:val="26"/>
                <w:lang w:eastAsia="ru-RU"/>
              </w:rPr>
              <w:t>Площадь (га)</w:t>
            </w:r>
          </w:p>
        </w:tc>
      </w:tr>
      <w:tr w:rsidR="00273E88" w:rsidRPr="00273E88" w:rsidTr="0004367F">
        <w:trPr>
          <w:trHeight w:val="450"/>
        </w:trPr>
        <w:tc>
          <w:tcPr>
            <w:tcW w:w="2925" w:type="dxa"/>
            <w:vMerge/>
            <w:vAlign w:val="center"/>
            <w:hideMark/>
          </w:tcPr>
          <w:p w:rsidR="00273E88" w:rsidRPr="00273E88" w:rsidRDefault="00273E88" w:rsidP="0004367F">
            <w:pPr>
              <w:spacing w:after="0" w:line="0" w:lineRule="atLeast"/>
              <w:rPr>
                <w:rFonts w:ascii="Times New Roman" w:eastAsia="Times New Roman" w:hAnsi="Times New Roman" w:cs="Times New Roman"/>
                <w:sz w:val="26"/>
                <w:szCs w:val="26"/>
                <w:lang w:eastAsia="ru-RU"/>
              </w:rPr>
            </w:pPr>
          </w:p>
        </w:tc>
        <w:tc>
          <w:tcPr>
            <w:tcW w:w="4290" w:type="dxa"/>
            <w:vMerge/>
            <w:vAlign w:val="center"/>
            <w:hideMark/>
          </w:tcPr>
          <w:p w:rsidR="00273E88" w:rsidRPr="00273E88" w:rsidRDefault="00273E88" w:rsidP="0004367F">
            <w:pPr>
              <w:spacing w:after="0" w:line="0" w:lineRule="atLeast"/>
              <w:rPr>
                <w:rFonts w:ascii="Times New Roman" w:eastAsia="Times New Roman" w:hAnsi="Times New Roman" w:cs="Times New Roman"/>
                <w:b/>
                <w:bCs/>
                <w:sz w:val="26"/>
                <w:szCs w:val="26"/>
                <w:lang w:eastAsia="ru-RU"/>
              </w:rPr>
            </w:pPr>
          </w:p>
        </w:tc>
        <w:tc>
          <w:tcPr>
            <w:tcW w:w="2245" w:type="dxa"/>
            <w:vMerge/>
            <w:vAlign w:val="center"/>
            <w:hideMark/>
          </w:tcPr>
          <w:p w:rsidR="00273E88" w:rsidRPr="00273E88" w:rsidRDefault="00273E88" w:rsidP="0004367F">
            <w:pPr>
              <w:spacing w:after="0" w:line="0" w:lineRule="atLeast"/>
              <w:rPr>
                <w:rFonts w:ascii="Times New Roman" w:eastAsia="Times New Roman" w:hAnsi="Times New Roman" w:cs="Times New Roman"/>
                <w:b/>
                <w:bCs/>
                <w:sz w:val="26"/>
                <w:szCs w:val="26"/>
                <w:lang w:eastAsia="ru-RU"/>
              </w:rPr>
            </w:pPr>
          </w:p>
        </w:tc>
      </w:tr>
      <w:tr w:rsidR="00273E88" w:rsidRPr="00273E88" w:rsidTr="0004367F">
        <w:trPr>
          <w:trHeight w:val="342"/>
        </w:trPr>
        <w:tc>
          <w:tcPr>
            <w:tcW w:w="2925" w:type="dxa"/>
            <w:shd w:val="clear" w:color="auto" w:fill="auto"/>
            <w:vAlign w:val="center"/>
          </w:tcPr>
          <w:p w:rsidR="00273E88" w:rsidRPr="00273E88" w:rsidRDefault="00273E88" w:rsidP="0004367F">
            <w:pPr>
              <w:spacing w:after="0" w:line="0" w:lineRule="atLeast"/>
              <w:jc w:val="center"/>
              <w:rPr>
                <w:rFonts w:ascii="Times New Roman" w:hAnsi="Times New Roman" w:cs="Times New Roman"/>
                <w:sz w:val="26"/>
                <w:szCs w:val="26"/>
              </w:rPr>
            </w:pPr>
            <w:proofErr w:type="spellStart"/>
            <w:r w:rsidRPr="00273E88">
              <w:rPr>
                <w:rFonts w:ascii="Times New Roman" w:hAnsi="Times New Roman" w:cs="Times New Roman"/>
                <w:sz w:val="26"/>
                <w:szCs w:val="26"/>
              </w:rPr>
              <w:t>Бабинцевский</w:t>
            </w:r>
            <w:proofErr w:type="spellEnd"/>
            <w:r w:rsidRPr="00273E88">
              <w:rPr>
                <w:rFonts w:ascii="Times New Roman" w:hAnsi="Times New Roman" w:cs="Times New Roman"/>
                <w:sz w:val="26"/>
                <w:szCs w:val="26"/>
              </w:rPr>
              <w:t xml:space="preserve"> обрыв на р. </w:t>
            </w:r>
            <w:proofErr w:type="spellStart"/>
            <w:r w:rsidRPr="00273E88">
              <w:rPr>
                <w:rFonts w:ascii="Times New Roman" w:hAnsi="Times New Roman" w:cs="Times New Roman"/>
                <w:sz w:val="26"/>
                <w:szCs w:val="26"/>
              </w:rPr>
              <w:t>Кондузле</w:t>
            </w:r>
            <w:proofErr w:type="spellEnd"/>
          </w:p>
        </w:tc>
        <w:tc>
          <w:tcPr>
            <w:tcW w:w="4290" w:type="dxa"/>
            <w:shd w:val="clear" w:color="auto" w:fill="auto"/>
            <w:vAlign w:val="center"/>
          </w:tcPr>
          <w:p w:rsidR="00273E88" w:rsidRPr="00273E88" w:rsidRDefault="00273E88" w:rsidP="0004367F">
            <w:pPr>
              <w:spacing w:after="0" w:line="0" w:lineRule="atLeast"/>
              <w:jc w:val="center"/>
              <w:rPr>
                <w:rFonts w:ascii="Times New Roman" w:hAnsi="Times New Roman" w:cs="Times New Roman"/>
                <w:sz w:val="26"/>
                <w:szCs w:val="26"/>
              </w:rPr>
            </w:pPr>
            <w:r w:rsidRPr="00273E88">
              <w:rPr>
                <w:rFonts w:ascii="Times New Roman" w:hAnsi="Times New Roman" w:cs="Times New Roman"/>
                <w:sz w:val="26"/>
                <w:szCs w:val="26"/>
              </w:rPr>
              <w:t xml:space="preserve">в 1 км к северо-западу от с. </w:t>
            </w:r>
            <w:proofErr w:type="spellStart"/>
            <w:r w:rsidRPr="00273E88">
              <w:rPr>
                <w:rFonts w:ascii="Times New Roman" w:hAnsi="Times New Roman" w:cs="Times New Roman"/>
                <w:sz w:val="26"/>
                <w:szCs w:val="26"/>
              </w:rPr>
              <w:t>Бабинцева</w:t>
            </w:r>
            <w:proofErr w:type="spellEnd"/>
            <w:r w:rsidRPr="00273E88">
              <w:rPr>
                <w:rFonts w:ascii="Times New Roman" w:hAnsi="Times New Roman" w:cs="Times New Roman"/>
                <w:sz w:val="26"/>
                <w:szCs w:val="26"/>
              </w:rPr>
              <w:t xml:space="preserve"> </w:t>
            </w:r>
            <w:proofErr w:type="spellStart"/>
            <w:r w:rsidRPr="00273E88">
              <w:rPr>
                <w:rFonts w:ascii="Times New Roman" w:hAnsi="Times New Roman" w:cs="Times New Roman"/>
                <w:sz w:val="26"/>
                <w:szCs w:val="26"/>
              </w:rPr>
              <w:t>Грачевского</w:t>
            </w:r>
            <w:proofErr w:type="spellEnd"/>
            <w:r w:rsidRPr="00273E88">
              <w:rPr>
                <w:rFonts w:ascii="Times New Roman" w:hAnsi="Times New Roman" w:cs="Times New Roman"/>
                <w:sz w:val="26"/>
                <w:szCs w:val="26"/>
              </w:rPr>
              <w:t xml:space="preserve"> района </w:t>
            </w:r>
          </w:p>
        </w:tc>
        <w:tc>
          <w:tcPr>
            <w:tcW w:w="2245" w:type="dxa"/>
            <w:shd w:val="clear" w:color="auto" w:fill="auto"/>
            <w:vAlign w:val="center"/>
          </w:tcPr>
          <w:p w:rsidR="00273E88" w:rsidRPr="00273E88" w:rsidRDefault="00273E88" w:rsidP="0004367F">
            <w:pPr>
              <w:spacing w:after="0" w:line="0" w:lineRule="atLeast"/>
              <w:jc w:val="center"/>
              <w:rPr>
                <w:rFonts w:ascii="Times New Roman" w:hAnsi="Times New Roman" w:cs="Times New Roman"/>
                <w:sz w:val="26"/>
                <w:szCs w:val="26"/>
              </w:rPr>
            </w:pPr>
            <w:r>
              <w:rPr>
                <w:rFonts w:ascii="Times New Roman" w:hAnsi="Times New Roman" w:cs="Times New Roman"/>
                <w:sz w:val="26"/>
                <w:szCs w:val="26"/>
              </w:rPr>
              <w:t>3</w:t>
            </w:r>
          </w:p>
        </w:tc>
      </w:tr>
    </w:tbl>
    <w:p w:rsidR="004C409B" w:rsidRDefault="004C409B" w:rsidP="0004367F">
      <w:pPr>
        <w:spacing w:after="0" w:line="0" w:lineRule="atLeast"/>
        <w:ind w:firstLine="851"/>
        <w:jc w:val="both"/>
        <w:rPr>
          <w:rFonts w:ascii="Times New Roman" w:hAnsi="Times New Roman" w:cs="Times New Roman"/>
          <w:b/>
          <w:sz w:val="26"/>
          <w:szCs w:val="26"/>
          <w:lang w:eastAsia="ru-RU"/>
        </w:rPr>
      </w:pPr>
    </w:p>
    <w:p w:rsidR="004C409B" w:rsidRPr="004C409B" w:rsidRDefault="004C409B" w:rsidP="004C409B">
      <w:pPr>
        <w:spacing w:after="0"/>
        <w:ind w:firstLine="851"/>
        <w:jc w:val="both"/>
        <w:rPr>
          <w:rFonts w:ascii="Times New Roman" w:hAnsi="Times New Roman" w:cs="Times New Roman"/>
          <w:b/>
          <w:sz w:val="26"/>
          <w:szCs w:val="26"/>
          <w:lang w:eastAsia="ru-RU"/>
        </w:rPr>
      </w:pPr>
      <w:r w:rsidRPr="004C409B">
        <w:rPr>
          <w:rFonts w:ascii="Times New Roman" w:hAnsi="Times New Roman" w:cs="Times New Roman"/>
          <w:b/>
          <w:sz w:val="26"/>
          <w:szCs w:val="26"/>
          <w:lang w:eastAsia="ru-RU"/>
        </w:rPr>
        <w:t>Режим особой охраны памятника природы (запрещенные виды использования)</w:t>
      </w:r>
    </w:p>
    <w:p w:rsidR="004C409B" w:rsidRPr="004C409B" w:rsidRDefault="004C409B" w:rsidP="004C409B">
      <w:pPr>
        <w:spacing w:after="0"/>
        <w:ind w:firstLine="851"/>
        <w:jc w:val="both"/>
        <w:rPr>
          <w:rFonts w:ascii="Times New Roman" w:hAnsi="Times New Roman" w:cs="Times New Roman"/>
          <w:sz w:val="26"/>
          <w:szCs w:val="26"/>
          <w:lang w:eastAsia="ru-RU"/>
        </w:rPr>
      </w:pPr>
      <w:r w:rsidRPr="004C409B">
        <w:rPr>
          <w:rFonts w:ascii="Times New Roman" w:hAnsi="Times New Roman" w:cs="Times New Roman"/>
          <w:sz w:val="26"/>
          <w:szCs w:val="26"/>
          <w:lang w:eastAsia="ru-RU"/>
        </w:rPr>
        <w:t>На территории памятника природы запрещается деятельность, влекущая за собой нарушение сохранности памятника природы. В частности, запрещаются:</w:t>
      </w:r>
    </w:p>
    <w:p w:rsidR="004C409B" w:rsidRPr="004C409B" w:rsidRDefault="004C409B" w:rsidP="004C409B">
      <w:pPr>
        <w:spacing w:after="0"/>
        <w:ind w:firstLine="851"/>
        <w:jc w:val="both"/>
        <w:rPr>
          <w:rFonts w:ascii="Times New Roman" w:hAnsi="Times New Roman" w:cs="Times New Roman"/>
          <w:sz w:val="26"/>
          <w:szCs w:val="26"/>
          <w:lang w:eastAsia="ru-RU"/>
        </w:rPr>
      </w:pPr>
      <w:r w:rsidRPr="004C409B">
        <w:rPr>
          <w:rFonts w:ascii="Times New Roman" w:hAnsi="Times New Roman" w:cs="Times New Roman"/>
          <w:sz w:val="26"/>
          <w:szCs w:val="26"/>
          <w:lang w:eastAsia="ru-RU"/>
        </w:rPr>
        <w:t>1)</w:t>
      </w:r>
      <w:r w:rsidRPr="004C409B">
        <w:rPr>
          <w:rFonts w:ascii="Times New Roman" w:hAnsi="Times New Roman" w:cs="Times New Roman"/>
          <w:sz w:val="26"/>
          <w:szCs w:val="26"/>
          <w:lang w:eastAsia="ru-RU"/>
        </w:rPr>
        <w:tab/>
        <w:t>разведка и добыча полезных ископаемых, работы, связанные с обустройством месторождений;</w:t>
      </w:r>
    </w:p>
    <w:p w:rsidR="004C409B" w:rsidRPr="004C409B" w:rsidRDefault="004C409B" w:rsidP="004C409B">
      <w:pPr>
        <w:spacing w:after="0"/>
        <w:ind w:firstLine="851"/>
        <w:jc w:val="both"/>
        <w:rPr>
          <w:rFonts w:ascii="Times New Roman" w:hAnsi="Times New Roman" w:cs="Times New Roman"/>
          <w:sz w:val="26"/>
          <w:szCs w:val="26"/>
          <w:lang w:eastAsia="ru-RU"/>
        </w:rPr>
      </w:pPr>
      <w:r w:rsidRPr="004C409B">
        <w:rPr>
          <w:rFonts w:ascii="Times New Roman" w:hAnsi="Times New Roman" w:cs="Times New Roman"/>
          <w:sz w:val="26"/>
          <w:szCs w:val="26"/>
          <w:lang w:eastAsia="ru-RU"/>
        </w:rPr>
        <w:t>2)</w:t>
      </w:r>
      <w:r w:rsidRPr="004C409B">
        <w:rPr>
          <w:rFonts w:ascii="Times New Roman" w:hAnsi="Times New Roman" w:cs="Times New Roman"/>
          <w:sz w:val="26"/>
          <w:szCs w:val="26"/>
          <w:lang w:eastAsia="ru-RU"/>
        </w:rPr>
        <w:tab/>
        <w:t>выпас мелкого рогатого скота;</w:t>
      </w:r>
    </w:p>
    <w:p w:rsidR="004C409B" w:rsidRPr="004C409B" w:rsidRDefault="004C409B" w:rsidP="004C409B">
      <w:pPr>
        <w:spacing w:after="0"/>
        <w:ind w:firstLine="851"/>
        <w:jc w:val="both"/>
        <w:rPr>
          <w:rFonts w:ascii="Times New Roman" w:hAnsi="Times New Roman" w:cs="Times New Roman"/>
          <w:sz w:val="26"/>
          <w:szCs w:val="26"/>
          <w:lang w:eastAsia="ru-RU"/>
        </w:rPr>
      </w:pPr>
      <w:r w:rsidRPr="004C409B">
        <w:rPr>
          <w:rFonts w:ascii="Times New Roman" w:hAnsi="Times New Roman" w:cs="Times New Roman"/>
          <w:sz w:val="26"/>
          <w:szCs w:val="26"/>
          <w:lang w:eastAsia="ru-RU"/>
        </w:rPr>
        <w:t>3)</w:t>
      </w:r>
      <w:r w:rsidRPr="004C409B">
        <w:rPr>
          <w:rFonts w:ascii="Times New Roman" w:hAnsi="Times New Roman" w:cs="Times New Roman"/>
          <w:sz w:val="26"/>
          <w:szCs w:val="26"/>
          <w:lang w:eastAsia="ru-RU"/>
        </w:rPr>
        <w:tab/>
        <w:t xml:space="preserve">выпас крупного рогатого скота и лошадей; </w:t>
      </w:r>
    </w:p>
    <w:p w:rsidR="004C409B" w:rsidRPr="004C409B" w:rsidRDefault="004C409B" w:rsidP="004C409B">
      <w:pPr>
        <w:spacing w:after="0"/>
        <w:ind w:firstLine="851"/>
        <w:jc w:val="both"/>
        <w:rPr>
          <w:rFonts w:ascii="Times New Roman" w:hAnsi="Times New Roman" w:cs="Times New Roman"/>
          <w:sz w:val="26"/>
          <w:szCs w:val="26"/>
          <w:lang w:eastAsia="ru-RU"/>
        </w:rPr>
      </w:pPr>
      <w:r w:rsidRPr="004C409B">
        <w:rPr>
          <w:rFonts w:ascii="Times New Roman" w:hAnsi="Times New Roman" w:cs="Times New Roman"/>
          <w:sz w:val="26"/>
          <w:szCs w:val="26"/>
          <w:lang w:eastAsia="ru-RU"/>
        </w:rPr>
        <w:t>4)</w:t>
      </w:r>
      <w:r w:rsidRPr="004C409B">
        <w:rPr>
          <w:rFonts w:ascii="Times New Roman" w:hAnsi="Times New Roman" w:cs="Times New Roman"/>
          <w:sz w:val="26"/>
          <w:szCs w:val="26"/>
          <w:lang w:eastAsia="ru-RU"/>
        </w:rPr>
        <w:tab/>
        <w:t>нахождение летних лагерей скота (загонов, летних доек), мест водопоя скота;</w:t>
      </w:r>
    </w:p>
    <w:p w:rsidR="004C409B" w:rsidRPr="004C409B" w:rsidRDefault="004C409B" w:rsidP="004C409B">
      <w:pPr>
        <w:spacing w:after="0"/>
        <w:ind w:firstLine="851"/>
        <w:jc w:val="both"/>
        <w:rPr>
          <w:rFonts w:ascii="Times New Roman" w:hAnsi="Times New Roman" w:cs="Times New Roman"/>
          <w:sz w:val="26"/>
          <w:szCs w:val="26"/>
          <w:lang w:eastAsia="ru-RU"/>
        </w:rPr>
      </w:pPr>
      <w:r w:rsidRPr="004C409B">
        <w:rPr>
          <w:rFonts w:ascii="Times New Roman" w:hAnsi="Times New Roman" w:cs="Times New Roman"/>
          <w:sz w:val="26"/>
          <w:szCs w:val="26"/>
          <w:lang w:eastAsia="ru-RU"/>
        </w:rPr>
        <w:t>5)</w:t>
      </w:r>
      <w:r w:rsidRPr="004C409B">
        <w:rPr>
          <w:rFonts w:ascii="Times New Roman" w:hAnsi="Times New Roman" w:cs="Times New Roman"/>
          <w:sz w:val="26"/>
          <w:szCs w:val="26"/>
          <w:lang w:eastAsia="ru-RU"/>
        </w:rPr>
        <w:tab/>
        <w:t>строительство, реконструкция и капитальный ремонт объектов капитального строительства, в том числе линейных сооружений;</w:t>
      </w:r>
    </w:p>
    <w:p w:rsidR="004C409B" w:rsidRPr="004C409B" w:rsidRDefault="004C409B" w:rsidP="004C409B">
      <w:pPr>
        <w:spacing w:after="0"/>
        <w:ind w:firstLine="851"/>
        <w:jc w:val="both"/>
        <w:rPr>
          <w:rFonts w:ascii="Times New Roman" w:hAnsi="Times New Roman" w:cs="Times New Roman"/>
          <w:sz w:val="26"/>
          <w:szCs w:val="26"/>
          <w:lang w:eastAsia="ru-RU"/>
        </w:rPr>
      </w:pPr>
      <w:r w:rsidRPr="004C409B">
        <w:rPr>
          <w:rFonts w:ascii="Times New Roman" w:hAnsi="Times New Roman" w:cs="Times New Roman"/>
          <w:sz w:val="26"/>
          <w:szCs w:val="26"/>
          <w:lang w:eastAsia="ru-RU"/>
        </w:rPr>
        <w:t>6)</w:t>
      </w:r>
      <w:r w:rsidRPr="004C409B">
        <w:rPr>
          <w:rFonts w:ascii="Times New Roman" w:hAnsi="Times New Roman" w:cs="Times New Roman"/>
          <w:sz w:val="26"/>
          <w:szCs w:val="26"/>
          <w:lang w:eastAsia="ru-RU"/>
        </w:rPr>
        <w:tab/>
        <w:t>хранение, захоронение и обезвреживание отходов;</w:t>
      </w:r>
    </w:p>
    <w:p w:rsidR="004C409B" w:rsidRPr="004C409B" w:rsidRDefault="004C409B" w:rsidP="004C409B">
      <w:pPr>
        <w:spacing w:after="0"/>
        <w:ind w:firstLine="851"/>
        <w:jc w:val="both"/>
        <w:rPr>
          <w:rFonts w:ascii="Times New Roman" w:hAnsi="Times New Roman" w:cs="Times New Roman"/>
          <w:sz w:val="26"/>
          <w:szCs w:val="26"/>
          <w:lang w:eastAsia="ru-RU"/>
        </w:rPr>
      </w:pPr>
      <w:r w:rsidRPr="004C409B">
        <w:rPr>
          <w:rFonts w:ascii="Times New Roman" w:hAnsi="Times New Roman" w:cs="Times New Roman"/>
          <w:sz w:val="26"/>
          <w:szCs w:val="26"/>
          <w:lang w:eastAsia="ru-RU"/>
        </w:rPr>
        <w:t>7)</w:t>
      </w:r>
      <w:r w:rsidRPr="004C409B">
        <w:rPr>
          <w:rFonts w:ascii="Times New Roman" w:hAnsi="Times New Roman" w:cs="Times New Roman"/>
          <w:sz w:val="26"/>
          <w:szCs w:val="26"/>
          <w:lang w:eastAsia="ru-RU"/>
        </w:rPr>
        <w:tab/>
        <w:t>гидромелиоративные и гидротехнические работы, за исключением поддержания в исправности существующих гидротехнических сооружений;</w:t>
      </w:r>
    </w:p>
    <w:p w:rsidR="004C409B" w:rsidRPr="004C409B" w:rsidRDefault="004C409B" w:rsidP="004C409B">
      <w:pPr>
        <w:spacing w:after="0"/>
        <w:ind w:firstLine="851"/>
        <w:jc w:val="both"/>
        <w:rPr>
          <w:rFonts w:ascii="Times New Roman" w:hAnsi="Times New Roman" w:cs="Times New Roman"/>
          <w:sz w:val="26"/>
          <w:szCs w:val="26"/>
          <w:lang w:eastAsia="ru-RU"/>
        </w:rPr>
      </w:pPr>
      <w:r w:rsidRPr="004C409B">
        <w:rPr>
          <w:rFonts w:ascii="Times New Roman" w:hAnsi="Times New Roman" w:cs="Times New Roman"/>
          <w:sz w:val="26"/>
          <w:szCs w:val="26"/>
          <w:lang w:eastAsia="ru-RU"/>
        </w:rPr>
        <w:t>8)</w:t>
      </w:r>
      <w:r w:rsidRPr="004C409B">
        <w:rPr>
          <w:rFonts w:ascii="Times New Roman" w:hAnsi="Times New Roman" w:cs="Times New Roman"/>
          <w:sz w:val="26"/>
          <w:szCs w:val="26"/>
          <w:lang w:eastAsia="ru-RU"/>
        </w:rPr>
        <w:tab/>
        <w:t>выжигание ветоши (сухой травы) и иное использование огня в хозяйственных целях (проведение палов);</w:t>
      </w:r>
    </w:p>
    <w:p w:rsidR="004C409B" w:rsidRPr="004C409B" w:rsidRDefault="004C409B" w:rsidP="004C409B">
      <w:pPr>
        <w:spacing w:after="0"/>
        <w:ind w:firstLine="851"/>
        <w:jc w:val="both"/>
        <w:rPr>
          <w:rFonts w:ascii="Times New Roman" w:hAnsi="Times New Roman" w:cs="Times New Roman"/>
          <w:sz w:val="26"/>
          <w:szCs w:val="26"/>
          <w:lang w:eastAsia="ru-RU"/>
        </w:rPr>
      </w:pPr>
      <w:r w:rsidRPr="004C409B">
        <w:rPr>
          <w:rFonts w:ascii="Times New Roman" w:hAnsi="Times New Roman" w:cs="Times New Roman"/>
          <w:sz w:val="26"/>
          <w:szCs w:val="26"/>
          <w:lang w:eastAsia="ru-RU"/>
        </w:rPr>
        <w:t>9)</w:t>
      </w:r>
      <w:r w:rsidRPr="004C409B">
        <w:rPr>
          <w:rFonts w:ascii="Times New Roman" w:hAnsi="Times New Roman" w:cs="Times New Roman"/>
          <w:sz w:val="26"/>
          <w:szCs w:val="26"/>
          <w:lang w:eastAsia="ru-RU"/>
        </w:rPr>
        <w:tab/>
        <w:t>хранение и использование пестицидов и гербицидов, за исключением осуществляемого в рамках борьбы со стихийным бедствием;</w:t>
      </w:r>
    </w:p>
    <w:p w:rsidR="004C409B" w:rsidRPr="004C409B" w:rsidRDefault="004C409B" w:rsidP="004C409B">
      <w:pPr>
        <w:spacing w:after="0"/>
        <w:ind w:firstLine="851"/>
        <w:jc w:val="both"/>
        <w:rPr>
          <w:rFonts w:ascii="Times New Roman" w:hAnsi="Times New Roman" w:cs="Times New Roman"/>
          <w:sz w:val="26"/>
          <w:szCs w:val="26"/>
          <w:lang w:eastAsia="ru-RU"/>
        </w:rPr>
      </w:pPr>
      <w:r w:rsidRPr="004C409B">
        <w:rPr>
          <w:rFonts w:ascii="Times New Roman" w:hAnsi="Times New Roman" w:cs="Times New Roman"/>
          <w:sz w:val="26"/>
          <w:szCs w:val="26"/>
          <w:lang w:eastAsia="ru-RU"/>
        </w:rPr>
        <w:t>10)</w:t>
      </w:r>
      <w:r w:rsidRPr="004C409B">
        <w:rPr>
          <w:rFonts w:ascii="Times New Roman" w:hAnsi="Times New Roman" w:cs="Times New Roman"/>
          <w:sz w:val="26"/>
          <w:szCs w:val="26"/>
          <w:lang w:eastAsia="ru-RU"/>
        </w:rPr>
        <w:tab/>
        <w:t>передвижение автотранспорта и мототранспорта вне дорог, в том числе снегоходов в зимнее время, за исключением необходимого для выполнения задач и функций памятника и для выполнения служебных обязанностей должностных лиц государственных органов, наделенных в соответствии с действующим законодательством полномочиями по беспрепятственному доступу в помещение и на территорию при осуществлении служебной деятельности.</w:t>
      </w:r>
    </w:p>
    <w:p w:rsidR="004C409B" w:rsidRPr="004C409B" w:rsidRDefault="004C409B" w:rsidP="004C409B">
      <w:pPr>
        <w:spacing w:after="0"/>
        <w:ind w:firstLine="851"/>
        <w:jc w:val="both"/>
        <w:rPr>
          <w:rFonts w:ascii="Times New Roman" w:hAnsi="Times New Roman" w:cs="Times New Roman"/>
          <w:sz w:val="26"/>
          <w:szCs w:val="26"/>
          <w:lang w:eastAsia="ru-RU"/>
        </w:rPr>
      </w:pPr>
    </w:p>
    <w:p w:rsidR="004C409B" w:rsidRPr="004C409B" w:rsidRDefault="004C409B" w:rsidP="004C409B">
      <w:pPr>
        <w:spacing w:after="0"/>
        <w:ind w:firstLine="851"/>
        <w:jc w:val="both"/>
        <w:rPr>
          <w:rFonts w:ascii="Times New Roman" w:hAnsi="Times New Roman" w:cs="Times New Roman"/>
          <w:sz w:val="26"/>
          <w:szCs w:val="26"/>
          <w:lang w:eastAsia="ru-RU"/>
        </w:rPr>
      </w:pPr>
      <w:r w:rsidRPr="004C409B">
        <w:rPr>
          <w:rFonts w:ascii="Times New Roman" w:hAnsi="Times New Roman" w:cs="Times New Roman"/>
          <w:b/>
          <w:sz w:val="26"/>
          <w:szCs w:val="26"/>
          <w:lang w:eastAsia="ru-RU"/>
        </w:rPr>
        <w:t>Допустимые виды использования памятника природ</w:t>
      </w:r>
      <w:r w:rsidRPr="004C409B">
        <w:rPr>
          <w:rFonts w:ascii="Times New Roman" w:hAnsi="Times New Roman" w:cs="Times New Roman"/>
          <w:sz w:val="26"/>
          <w:szCs w:val="26"/>
          <w:lang w:eastAsia="ru-RU"/>
        </w:rPr>
        <w:t xml:space="preserve">ы </w:t>
      </w:r>
    </w:p>
    <w:p w:rsidR="004C409B" w:rsidRPr="004C409B" w:rsidRDefault="004C409B" w:rsidP="004C409B">
      <w:pPr>
        <w:spacing w:after="0"/>
        <w:ind w:firstLine="851"/>
        <w:jc w:val="both"/>
        <w:rPr>
          <w:rFonts w:ascii="Times New Roman" w:hAnsi="Times New Roman" w:cs="Times New Roman"/>
          <w:sz w:val="26"/>
          <w:szCs w:val="26"/>
          <w:lang w:eastAsia="ru-RU"/>
        </w:rPr>
      </w:pPr>
      <w:r w:rsidRPr="004C409B">
        <w:rPr>
          <w:rFonts w:ascii="Times New Roman" w:hAnsi="Times New Roman" w:cs="Times New Roman"/>
          <w:sz w:val="26"/>
          <w:szCs w:val="26"/>
          <w:lang w:eastAsia="ru-RU"/>
        </w:rPr>
        <w:t>На территории памятника природы ограниченно допускаются (ограничиваются) следующие виды деятельности:</w:t>
      </w:r>
    </w:p>
    <w:p w:rsidR="004C409B" w:rsidRPr="004C409B" w:rsidRDefault="004C409B" w:rsidP="004C409B">
      <w:pPr>
        <w:spacing w:after="0"/>
        <w:ind w:firstLine="851"/>
        <w:jc w:val="both"/>
        <w:rPr>
          <w:rFonts w:ascii="Times New Roman" w:hAnsi="Times New Roman" w:cs="Times New Roman"/>
          <w:sz w:val="26"/>
          <w:szCs w:val="26"/>
          <w:lang w:eastAsia="ru-RU"/>
        </w:rPr>
      </w:pPr>
      <w:r w:rsidRPr="004C409B">
        <w:rPr>
          <w:rFonts w:ascii="Times New Roman" w:hAnsi="Times New Roman" w:cs="Times New Roman"/>
          <w:sz w:val="26"/>
          <w:szCs w:val="26"/>
          <w:lang w:eastAsia="ru-RU"/>
        </w:rPr>
        <w:t>1)</w:t>
      </w:r>
      <w:r w:rsidRPr="004C409B">
        <w:rPr>
          <w:rFonts w:ascii="Times New Roman" w:hAnsi="Times New Roman" w:cs="Times New Roman"/>
          <w:sz w:val="26"/>
          <w:szCs w:val="26"/>
          <w:lang w:eastAsia="ru-RU"/>
        </w:rPr>
        <w:tab/>
        <w:t>сенокошение допускается в объеме не более 15% площади памятника природы ежегодно, в первую очередь для сенокошения предоставляются залежные угодья и полоса шириной 10 м по периметру памятника природы;</w:t>
      </w:r>
    </w:p>
    <w:p w:rsidR="004C409B" w:rsidRPr="004C409B" w:rsidRDefault="004C409B" w:rsidP="004C409B">
      <w:pPr>
        <w:spacing w:after="0"/>
        <w:ind w:firstLine="851"/>
        <w:jc w:val="both"/>
        <w:rPr>
          <w:rFonts w:ascii="Times New Roman" w:hAnsi="Times New Roman" w:cs="Times New Roman"/>
          <w:sz w:val="26"/>
          <w:szCs w:val="26"/>
          <w:lang w:eastAsia="ru-RU"/>
        </w:rPr>
      </w:pPr>
      <w:r w:rsidRPr="004C409B">
        <w:rPr>
          <w:rFonts w:ascii="Times New Roman" w:hAnsi="Times New Roman" w:cs="Times New Roman"/>
          <w:sz w:val="26"/>
          <w:szCs w:val="26"/>
          <w:lang w:eastAsia="ru-RU"/>
        </w:rPr>
        <w:t>2)</w:t>
      </w:r>
      <w:r w:rsidRPr="004C409B">
        <w:rPr>
          <w:rFonts w:ascii="Times New Roman" w:hAnsi="Times New Roman" w:cs="Times New Roman"/>
          <w:sz w:val="26"/>
          <w:szCs w:val="26"/>
          <w:lang w:eastAsia="ru-RU"/>
        </w:rPr>
        <w:tab/>
        <w:t>добыча (отстрел, отлов) диких животных допускается в исключительных случаях при возникновении эпизоотий;</w:t>
      </w:r>
    </w:p>
    <w:p w:rsidR="004C409B" w:rsidRPr="004C409B" w:rsidRDefault="004C409B" w:rsidP="004C409B">
      <w:pPr>
        <w:spacing w:after="0"/>
        <w:ind w:firstLine="851"/>
        <w:jc w:val="both"/>
        <w:rPr>
          <w:rFonts w:ascii="Times New Roman" w:hAnsi="Times New Roman" w:cs="Times New Roman"/>
          <w:sz w:val="26"/>
          <w:szCs w:val="26"/>
          <w:lang w:eastAsia="ru-RU"/>
        </w:rPr>
      </w:pPr>
      <w:r w:rsidRPr="004C409B">
        <w:rPr>
          <w:rFonts w:ascii="Times New Roman" w:hAnsi="Times New Roman" w:cs="Times New Roman"/>
          <w:sz w:val="26"/>
          <w:szCs w:val="26"/>
          <w:lang w:eastAsia="ru-RU"/>
        </w:rPr>
        <w:lastRenderedPageBreak/>
        <w:t>3)</w:t>
      </w:r>
      <w:r w:rsidRPr="004C409B">
        <w:rPr>
          <w:rFonts w:ascii="Times New Roman" w:hAnsi="Times New Roman" w:cs="Times New Roman"/>
          <w:sz w:val="26"/>
          <w:szCs w:val="26"/>
          <w:lang w:eastAsia="ru-RU"/>
        </w:rPr>
        <w:tab/>
        <w:t>поддержание в исправности существующих гидротехнических сооружений;</w:t>
      </w:r>
    </w:p>
    <w:p w:rsidR="004C409B" w:rsidRPr="004C409B" w:rsidRDefault="004C409B" w:rsidP="004C409B">
      <w:pPr>
        <w:spacing w:after="0"/>
        <w:ind w:firstLine="851"/>
        <w:jc w:val="both"/>
        <w:rPr>
          <w:rFonts w:ascii="Times New Roman" w:hAnsi="Times New Roman" w:cs="Times New Roman"/>
          <w:sz w:val="26"/>
          <w:szCs w:val="26"/>
          <w:lang w:eastAsia="ru-RU"/>
        </w:rPr>
      </w:pPr>
      <w:r w:rsidRPr="004C409B">
        <w:rPr>
          <w:rFonts w:ascii="Times New Roman" w:hAnsi="Times New Roman" w:cs="Times New Roman"/>
          <w:sz w:val="26"/>
          <w:szCs w:val="26"/>
          <w:lang w:eastAsia="ru-RU"/>
        </w:rPr>
        <w:t>4)</w:t>
      </w:r>
      <w:r w:rsidRPr="004C409B">
        <w:rPr>
          <w:rFonts w:ascii="Times New Roman" w:hAnsi="Times New Roman" w:cs="Times New Roman"/>
          <w:sz w:val="26"/>
          <w:szCs w:val="26"/>
          <w:lang w:eastAsia="ru-RU"/>
        </w:rPr>
        <w:tab/>
        <w:t>устройство экологических троп, создание инфраструктуры природного, экологического, познавательного туризма.</w:t>
      </w:r>
    </w:p>
    <w:p w:rsidR="004C409B" w:rsidRPr="004C409B" w:rsidRDefault="004C409B" w:rsidP="004C409B">
      <w:pPr>
        <w:spacing w:after="0"/>
        <w:ind w:firstLine="851"/>
        <w:jc w:val="both"/>
        <w:rPr>
          <w:rFonts w:ascii="Times New Roman" w:hAnsi="Times New Roman" w:cs="Times New Roman"/>
          <w:sz w:val="26"/>
          <w:szCs w:val="26"/>
          <w:lang w:eastAsia="ru-RU"/>
        </w:rPr>
      </w:pPr>
      <w:r w:rsidRPr="004C409B">
        <w:rPr>
          <w:rFonts w:ascii="Times New Roman" w:hAnsi="Times New Roman" w:cs="Times New Roman"/>
          <w:sz w:val="26"/>
          <w:szCs w:val="26"/>
          <w:lang w:eastAsia="ru-RU"/>
        </w:rPr>
        <w:t>На территории памятника разрешаются без дополнительных ограничений:</w:t>
      </w:r>
    </w:p>
    <w:p w:rsidR="004C409B" w:rsidRPr="004C409B" w:rsidRDefault="004C409B" w:rsidP="004C409B">
      <w:pPr>
        <w:spacing w:after="0"/>
        <w:ind w:firstLine="851"/>
        <w:jc w:val="both"/>
        <w:rPr>
          <w:rFonts w:ascii="Times New Roman" w:hAnsi="Times New Roman" w:cs="Times New Roman"/>
          <w:sz w:val="26"/>
          <w:szCs w:val="26"/>
          <w:lang w:eastAsia="ru-RU"/>
        </w:rPr>
      </w:pPr>
      <w:r w:rsidRPr="004C409B">
        <w:rPr>
          <w:rFonts w:ascii="Times New Roman" w:hAnsi="Times New Roman" w:cs="Times New Roman"/>
          <w:sz w:val="26"/>
          <w:szCs w:val="26"/>
          <w:lang w:eastAsia="ru-RU"/>
        </w:rPr>
        <w:t>1)</w:t>
      </w:r>
      <w:r w:rsidRPr="004C409B">
        <w:rPr>
          <w:rFonts w:ascii="Times New Roman" w:hAnsi="Times New Roman" w:cs="Times New Roman"/>
          <w:sz w:val="26"/>
          <w:szCs w:val="26"/>
          <w:lang w:eastAsia="ru-RU"/>
        </w:rPr>
        <w:tab/>
        <w:t>посещение территории гражданами;</w:t>
      </w:r>
    </w:p>
    <w:p w:rsidR="004C409B" w:rsidRPr="004C409B" w:rsidRDefault="004C409B" w:rsidP="004C409B">
      <w:pPr>
        <w:spacing w:after="0"/>
        <w:ind w:firstLine="851"/>
        <w:jc w:val="both"/>
        <w:rPr>
          <w:rFonts w:ascii="Times New Roman" w:hAnsi="Times New Roman" w:cs="Times New Roman"/>
          <w:sz w:val="26"/>
          <w:szCs w:val="26"/>
          <w:lang w:eastAsia="ru-RU"/>
        </w:rPr>
      </w:pPr>
      <w:r w:rsidRPr="004C409B">
        <w:rPr>
          <w:rFonts w:ascii="Times New Roman" w:hAnsi="Times New Roman" w:cs="Times New Roman"/>
          <w:sz w:val="26"/>
          <w:szCs w:val="26"/>
          <w:lang w:eastAsia="ru-RU"/>
        </w:rPr>
        <w:t>2)</w:t>
      </w:r>
      <w:r w:rsidRPr="004C409B">
        <w:rPr>
          <w:rFonts w:ascii="Times New Roman" w:hAnsi="Times New Roman" w:cs="Times New Roman"/>
          <w:sz w:val="26"/>
          <w:szCs w:val="26"/>
          <w:lang w:eastAsia="ru-RU"/>
        </w:rPr>
        <w:tab/>
        <w:t>проведение образовательных мероприятий, осуществление природного, экологического, познавательного туризма без создания специальной инфраструктуры;</w:t>
      </w:r>
    </w:p>
    <w:p w:rsidR="004C409B" w:rsidRPr="004C409B" w:rsidRDefault="004C409B" w:rsidP="004C409B">
      <w:pPr>
        <w:spacing w:after="0"/>
        <w:ind w:firstLine="851"/>
        <w:jc w:val="both"/>
        <w:rPr>
          <w:rFonts w:ascii="Times New Roman" w:hAnsi="Times New Roman" w:cs="Times New Roman"/>
          <w:sz w:val="26"/>
          <w:szCs w:val="26"/>
          <w:lang w:eastAsia="ru-RU"/>
        </w:rPr>
      </w:pPr>
      <w:r w:rsidRPr="004C409B">
        <w:rPr>
          <w:rFonts w:ascii="Times New Roman" w:hAnsi="Times New Roman" w:cs="Times New Roman"/>
          <w:sz w:val="26"/>
          <w:szCs w:val="26"/>
          <w:lang w:eastAsia="ru-RU"/>
        </w:rPr>
        <w:t>3)</w:t>
      </w:r>
      <w:r w:rsidRPr="004C409B">
        <w:rPr>
          <w:rFonts w:ascii="Times New Roman" w:hAnsi="Times New Roman" w:cs="Times New Roman"/>
          <w:sz w:val="26"/>
          <w:szCs w:val="26"/>
          <w:lang w:eastAsia="ru-RU"/>
        </w:rPr>
        <w:tab/>
        <w:t>сбор гражданами лекарственных и пищевых растений для собственных нужд;</w:t>
      </w:r>
    </w:p>
    <w:p w:rsidR="004C409B" w:rsidRPr="004C409B" w:rsidRDefault="004C409B" w:rsidP="004C409B">
      <w:pPr>
        <w:spacing w:after="0"/>
        <w:ind w:firstLine="851"/>
        <w:jc w:val="both"/>
        <w:rPr>
          <w:rFonts w:ascii="Times New Roman" w:hAnsi="Times New Roman" w:cs="Times New Roman"/>
          <w:sz w:val="26"/>
          <w:szCs w:val="26"/>
          <w:lang w:eastAsia="ru-RU"/>
        </w:rPr>
      </w:pPr>
      <w:r w:rsidRPr="004C409B">
        <w:rPr>
          <w:rFonts w:ascii="Times New Roman" w:hAnsi="Times New Roman" w:cs="Times New Roman"/>
          <w:sz w:val="26"/>
          <w:szCs w:val="26"/>
          <w:lang w:eastAsia="ru-RU"/>
        </w:rPr>
        <w:t>4)</w:t>
      </w:r>
      <w:r w:rsidRPr="004C409B">
        <w:rPr>
          <w:rFonts w:ascii="Times New Roman" w:hAnsi="Times New Roman" w:cs="Times New Roman"/>
          <w:sz w:val="26"/>
          <w:szCs w:val="26"/>
          <w:lang w:eastAsia="ru-RU"/>
        </w:rPr>
        <w:tab/>
        <w:t>передвижение автотранспорта по существующим полевым дорогам;</w:t>
      </w:r>
    </w:p>
    <w:p w:rsidR="004C409B" w:rsidRPr="004C409B" w:rsidRDefault="004C409B" w:rsidP="004C409B">
      <w:pPr>
        <w:spacing w:after="0"/>
        <w:ind w:firstLine="851"/>
        <w:jc w:val="both"/>
        <w:rPr>
          <w:rFonts w:ascii="Times New Roman" w:hAnsi="Times New Roman" w:cs="Times New Roman"/>
          <w:sz w:val="26"/>
          <w:szCs w:val="26"/>
          <w:lang w:eastAsia="ru-RU"/>
        </w:rPr>
      </w:pPr>
      <w:r w:rsidRPr="004C409B">
        <w:rPr>
          <w:rFonts w:ascii="Times New Roman" w:hAnsi="Times New Roman" w:cs="Times New Roman"/>
          <w:sz w:val="26"/>
          <w:szCs w:val="26"/>
          <w:lang w:eastAsia="ru-RU"/>
        </w:rPr>
        <w:t>5)</w:t>
      </w:r>
      <w:r w:rsidRPr="004C409B">
        <w:rPr>
          <w:rFonts w:ascii="Times New Roman" w:hAnsi="Times New Roman" w:cs="Times New Roman"/>
          <w:sz w:val="26"/>
          <w:szCs w:val="26"/>
          <w:lang w:eastAsia="ru-RU"/>
        </w:rPr>
        <w:tab/>
        <w:t>проезд по всей территории на всех видах транспорта, а также нахождение с оружием находящихся при исполнении служебных обязанностей должностных лиц государственных органов, наделенных в соответствии с действующим законодательством полномочиями по беспрепятственному доступу в помещение и на территорию при осуществлении служебной деятельности.</w:t>
      </w:r>
    </w:p>
    <w:p w:rsidR="004C409B" w:rsidRPr="004C409B" w:rsidRDefault="004C409B" w:rsidP="004C409B">
      <w:pPr>
        <w:spacing w:after="0"/>
        <w:ind w:firstLine="851"/>
        <w:jc w:val="both"/>
        <w:rPr>
          <w:rFonts w:ascii="Times New Roman" w:hAnsi="Times New Roman" w:cs="Times New Roman"/>
          <w:sz w:val="26"/>
          <w:szCs w:val="26"/>
          <w:lang w:eastAsia="ru-RU"/>
        </w:rPr>
      </w:pPr>
      <w:r w:rsidRPr="004C409B">
        <w:rPr>
          <w:rFonts w:ascii="Times New Roman" w:hAnsi="Times New Roman" w:cs="Times New Roman"/>
          <w:sz w:val="26"/>
          <w:szCs w:val="26"/>
          <w:lang w:eastAsia="ru-RU"/>
        </w:rPr>
        <w:t>Во всех случаях осуществления хозяйственной деятельности необходимо уведомить правообладателей земельных участков, на которых находится памятник природы, лиц, взявших на себя обязательство по охране памятника природы и МПР Оренбургской области.</w:t>
      </w:r>
    </w:p>
    <w:p w:rsidR="004B5BBA" w:rsidRPr="001412C9" w:rsidRDefault="004B5BBA" w:rsidP="001412C9">
      <w:pPr>
        <w:shd w:val="clear" w:color="auto" w:fill="FFFFFF"/>
        <w:spacing w:after="0" w:line="288" w:lineRule="atLeast"/>
        <w:textAlignment w:val="baseline"/>
        <w:rPr>
          <w:rFonts w:ascii="Times New Roman" w:eastAsia="Times New Roman" w:hAnsi="Times New Roman" w:cs="Times New Roman"/>
          <w:b/>
          <w:sz w:val="26"/>
          <w:szCs w:val="26"/>
          <w:lang w:eastAsia="ru-RU"/>
        </w:rPr>
      </w:pPr>
    </w:p>
    <w:p w:rsidR="001412C9" w:rsidRPr="001412C9" w:rsidRDefault="001412C9" w:rsidP="001412C9">
      <w:pPr>
        <w:shd w:val="clear" w:color="auto" w:fill="FFFFFF"/>
        <w:spacing w:after="0" w:line="288" w:lineRule="atLeast"/>
        <w:textAlignment w:val="baseline"/>
        <w:rPr>
          <w:rFonts w:ascii="Times New Roman" w:eastAsia="Times New Roman" w:hAnsi="Times New Roman" w:cs="Times New Roman"/>
          <w:b/>
          <w:sz w:val="26"/>
          <w:szCs w:val="26"/>
          <w:lang w:eastAsia="ru-RU"/>
        </w:rPr>
      </w:pPr>
      <w:r w:rsidRPr="001412C9">
        <w:rPr>
          <w:rFonts w:ascii="Times New Roman" w:eastAsia="Times New Roman" w:hAnsi="Times New Roman" w:cs="Times New Roman"/>
          <w:b/>
          <w:sz w:val="26"/>
          <w:szCs w:val="26"/>
          <w:lang w:eastAsia="ru-RU"/>
        </w:rPr>
        <w:t>Объекты культурного наследия</w:t>
      </w:r>
    </w:p>
    <w:p w:rsidR="001412C9" w:rsidRDefault="003F5088" w:rsidP="001412C9">
      <w:pPr>
        <w:spacing w:before="240" w:after="12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w:t>
      </w:r>
      <w:r w:rsidR="001412C9" w:rsidRPr="001412C9">
        <w:rPr>
          <w:rFonts w:ascii="Times New Roman" w:eastAsia="Times New Roman" w:hAnsi="Times New Roman" w:cs="Times New Roman"/>
          <w:sz w:val="26"/>
          <w:szCs w:val="26"/>
          <w:lang w:eastAsia="ru-RU"/>
        </w:rPr>
        <w:t xml:space="preserve">а территории МО </w:t>
      </w:r>
      <w:r w:rsidR="00031AC7">
        <w:rPr>
          <w:rFonts w:ascii="Times New Roman" w:eastAsia="Times New Roman" w:hAnsi="Times New Roman" w:cs="Times New Roman"/>
          <w:sz w:val="26"/>
          <w:szCs w:val="26"/>
          <w:lang w:eastAsia="ru-RU"/>
        </w:rPr>
        <w:t>Красногор</w:t>
      </w:r>
      <w:r w:rsidR="001412C9" w:rsidRPr="001412C9">
        <w:rPr>
          <w:rFonts w:ascii="Times New Roman" w:eastAsia="Times New Roman" w:hAnsi="Times New Roman" w:cs="Times New Roman"/>
          <w:sz w:val="26"/>
          <w:szCs w:val="26"/>
          <w:lang w:eastAsia="ru-RU"/>
        </w:rPr>
        <w:t>ский сельсовет</w:t>
      </w:r>
      <w:r>
        <w:rPr>
          <w:rFonts w:ascii="Times New Roman" w:eastAsia="Times New Roman" w:hAnsi="Times New Roman" w:cs="Times New Roman"/>
          <w:sz w:val="26"/>
          <w:szCs w:val="26"/>
          <w:lang w:eastAsia="ru-RU"/>
        </w:rPr>
        <w:t xml:space="preserve"> о</w:t>
      </w:r>
      <w:r w:rsidRPr="003F5088">
        <w:rPr>
          <w:rFonts w:ascii="Times New Roman" w:eastAsia="Times New Roman" w:hAnsi="Times New Roman" w:cs="Times New Roman"/>
          <w:sz w:val="26"/>
          <w:szCs w:val="26"/>
          <w:lang w:eastAsia="ru-RU"/>
        </w:rPr>
        <w:t>бъекты археологического наследия федерального значения</w:t>
      </w:r>
      <w:r>
        <w:rPr>
          <w:rFonts w:ascii="Times New Roman" w:eastAsia="Times New Roman" w:hAnsi="Times New Roman" w:cs="Times New Roman"/>
          <w:sz w:val="26"/>
          <w:szCs w:val="26"/>
          <w:lang w:eastAsia="ru-RU"/>
        </w:rPr>
        <w:t xml:space="preserve"> </w:t>
      </w:r>
      <w:r w:rsidR="00B7136A">
        <w:rPr>
          <w:rFonts w:ascii="Times New Roman" w:eastAsia="Times New Roman" w:hAnsi="Times New Roman" w:cs="Times New Roman"/>
          <w:sz w:val="26"/>
          <w:szCs w:val="26"/>
          <w:lang w:eastAsia="ru-RU"/>
        </w:rPr>
        <w:t>отсутствуют</w:t>
      </w:r>
      <w:r>
        <w:rPr>
          <w:rFonts w:ascii="Times New Roman" w:eastAsia="Times New Roman" w:hAnsi="Times New Roman" w:cs="Times New Roman"/>
          <w:sz w:val="26"/>
          <w:szCs w:val="26"/>
          <w:lang w:eastAsia="ru-RU"/>
        </w:rPr>
        <w:t>.</w:t>
      </w:r>
    </w:p>
    <w:p w:rsidR="004B5BBA" w:rsidRDefault="002832B9" w:rsidP="007B51AA">
      <w:pPr>
        <w:pStyle w:val="a7"/>
        <w:spacing w:after="0"/>
        <w:ind w:left="0" w:firstLine="851"/>
        <w:jc w:val="both"/>
        <w:rPr>
          <w:rFonts w:ascii="Times New Roman" w:hAnsi="Times New Roman" w:cs="Times New Roman"/>
          <w:sz w:val="26"/>
          <w:szCs w:val="26"/>
        </w:rPr>
      </w:pPr>
      <w:r w:rsidRPr="004B5BBA">
        <w:rPr>
          <w:rFonts w:ascii="Times New Roman" w:eastAsia="Times New Roman" w:hAnsi="Times New Roman" w:cs="Times New Roman"/>
          <w:color w:val="000000"/>
          <w:sz w:val="26"/>
          <w:szCs w:val="26"/>
        </w:rPr>
        <w:t xml:space="preserve">На территории МО </w:t>
      </w:r>
      <w:r w:rsidR="00031AC7">
        <w:rPr>
          <w:rFonts w:ascii="Times New Roman" w:eastAsia="Times New Roman" w:hAnsi="Times New Roman" w:cs="Times New Roman"/>
          <w:color w:val="000000"/>
          <w:sz w:val="26"/>
          <w:szCs w:val="26"/>
        </w:rPr>
        <w:t>Красногор</w:t>
      </w:r>
      <w:r w:rsidRPr="004B5BBA">
        <w:rPr>
          <w:rFonts w:ascii="Times New Roman" w:eastAsia="Times New Roman" w:hAnsi="Times New Roman" w:cs="Times New Roman"/>
          <w:color w:val="000000"/>
          <w:sz w:val="26"/>
          <w:szCs w:val="26"/>
        </w:rPr>
        <w:t>ский сельсовет расположен</w:t>
      </w:r>
      <w:r w:rsidR="007B51AA">
        <w:rPr>
          <w:rFonts w:ascii="Times New Roman" w:eastAsia="Times New Roman" w:hAnsi="Times New Roman" w:cs="Times New Roman"/>
          <w:color w:val="000000"/>
          <w:sz w:val="26"/>
          <w:szCs w:val="26"/>
        </w:rPr>
        <w:t>ы</w:t>
      </w:r>
      <w:r w:rsidRPr="004B5BBA">
        <w:rPr>
          <w:rFonts w:ascii="Times New Roman" w:eastAsia="Times New Roman" w:hAnsi="Times New Roman" w:cs="Times New Roman"/>
          <w:color w:val="000000"/>
          <w:sz w:val="26"/>
          <w:szCs w:val="26"/>
        </w:rPr>
        <w:t xml:space="preserve"> объект</w:t>
      </w:r>
      <w:r w:rsidR="007B51AA">
        <w:rPr>
          <w:rFonts w:ascii="Times New Roman" w:eastAsia="Times New Roman" w:hAnsi="Times New Roman" w:cs="Times New Roman"/>
          <w:color w:val="000000"/>
          <w:sz w:val="26"/>
          <w:szCs w:val="26"/>
        </w:rPr>
        <w:t>ы</w:t>
      </w:r>
      <w:r w:rsidRPr="004B5BBA">
        <w:rPr>
          <w:rFonts w:ascii="Times New Roman" w:eastAsia="Times New Roman" w:hAnsi="Times New Roman" w:cs="Times New Roman"/>
          <w:color w:val="000000"/>
          <w:sz w:val="26"/>
          <w:szCs w:val="26"/>
        </w:rPr>
        <w:t xml:space="preserve"> местного значения, относящ</w:t>
      </w:r>
      <w:r w:rsidR="007B51AA">
        <w:rPr>
          <w:rFonts w:ascii="Times New Roman" w:eastAsia="Times New Roman" w:hAnsi="Times New Roman" w:cs="Times New Roman"/>
          <w:color w:val="000000"/>
          <w:sz w:val="26"/>
          <w:szCs w:val="26"/>
        </w:rPr>
        <w:t>ие</w:t>
      </w:r>
      <w:r w:rsidRPr="004B5BBA">
        <w:rPr>
          <w:rFonts w:ascii="Times New Roman" w:eastAsia="Times New Roman" w:hAnsi="Times New Roman" w:cs="Times New Roman"/>
          <w:color w:val="000000"/>
          <w:sz w:val="26"/>
          <w:szCs w:val="26"/>
        </w:rPr>
        <w:t>ся к списку памятных мест и сооружений Оренбургской области</w:t>
      </w:r>
      <w:r w:rsidR="00320912" w:rsidRPr="004B5BBA">
        <w:rPr>
          <w:rFonts w:ascii="Times New Roman" w:hAnsi="Times New Roman" w:cs="Times New Roman"/>
          <w:sz w:val="26"/>
          <w:szCs w:val="26"/>
        </w:rPr>
        <w:t>, посвященных военной истории Отечества</w:t>
      </w:r>
      <w:r w:rsidR="007B51AA">
        <w:rPr>
          <w:rFonts w:ascii="Times New Roman" w:hAnsi="Times New Roman" w:cs="Times New Roman"/>
          <w:sz w:val="26"/>
          <w:szCs w:val="26"/>
        </w:rPr>
        <w:t>.</w:t>
      </w:r>
    </w:p>
    <w:p w:rsidR="00E614D8" w:rsidRDefault="00E614D8" w:rsidP="00E614D8">
      <w:pPr>
        <w:pStyle w:val="a7"/>
        <w:spacing w:after="0" w:line="240" w:lineRule="auto"/>
        <w:ind w:left="0" w:firstLine="851"/>
        <w:jc w:val="both"/>
        <w:rPr>
          <w:rFonts w:ascii="Times New Roman" w:hAnsi="Times New Roman" w:cs="Times New Roman"/>
          <w:sz w:val="26"/>
          <w:szCs w:val="26"/>
        </w:rPr>
      </w:pPr>
      <w:r>
        <w:rPr>
          <w:rFonts w:ascii="Times New Roman" w:hAnsi="Times New Roman" w:cs="Times New Roman"/>
          <w:sz w:val="26"/>
          <w:szCs w:val="26"/>
        </w:rPr>
        <w:t>Таблица 8-</w:t>
      </w:r>
      <w:r w:rsidR="003F5088">
        <w:rPr>
          <w:rFonts w:ascii="Times New Roman" w:hAnsi="Times New Roman" w:cs="Times New Roman"/>
          <w:sz w:val="26"/>
          <w:szCs w:val="26"/>
        </w:rPr>
        <w:t>1</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
        <w:gridCol w:w="3554"/>
        <w:gridCol w:w="1700"/>
        <w:gridCol w:w="3800"/>
      </w:tblGrid>
      <w:tr w:rsidR="004B5BBA" w:rsidRPr="000F17EB" w:rsidTr="0004367F">
        <w:trPr>
          <w:trHeight w:val="1550"/>
        </w:trPr>
        <w:tc>
          <w:tcPr>
            <w:tcW w:w="439" w:type="dxa"/>
            <w:vAlign w:val="center"/>
          </w:tcPr>
          <w:p w:rsidR="005F4BA1" w:rsidRPr="000F17EB" w:rsidRDefault="005F4BA1" w:rsidP="0004367F">
            <w:pPr>
              <w:spacing w:after="0" w:line="0" w:lineRule="atLeast"/>
              <w:jc w:val="center"/>
              <w:rPr>
                <w:rFonts w:ascii="Times New Roman" w:hAnsi="Times New Roman" w:cs="Times New Roman"/>
                <w:b/>
              </w:rPr>
            </w:pPr>
            <w:r w:rsidRPr="000F17EB">
              <w:rPr>
                <w:rFonts w:ascii="Times New Roman" w:hAnsi="Times New Roman" w:cs="Times New Roman"/>
                <w:b/>
              </w:rPr>
              <w:t>№</w:t>
            </w:r>
          </w:p>
        </w:tc>
        <w:tc>
          <w:tcPr>
            <w:tcW w:w="3554" w:type="dxa"/>
            <w:vAlign w:val="center"/>
          </w:tcPr>
          <w:p w:rsidR="005F4BA1" w:rsidRPr="000F17EB" w:rsidRDefault="005F4BA1" w:rsidP="0004367F">
            <w:pPr>
              <w:spacing w:after="0" w:line="0" w:lineRule="atLeast"/>
              <w:jc w:val="center"/>
              <w:rPr>
                <w:rFonts w:ascii="Times New Roman" w:hAnsi="Times New Roman" w:cs="Times New Roman"/>
                <w:b/>
              </w:rPr>
            </w:pPr>
            <w:r w:rsidRPr="000F17EB">
              <w:rPr>
                <w:rFonts w:ascii="Times New Roman" w:hAnsi="Times New Roman" w:cs="Times New Roman"/>
                <w:b/>
              </w:rPr>
              <w:t>Название памятного места или сооружения, местоположение (адрес),</w:t>
            </w:r>
          </w:p>
          <w:p w:rsidR="005F4BA1" w:rsidRPr="000F17EB" w:rsidRDefault="005F4BA1" w:rsidP="0004367F">
            <w:pPr>
              <w:spacing w:after="0" w:line="0" w:lineRule="atLeast"/>
              <w:jc w:val="center"/>
              <w:rPr>
                <w:rFonts w:ascii="Times New Roman" w:hAnsi="Times New Roman" w:cs="Times New Roman"/>
                <w:b/>
              </w:rPr>
            </w:pPr>
            <w:r w:rsidRPr="000F17EB">
              <w:rPr>
                <w:rFonts w:ascii="Times New Roman" w:hAnsi="Times New Roman" w:cs="Times New Roman"/>
                <w:b/>
              </w:rPr>
              <w:t>дата открытия</w:t>
            </w:r>
          </w:p>
          <w:p w:rsidR="005F4BA1" w:rsidRPr="000F17EB" w:rsidRDefault="005F4BA1" w:rsidP="0004367F">
            <w:pPr>
              <w:spacing w:after="0" w:line="0" w:lineRule="atLeast"/>
              <w:jc w:val="center"/>
              <w:rPr>
                <w:rFonts w:ascii="Times New Roman" w:hAnsi="Times New Roman" w:cs="Times New Roman"/>
                <w:b/>
              </w:rPr>
            </w:pPr>
            <w:r w:rsidRPr="000F17EB">
              <w:rPr>
                <w:rFonts w:ascii="Times New Roman" w:hAnsi="Times New Roman" w:cs="Times New Roman"/>
                <w:b/>
              </w:rPr>
              <w:t>(типологическая принадлежность)</w:t>
            </w:r>
          </w:p>
        </w:tc>
        <w:tc>
          <w:tcPr>
            <w:tcW w:w="1700" w:type="dxa"/>
            <w:vAlign w:val="center"/>
          </w:tcPr>
          <w:p w:rsidR="005F4BA1" w:rsidRPr="000F17EB" w:rsidRDefault="005F4BA1" w:rsidP="0004367F">
            <w:pPr>
              <w:spacing w:after="0" w:line="0" w:lineRule="atLeast"/>
              <w:jc w:val="center"/>
              <w:rPr>
                <w:rFonts w:ascii="Times New Roman" w:hAnsi="Times New Roman" w:cs="Times New Roman"/>
                <w:b/>
              </w:rPr>
            </w:pPr>
            <w:r w:rsidRPr="000F17EB">
              <w:rPr>
                <w:rFonts w:ascii="Times New Roman" w:hAnsi="Times New Roman" w:cs="Times New Roman"/>
                <w:b/>
              </w:rPr>
              <w:t>Авторы идеи, скульпторы, организации</w:t>
            </w:r>
          </w:p>
        </w:tc>
        <w:tc>
          <w:tcPr>
            <w:tcW w:w="3800" w:type="dxa"/>
            <w:vAlign w:val="center"/>
          </w:tcPr>
          <w:p w:rsidR="005F4BA1" w:rsidRPr="000F17EB" w:rsidRDefault="005F4BA1" w:rsidP="0004367F">
            <w:pPr>
              <w:spacing w:after="0" w:line="0" w:lineRule="atLeast"/>
              <w:jc w:val="center"/>
              <w:rPr>
                <w:rFonts w:ascii="Times New Roman" w:hAnsi="Times New Roman" w:cs="Times New Roman"/>
                <w:b/>
              </w:rPr>
            </w:pPr>
            <w:r w:rsidRPr="000F17EB">
              <w:rPr>
                <w:rFonts w:ascii="Times New Roman" w:hAnsi="Times New Roman" w:cs="Times New Roman"/>
                <w:b/>
              </w:rPr>
              <w:t>Описание, составные части и иные внешние характеристики и особенности</w:t>
            </w:r>
          </w:p>
          <w:p w:rsidR="005F4BA1" w:rsidRPr="000F17EB" w:rsidRDefault="005F4BA1" w:rsidP="0004367F">
            <w:pPr>
              <w:spacing w:after="0" w:line="0" w:lineRule="atLeast"/>
              <w:jc w:val="center"/>
              <w:rPr>
                <w:rFonts w:ascii="Times New Roman" w:hAnsi="Times New Roman" w:cs="Times New Roman"/>
                <w:b/>
              </w:rPr>
            </w:pPr>
            <w:r w:rsidRPr="000F17EB">
              <w:rPr>
                <w:rFonts w:ascii="Times New Roman" w:hAnsi="Times New Roman" w:cs="Times New Roman"/>
                <w:b/>
              </w:rPr>
              <w:t>памятного места или сооружения</w:t>
            </w:r>
          </w:p>
        </w:tc>
      </w:tr>
      <w:tr w:rsidR="003F5088" w:rsidRPr="000F17EB" w:rsidTr="0004367F">
        <w:trPr>
          <w:trHeight w:val="1054"/>
        </w:trPr>
        <w:tc>
          <w:tcPr>
            <w:tcW w:w="439" w:type="dxa"/>
          </w:tcPr>
          <w:p w:rsidR="003F5088" w:rsidRPr="000F17EB" w:rsidRDefault="003F5088" w:rsidP="0004367F">
            <w:pPr>
              <w:spacing w:after="0" w:line="0" w:lineRule="atLeast"/>
              <w:jc w:val="both"/>
              <w:rPr>
                <w:rFonts w:ascii="Times New Roman" w:hAnsi="Times New Roman" w:cs="Times New Roman"/>
                <w:b/>
              </w:rPr>
            </w:pPr>
            <w:r w:rsidRPr="000F17EB">
              <w:rPr>
                <w:rFonts w:ascii="Times New Roman" w:hAnsi="Times New Roman" w:cs="Times New Roman"/>
                <w:b/>
              </w:rPr>
              <w:t>1</w:t>
            </w:r>
          </w:p>
        </w:tc>
        <w:tc>
          <w:tcPr>
            <w:tcW w:w="3554" w:type="dxa"/>
          </w:tcPr>
          <w:p w:rsidR="003F5088" w:rsidRPr="003F5088" w:rsidRDefault="003F5088" w:rsidP="0004367F">
            <w:pPr>
              <w:spacing w:after="0" w:line="0" w:lineRule="atLeast"/>
              <w:jc w:val="both"/>
              <w:rPr>
                <w:rFonts w:ascii="Times New Roman" w:hAnsi="Times New Roman" w:cs="Times New Roman"/>
              </w:rPr>
            </w:pPr>
            <w:r w:rsidRPr="003F5088">
              <w:rPr>
                <w:rFonts w:ascii="Times New Roman" w:hAnsi="Times New Roman" w:cs="Times New Roman"/>
                <w:b/>
              </w:rPr>
              <w:t xml:space="preserve">Памятник </w:t>
            </w:r>
            <w:r w:rsidRPr="003F5088">
              <w:rPr>
                <w:rFonts w:ascii="Times New Roman" w:hAnsi="Times New Roman" w:cs="Times New Roman"/>
              </w:rPr>
              <w:t>воинам Великой Отечественной войны</w:t>
            </w:r>
          </w:p>
          <w:p w:rsidR="003F5088" w:rsidRPr="003F5088" w:rsidRDefault="003F5088" w:rsidP="0004367F">
            <w:pPr>
              <w:spacing w:after="0" w:line="0" w:lineRule="atLeast"/>
              <w:jc w:val="both"/>
              <w:rPr>
                <w:rFonts w:ascii="Times New Roman" w:hAnsi="Times New Roman" w:cs="Times New Roman"/>
                <w:b/>
              </w:rPr>
            </w:pPr>
          </w:p>
          <w:p w:rsidR="003F5088" w:rsidRPr="003F5088" w:rsidRDefault="003F5088" w:rsidP="0004367F">
            <w:pPr>
              <w:spacing w:after="0" w:line="0" w:lineRule="atLeast"/>
              <w:jc w:val="both"/>
              <w:rPr>
                <w:rFonts w:ascii="Times New Roman" w:hAnsi="Times New Roman" w:cs="Times New Roman"/>
              </w:rPr>
            </w:pPr>
            <w:r w:rsidRPr="003F5088">
              <w:rPr>
                <w:rFonts w:ascii="Times New Roman" w:hAnsi="Times New Roman" w:cs="Times New Roman"/>
                <w:b/>
              </w:rPr>
              <w:t xml:space="preserve">п. Красногорский, </w:t>
            </w:r>
            <w:r w:rsidRPr="003F5088">
              <w:rPr>
                <w:rFonts w:ascii="Times New Roman" w:hAnsi="Times New Roman" w:cs="Times New Roman"/>
              </w:rPr>
              <w:t>ул. Садовая, 14</w:t>
            </w:r>
          </w:p>
          <w:p w:rsidR="003F5088" w:rsidRPr="003F5088" w:rsidRDefault="003F5088" w:rsidP="0004367F">
            <w:pPr>
              <w:spacing w:after="0" w:line="0" w:lineRule="atLeast"/>
              <w:jc w:val="both"/>
              <w:rPr>
                <w:rFonts w:ascii="Times New Roman" w:hAnsi="Times New Roman" w:cs="Times New Roman"/>
              </w:rPr>
            </w:pPr>
          </w:p>
          <w:p w:rsidR="003F5088" w:rsidRPr="003F5088" w:rsidRDefault="003F5088" w:rsidP="0004367F">
            <w:pPr>
              <w:spacing w:after="0" w:line="0" w:lineRule="atLeast"/>
              <w:jc w:val="both"/>
              <w:rPr>
                <w:rFonts w:ascii="Times New Roman" w:hAnsi="Times New Roman" w:cs="Times New Roman"/>
              </w:rPr>
            </w:pPr>
            <w:smartTag w:uri="urn:schemas-microsoft-com:office:smarttags" w:element="metricconverter">
              <w:smartTagPr>
                <w:attr w:name="ProductID" w:val="1975 г"/>
              </w:smartTagPr>
              <w:r w:rsidRPr="003F5088">
                <w:rPr>
                  <w:rFonts w:ascii="Times New Roman" w:hAnsi="Times New Roman" w:cs="Times New Roman"/>
                  <w:b/>
                </w:rPr>
                <w:t>1975 г</w:t>
              </w:r>
            </w:smartTag>
            <w:r w:rsidRPr="003F5088">
              <w:rPr>
                <w:rFonts w:ascii="Times New Roman" w:hAnsi="Times New Roman" w:cs="Times New Roman"/>
                <w:b/>
              </w:rPr>
              <w:t xml:space="preserve">. </w:t>
            </w:r>
            <w:r w:rsidRPr="003F5088">
              <w:rPr>
                <w:rFonts w:ascii="Times New Roman" w:hAnsi="Times New Roman" w:cs="Times New Roman"/>
              </w:rPr>
              <w:t xml:space="preserve">(бюст установлен в </w:t>
            </w:r>
            <w:smartTag w:uri="urn:schemas-microsoft-com:office:smarttags" w:element="metricconverter">
              <w:smartTagPr>
                <w:attr w:name="ProductID" w:val="1995 г"/>
              </w:smartTagPr>
              <w:r w:rsidRPr="003F5088">
                <w:rPr>
                  <w:rFonts w:ascii="Times New Roman" w:hAnsi="Times New Roman" w:cs="Times New Roman"/>
                </w:rPr>
                <w:t>1995 г</w:t>
              </w:r>
            </w:smartTag>
            <w:r w:rsidRPr="003F5088">
              <w:rPr>
                <w:rFonts w:ascii="Times New Roman" w:hAnsi="Times New Roman" w:cs="Times New Roman"/>
              </w:rPr>
              <w:t xml:space="preserve">.) </w:t>
            </w:r>
          </w:p>
          <w:p w:rsidR="003F5088" w:rsidRPr="003F5088" w:rsidRDefault="003F5088" w:rsidP="0004367F">
            <w:pPr>
              <w:spacing w:after="0" w:line="0" w:lineRule="atLeast"/>
              <w:jc w:val="both"/>
              <w:rPr>
                <w:rFonts w:ascii="Times New Roman" w:hAnsi="Times New Roman" w:cs="Times New Roman"/>
                <w:b/>
              </w:rPr>
            </w:pPr>
          </w:p>
          <w:p w:rsidR="003F5088" w:rsidRPr="003F5088" w:rsidRDefault="003F5088" w:rsidP="0004367F">
            <w:pPr>
              <w:spacing w:after="0" w:line="0" w:lineRule="atLeast"/>
              <w:jc w:val="both"/>
              <w:rPr>
                <w:rFonts w:ascii="Times New Roman" w:hAnsi="Times New Roman" w:cs="Times New Roman"/>
                <w:b/>
              </w:rPr>
            </w:pPr>
            <w:r w:rsidRPr="003F5088">
              <w:rPr>
                <w:rFonts w:ascii="Times New Roman" w:hAnsi="Times New Roman" w:cs="Times New Roman"/>
              </w:rPr>
              <w:t>(мемориальный комплекс)</w:t>
            </w:r>
          </w:p>
        </w:tc>
        <w:tc>
          <w:tcPr>
            <w:tcW w:w="1700" w:type="dxa"/>
          </w:tcPr>
          <w:p w:rsidR="003F5088" w:rsidRPr="003F5088" w:rsidRDefault="003F5088" w:rsidP="0004367F">
            <w:pPr>
              <w:spacing w:after="0" w:line="0" w:lineRule="atLeast"/>
              <w:jc w:val="both"/>
              <w:rPr>
                <w:rFonts w:ascii="Times New Roman" w:hAnsi="Times New Roman" w:cs="Times New Roman"/>
              </w:rPr>
            </w:pPr>
            <w:r w:rsidRPr="003F5088">
              <w:rPr>
                <w:rFonts w:ascii="Times New Roman" w:hAnsi="Times New Roman" w:cs="Times New Roman"/>
              </w:rPr>
              <w:t>Заказчик – совет ветеранов, военкомат.</w:t>
            </w:r>
          </w:p>
          <w:p w:rsidR="003F5088" w:rsidRPr="003F5088" w:rsidRDefault="003F5088" w:rsidP="0004367F">
            <w:pPr>
              <w:spacing w:after="0" w:line="0" w:lineRule="atLeast"/>
              <w:jc w:val="both"/>
              <w:rPr>
                <w:rFonts w:ascii="Times New Roman" w:hAnsi="Times New Roman" w:cs="Times New Roman"/>
              </w:rPr>
            </w:pPr>
            <w:r w:rsidRPr="003F5088">
              <w:rPr>
                <w:rFonts w:ascii="Times New Roman" w:hAnsi="Times New Roman" w:cs="Times New Roman"/>
              </w:rPr>
              <w:t xml:space="preserve">Заказчик бюста – администрация сельсовета. </w:t>
            </w:r>
          </w:p>
          <w:p w:rsidR="003F5088" w:rsidRPr="003F5088" w:rsidRDefault="003F5088" w:rsidP="0004367F">
            <w:pPr>
              <w:spacing w:after="0" w:line="0" w:lineRule="atLeast"/>
              <w:jc w:val="both"/>
              <w:rPr>
                <w:rFonts w:ascii="Times New Roman" w:hAnsi="Times New Roman" w:cs="Times New Roman"/>
              </w:rPr>
            </w:pPr>
          </w:p>
        </w:tc>
        <w:tc>
          <w:tcPr>
            <w:tcW w:w="3800" w:type="dxa"/>
          </w:tcPr>
          <w:p w:rsidR="003F5088" w:rsidRPr="003F5088" w:rsidRDefault="003F5088" w:rsidP="0004367F">
            <w:pPr>
              <w:spacing w:after="0" w:line="0" w:lineRule="atLeast"/>
              <w:jc w:val="both"/>
              <w:rPr>
                <w:rFonts w:ascii="Times New Roman" w:hAnsi="Times New Roman" w:cs="Times New Roman"/>
              </w:rPr>
            </w:pPr>
            <w:r w:rsidRPr="003F5088">
              <w:rPr>
                <w:rFonts w:ascii="Times New Roman" w:hAnsi="Times New Roman" w:cs="Times New Roman"/>
              </w:rPr>
              <w:t xml:space="preserve">            </w:t>
            </w:r>
            <w:r w:rsidRPr="003F5088">
              <w:rPr>
                <w:rFonts w:ascii="Times New Roman" w:hAnsi="Times New Roman" w:cs="Times New Roman"/>
                <w:b/>
              </w:rPr>
              <w:t>Памятник</w:t>
            </w:r>
            <w:r w:rsidRPr="003F5088">
              <w:rPr>
                <w:rFonts w:ascii="Times New Roman" w:hAnsi="Times New Roman" w:cs="Times New Roman"/>
              </w:rPr>
              <w:t xml:space="preserve"> – воин в полный рост, высота </w:t>
            </w:r>
            <w:smartTag w:uri="urn:schemas-microsoft-com:office:smarttags" w:element="metricconverter">
              <w:smartTagPr>
                <w:attr w:name="ProductID" w:val="3 м"/>
              </w:smartTagPr>
              <w:r w:rsidRPr="003F5088">
                <w:rPr>
                  <w:rFonts w:ascii="Times New Roman" w:hAnsi="Times New Roman" w:cs="Times New Roman"/>
                </w:rPr>
                <w:t>3 м</w:t>
              </w:r>
            </w:smartTag>
            <w:r w:rsidRPr="003F5088">
              <w:rPr>
                <w:rFonts w:ascii="Times New Roman" w:hAnsi="Times New Roman" w:cs="Times New Roman"/>
              </w:rPr>
              <w:t xml:space="preserve">. Текст: «Помним всех поименно, </w:t>
            </w:r>
            <w:proofErr w:type="gramStart"/>
            <w:r w:rsidRPr="003F5088">
              <w:rPr>
                <w:rFonts w:ascii="Times New Roman" w:hAnsi="Times New Roman" w:cs="Times New Roman"/>
              </w:rPr>
              <w:t>Помним</w:t>
            </w:r>
            <w:proofErr w:type="gramEnd"/>
            <w:r w:rsidRPr="003F5088">
              <w:rPr>
                <w:rFonts w:ascii="Times New Roman" w:hAnsi="Times New Roman" w:cs="Times New Roman"/>
              </w:rPr>
              <w:t xml:space="preserve"> горем своим, Это надо не мертвым, Это надо живым». Имеется </w:t>
            </w:r>
            <w:r w:rsidRPr="003F5088">
              <w:rPr>
                <w:rFonts w:ascii="Times New Roman" w:hAnsi="Times New Roman" w:cs="Times New Roman"/>
                <w:b/>
              </w:rPr>
              <w:t>вечный огонь</w:t>
            </w:r>
            <w:r w:rsidRPr="003F5088">
              <w:rPr>
                <w:rFonts w:ascii="Times New Roman" w:hAnsi="Times New Roman" w:cs="Times New Roman"/>
              </w:rPr>
              <w:t xml:space="preserve">. Текст на постаменте </w:t>
            </w:r>
            <w:r w:rsidRPr="003F5088">
              <w:rPr>
                <w:rFonts w:ascii="Times New Roman" w:hAnsi="Times New Roman" w:cs="Times New Roman"/>
                <w:b/>
              </w:rPr>
              <w:t>бюста</w:t>
            </w:r>
            <w:r w:rsidRPr="003F5088">
              <w:rPr>
                <w:rFonts w:ascii="Times New Roman" w:hAnsi="Times New Roman" w:cs="Times New Roman"/>
              </w:rPr>
              <w:t xml:space="preserve">: «Герой России Амосов Сергей Анатольевич 1960 – 1983.  Уроженец «Красногорский» </w:t>
            </w:r>
            <w:proofErr w:type="spellStart"/>
            <w:r w:rsidRPr="003F5088">
              <w:rPr>
                <w:rFonts w:ascii="Times New Roman" w:hAnsi="Times New Roman" w:cs="Times New Roman"/>
              </w:rPr>
              <w:t>Асекеевского</w:t>
            </w:r>
            <w:proofErr w:type="spellEnd"/>
            <w:r w:rsidRPr="003F5088">
              <w:rPr>
                <w:rFonts w:ascii="Times New Roman" w:hAnsi="Times New Roman" w:cs="Times New Roman"/>
              </w:rPr>
              <w:t xml:space="preserve"> района»</w:t>
            </w:r>
          </w:p>
        </w:tc>
      </w:tr>
      <w:bookmarkEnd w:id="11"/>
      <w:bookmarkEnd w:id="12"/>
      <w:bookmarkEnd w:id="13"/>
      <w:bookmarkEnd w:id="35"/>
    </w:tbl>
    <w:p w:rsidR="005F4BA1" w:rsidRDefault="005F4BA1" w:rsidP="0004367F">
      <w:pPr>
        <w:tabs>
          <w:tab w:val="left" w:pos="709"/>
        </w:tabs>
        <w:spacing w:after="0" w:line="0" w:lineRule="atLeast"/>
        <w:ind w:right="-1"/>
        <w:contextualSpacing/>
        <w:jc w:val="both"/>
        <w:rPr>
          <w:rFonts w:ascii="Times New Roman" w:eastAsia="Calibri" w:hAnsi="Times New Roman" w:cs="Times New Roman"/>
          <w:b/>
          <w:sz w:val="28"/>
          <w:szCs w:val="28"/>
        </w:rPr>
      </w:pPr>
    </w:p>
    <w:sectPr w:rsidR="005F4BA1" w:rsidSect="0083608C">
      <w:headerReference w:type="default" r:id="rId24"/>
      <w:footerReference w:type="default" r:id="rId25"/>
      <w:footerReference w:type="first" r:id="rId26"/>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25D2" w:rsidRDefault="00DC25D2" w:rsidP="00D61287">
      <w:pPr>
        <w:spacing w:after="0" w:line="240" w:lineRule="auto"/>
      </w:pPr>
      <w:r>
        <w:separator/>
      </w:r>
    </w:p>
  </w:endnote>
  <w:endnote w:type="continuationSeparator" w:id="0">
    <w:p w:rsidR="00DC25D2" w:rsidRDefault="00DC25D2" w:rsidP="00D612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Century Schoolbook">
    <w:charset w:val="CC"/>
    <w:family w:val="roman"/>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Bookman Old Style">
    <w:panose1 w:val="020506040505050202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1141474"/>
      <w:docPartObj>
        <w:docPartGallery w:val="Page Numbers (Bottom of Page)"/>
        <w:docPartUnique/>
      </w:docPartObj>
    </w:sdtPr>
    <w:sdtEndPr/>
    <w:sdtContent>
      <w:p w:rsidR="005835AF" w:rsidRDefault="005835AF">
        <w:pPr>
          <w:pStyle w:val="af"/>
          <w:jc w:val="right"/>
        </w:pPr>
        <w:r>
          <w:fldChar w:fldCharType="begin"/>
        </w:r>
        <w:r>
          <w:instrText>PAGE   \* MERGEFORMAT</w:instrText>
        </w:r>
        <w:r>
          <w:fldChar w:fldCharType="separate"/>
        </w:r>
        <w:r w:rsidR="00350D67">
          <w:rPr>
            <w:noProof/>
          </w:rPr>
          <w:t>41</w:t>
        </w:r>
        <w:r>
          <w:rPr>
            <w:noProof/>
          </w:rPr>
          <w:fldChar w:fldCharType="end"/>
        </w:r>
      </w:p>
    </w:sdtContent>
  </w:sdt>
  <w:p w:rsidR="005835AF" w:rsidRPr="00822A93" w:rsidRDefault="005835AF" w:rsidP="00FF03E4">
    <w:pPr>
      <w:pStyle w:val="af"/>
      <w:jc w:val="right"/>
      <w:rPr>
        <w:color w:val="1F3864" w:themeColor="accent5" w:themeShade="80"/>
      </w:rPr>
    </w:pPr>
    <w:r w:rsidRPr="00822A93">
      <w:rPr>
        <w:color w:val="1F3864" w:themeColor="accent5" w:themeShade="80"/>
      </w:rPr>
      <w:t>ООО «ГЕОГРАД» г. Орск</w:t>
    </w:r>
    <w:r>
      <w:rPr>
        <w:color w:val="1F3864" w:themeColor="accent5" w:themeShade="80"/>
      </w:rPr>
      <w:t xml:space="preserve"> 2022 г.</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5AF" w:rsidRDefault="005835AF">
    <w:pPr>
      <w:pStyle w:val="af"/>
      <w:jc w:val="right"/>
    </w:pPr>
  </w:p>
  <w:p w:rsidR="005835AF" w:rsidRDefault="005835AF">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25D2" w:rsidRDefault="00DC25D2" w:rsidP="00D61287">
      <w:pPr>
        <w:spacing w:after="0" w:line="240" w:lineRule="auto"/>
      </w:pPr>
      <w:r>
        <w:separator/>
      </w:r>
    </w:p>
  </w:footnote>
  <w:footnote w:type="continuationSeparator" w:id="0">
    <w:p w:rsidR="00DC25D2" w:rsidRDefault="00DC25D2" w:rsidP="00D612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1F3864" w:themeColor="accent5" w:themeShade="80"/>
      </w:rPr>
      <w:alias w:val="Название"/>
      <w:tag w:val=""/>
      <w:id w:val="1116400235"/>
      <w:dataBinding w:prefixMappings="xmlns:ns0='http://purl.org/dc/elements/1.1/' xmlns:ns1='http://schemas.openxmlformats.org/package/2006/metadata/core-properties' " w:xpath="/ns1:coreProperties[1]/ns0:title[1]" w:storeItemID="{6C3C8BC8-F283-45AE-878A-BAB7291924A1}"/>
      <w:text/>
    </w:sdtPr>
    <w:sdtEndPr/>
    <w:sdtContent>
      <w:p w:rsidR="005835AF" w:rsidRPr="00822A93" w:rsidRDefault="005835AF">
        <w:pPr>
          <w:pStyle w:val="ad"/>
          <w:tabs>
            <w:tab w:val="clear" w:pos="4677"/>
            <w:tab w:val="clear" w:pos="9355"/>
          </w:tabs>
          <w:jc w:val="right"/>
          <w:rPr>
            <w:color w:val="002060"/>
          </w:rPr>
        </w:pPr>
        <w:r w:rsidRPr="00822A93">
          <w:rPr>
            <w:color w:val="1F3864" w:themeColor="accent5" w:themeShade="80"/>
          </w:rPr>
          <w:t>Материалы по обоснованию</w:t>
        </w:r>
      </w:p>
    </w:sdtContent>
  </w:sdt>
  <w:p w:rsidR="005835AF" w:rsidRDefault="005835AF">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bullet"/>
      <w:lvlText w:val=""/>
      <w:lvlJc w:val="left"/>
      <w:pPr>
        <w:tabs>
          <w:tab w:val="num" w:pos="1353"/>
        </w:tabs>
        <w:ind w:left="1353" w:hanging="360"/>
      </w:pPr>
      <w:rPr>
        <w:rFonts w:ascii="Symbol" w:hAnsi="Symbol"/>
      </w:rPr>
    </w:lvl>
  </w:abstractNum>
  <w:abstractNum w:abstractNumId="1" w15:restartNumberingAfterBreak="0">
    <w:nsid w:val="00000004"/>
    <w:multiLevelType w:val="multilevel"/>
    <w:tmpl w:val="00000004"/>
    <w:name w:val="WW8Num3"/>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rPr>
        <w:rFonts w:ascii="Symbol" w:hAnsi="Symbol" w:cs="Symbol"/>
      </w:rPr>
    </w:lvl>
    <w:lvl w:ilvl="2">
      <w:start w:val="1"/>
      <w:numFmt w:val="none"/>
      <w:suff w:val="nothing"/>
      <w:lvlText w:val=""/>
      <w:lvlJc w:val="left"/>
      <w:pPr>
        <w:tabs>
          <w:tab w:val="num" w:pos="0"/>
        </w:tabs>
        <w:ind w:left="720" w:hanging="720"/>
      </w:pPr>
      <w:rPr>
        <w:rFonts w:ascii="Symbol" w:hAnsi="Symbol" w:cs="Symbol"/>
      </w:r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rPr>
        <w:rFonts w:ascii="Symbol" w:hAnsi="Symbol" w:cs="Symbol"/>
      </w:rPr>
    </w:lvl>
    <w:lvl w:ilvl="5">
      <w:start w:val="1"/>
      <w:numFmt w:val="none"/>
      <w:suff w:val="nothing"/>
      <w:lvlText w:val=""/>
      <w:lvlJc w:val="left"/>
      <w:pPr>
        <w:tabs>
          <w:tab w:val="num" w:pos="0"/>
        </w:tabs>
        <w:ind w:left="1152" w:hanging="1152"/>
      </w:pPr>
      <w:rPr>
        <w:rFonts w:ascii="Symbol" w:hAnsi="Symbol" w:cs="Symbol"/>
      </w:rPr>
    </w:lvl>
    <w:lvl w:ilvl="6">
      <w:start w:val="1"/>
      <w:numFmt w:val="none"/>
      <w:suff w:val="nothing"/>
      <w:lvlText w:val=""/>
      <w:lvlJc w:val="left"/>
      <w:pPr>
        <w:tabs>
          <w:tab w:val="num" w:pos="0"/>
        </w:tabs>
        <w:ind w:left="1296" w:hanging="1296"/>
      </w:pPr>
      <w:rPr>
        <w:rFonts w:ascii="Symbol" w:hAnsi="Symbol" w:cs="Symbol"/>
      </w:rPr>
    </w:lvl>
    <w:lvl w:ilvl="7">
      <w:start w:val="1"/>
      <w:numFmt w:val="none"/>
      <w:suff w:val="nothing"/>
      <w:lvlText w:val=""/>
      <w:lvlJc w:val="left"/>
      <w:pPr>
        <w:tabs>
          <w:tab w:val="num" w:pos="0"/>
        </w:tabs>
        <w:ind w:left="1440" w:hanging="1440"/>
      </w:pPr>
      <w:rPr>
        <w:rFonts w:ascii="Symbol" w:hAnsi="Symbol" w:cs="Symbol"/>
      </w:rPr>
    </w:lvl>
    <w:lvl w:ilvl="8">
      <w:start w:val="1"/>
      <w:numFmt w:val="none"/>
      <w:suff w:val="nothing"/>
      <w:lvlText w:val=""/>
      <w:lvlJc w:val="left"/>
      <w:pPr>
        <w:tabs>
          <w:tab w:val="num" w:pos="0"/>
        </w:tabs>
        <w:ind w:left="1584" w:hanging="1584"/>
      </w:pPr>
      <w:rPr>
        <w:rFonts w:ascii="Symbol" w:hAnsi="Symbol" w:cs="Symbol"/>
      </w:rPr>
    </w:lvl>
  </w:abstractNum>
  <w:abstractNum w:abstractNumId="2" w15:restartNumberingAfterBreak="0">
    <w:nsid w:val="00000006"/>
    <w:multiLevelType w:val="singleLevel"/>
    <w:tmpl w:val="00000006"/>
    <w:name w:val="WW8Num5"/>
    <w:lvl w:ilvl="0">
      <w:start w:val="1"/>
      <w:numFmt w:val="bullet"/>
      <w:lvlText w:val=""/>
      <w:lvlJc w:val="left"/>
      <w:pPr>
        <w:tabs>
          <w:tab w:val="num" w:pos="1980"/>
        </w:tabs>
        <w:ind w:left="1980" w:hanging="360"/>
      </w:pPr>
      <w:rPr>
        <w:rFonts w:ascii="Symbol" w:hAnsi="Symbol" w:cs="Courier New"/>
      </w:rPr>
    </w:lvl>
  </w:abstractNum>
  <w:abstractNum w:abstractNumId="3" w15:restartNumberingAfterBreak="0">
    <w:nsid w:val="00000009"/>
    <w:multiLevelType w:val="singleLevel"/>
    <w:tmpl w:val="00000009"/>
    <w:name w:val="WW8Num8"/>
    <w:lvl w:ilvl="0">
      <w:start w:val="1"/>
      <w:numFmt w:val="bullet"/>
      <w:lvlText w:val=""/>
      <w:lvlJc w:val="left"/>
      <w:pPr>
        <w:tabs>
          <w:tab w:val="num" w:pos="1260"/>
        </w:tabs>
        <w:ind w:left="1260" w:hanging="360"/>
      </w:pPr>
      <w:rPr>
        <w:rFonts w:ascii="Symbol" w:hAnsi="Symbol" w:cs="Times New Roman"/>
      </w:rPr>
    </w:lvl>
  </w:abstractNum>
  <w:abstractNum w:abstractNumId="4" w15:restartNumberingAfterBreak="0">
    <w:nsid w:val="0000000A"/>
    <w:multiLevelType w:val="singleLevel"/>
    <w:tmpl w:val="0000000A"/>
    <w:name w:val="WW8Num9"/>
    <w:lvl w:ilvl="0">
      <w:start w:val="1"/>
      <w:numFmt w:val="bullet"/>
      <w:lvlText w:val=""/>
      <w:lvlJc w:val="left"/>
      <w:pPr>
        <w:tabs>
          <w:tab w:val="num" w:pos="1980"/>
        </w:tabs>
        <w:ind w:left="1980" w:hanging="360"/>
      </w:pPr>
      <w:rPr>
        <w:rFonts w:ascii="Symbol" w:hAnsi="Symbol" w:cs="Times New Roman"/>
      </w:rPr>
    </w:lvl>
  </w:abstractNum>
  <w:abstractNum w:abstractNumId="5" w15:restartNumberingAfterBreak="0">
    <w:nsid w:val="00000017"/>
    <w:multiLevelType w:val="multilevel"/>
    <w:tmpl w:val="487C27C2"/>
    <w:name w:val="WW8Num23"/>
    <w:lvl w:ilvl="0">
      <w:start w:val="1"/>
      <w:numFmt w:val="decimal"/>
      <w:lvlText w:val="%1."/>
      <w:lvlJc w:val="left"/>
      <w:pPr>
        <w:tabs>
          <w:tab w:val="num" w:pos="720"/>
        </w:tabs>
        <w:ind w:left="720" w:hanging="360"/>
      </w:pPr>
      <w:rPr>
        <w:rFonts w:hint="default"/>
      </w:rPr>
    </w:lvl>
    <w:lvl w:ilvl="1">
      <w:start w:val="2"/>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1C51505"/>
    <w:multiLevelType w:val="hybridMultilevel"/>
    <w:tmpl w:val="68F02A60"/>
    <w:lvl w:ilvl="0" w:tplc="04190011">
      <w:start w:val="1"/>
      <w:numFmt w:val="decimal"/>
      <w:lvlText w:val="%1)"/>
      <w:lvlJc w:val="left"/>
      <w:pPr>
        <w:tabs>
          <w:tab w:val="num" w:pos="1800"/>
        </w:tabs>
        <w:ind w:left="18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07D06506"/>
    <w:multiLevelType w:val="multilevel"/>
    <w:tmpl w:val="C47E8D9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95C478C"/>
    <w:multiLevelType w:val="hybridMultilevel"/>
    <w:tmpl w:val="1DCA3C90"/>
    <w:lvl w:ilvl="0" w:tplc="09E024E8">
      <w:start w:val="1"/>
      <w:numFmt w:val="bullet"/>
      <w:lvlText w:val=""/>
      <w:lvlJc w:val="left"/>
      <w:pPr>
        <w:tabs>
          <w:tab w:val="num" w:pos="1980"/>
        </w:tabs>
        <w:ind w:left="1980" w:hanging="360"/>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3054"/>
        </w:tabs>
        <w:ind w:left="3054"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0E825451"/>
    <w:multiLevelType w:val="hybridMultilevel"/>
    <w:tmpl w:val="F796E4F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04F5C9F"/>
    <w:multiLevelType w:val="hybridMultilevel"/>
    <w:tmpl w:val="6DF0FB14"/>
    <w:lvl w:ilvl="0" w:tplc="D9D43500">
      <w:start w:val="1"/>
      <w:numFmt w:val="bullet"/>
      <w:lvlText w:val=""/>
      <w:lvlJc w:val="left"/>
      <w:pPr>
        <w:ind w:left="644" w:hanging="360"/>
      </w:pPr>
      <w:rPr>
        <w:rFonts w:ascii="Symbol" w:hAnsi="Symbol" w:hint="default"/>
      </w:rPr>
    </w:lvl>
    <w:lvl w:ilvl="1" w:tplc="04190003" w:tentative="1">
      <w:start w:val="1"/>
      <w:numFmt w:val="bullet"/>
      <w:lvlText w:val="o"/>
      <w:lvlJc w:val="left"/>
      <w:pPr>
        <w:ind w:left="590" w:hanging="360"/>
      </w:pPr>
      <w:rPr>
        <w:rFonts w:ascii="Courier New" w:hAnsi="Courier New" w:hint="default"/>
      </w:rPr>
    </w:lvl>
    <w:lvl w:ilvl="2" w:tplc="04190005" w:tentative="1">
      <w:start w:val="1"/>
      <w:numFmt w:val="bullet"/>
      <w:lvlText w:val=""/>
      <w:lvlJc w:val="left"/>
      <w:pPr>
        <w:ind w:left="1310" w:hanging="360"/>
      </w:pPr>
      <w:rPr>
        <w:rFonts w:ascii="Wingdings" w:hAnsi="Wingdings" w:hint="default"/>
      </w:rPr>
    </w:lvl>
    <w:lvl w:ilvl="3" w:tplc="04190001" w:tentative="1">
      <w:start w:val="1"/>
      <w:numFmt w:val="bullet"/>
      <w:lvlText w:val=""/>
      <w:lvlJc w:val="left"/>
      <w:pPr>
        <w:ind w:left="2030" w:hanging="360"/>
      </w:pPr>
      <w:rPr>
        <w:rFonts w:ascii="Symbol" w:hAnsi="Symbol" w:hint="default"/>
      </w:rPr>
    </w:lvl>
    <w:lvl w:ilvl="4" w:tplc="04190003" w:tentative="1">
      <w:start w:val="1"/>
      <w:numFmt w:val="bullet"/>
      <w:lvlText w:val="o"/>
      <w:lvlJc w:val="left"/>
      <w:pPr>
        <w:ind w:left="2750" w:hanging="360"/>
      </w:pPr>
      <w:rPr>
        <w:rFonts w:ascii="Courier New" w:hAnsi="Courier New" w:hint="default"/>
      </w:rPr>
    </w:lvl>
    <w:lvl w:ilvl="5" w:tplc="04190005" w:tentative="1">
      <w:start w:val="1"/>
      <w:numFmt w:val="bullet"/>
      <w:lvlText w:val=""/>
      <w:lvlJc w:val="left"/>
      <w:pPr>
        <w:ind w:left="3470" w:hanging="360"/>
      </w:pPr>
      <w:rPr>
        <w:rFonts w:ascii="Wingdings" w:hAnsi="Wingdings" w:hint="default"/>
      </w:rPr>
    </w:lvl>
    <w:lvl w:ilvl="6" w:tplc="04190001" w:tentative="1">
      <w:start w:val="1"/>
      <w:numFmt w:val="bullet"/>
      <w:lvlText w:val=""/>
      <w:lvlJc w:val="left"/>
      <w:pPr>
        <w:ind w:left="4190" w:hanging="360"/>
      </w:pPr>
      <w:rPr>
        <w:rFonts w:ascii="Symbol" w:hAnsi="Symbol" w:hint="default"/>
      </w:rPr>
    </w:lvl>
    <w:lvl w:ilvl="7" w:tplc="04190003" w:tentative="1">
      <w:start w:val="1"/>
      <w:numFmt w:val="bullet"/>
      <w:lvlText w:val="o"/>
      <w:lvlJc w:val="left"/>
      <w:pPr>
        <w:ind w:left="4910" w:hanging="360"/>
      </w:pPr>
      <w:rPr>
        <w:rFonts w:ascii="Courier New" w:hAnsi="Courier New" w:hint="default"/>
      </w:rPr>
    </w:lvl>
    <w:lvl w:ilvl="8" w:tplc="04190005" w:tentative="1">
      <w:start w:val="1"/>
      <w:numFmt w:val="bullet"/>
      <w:lvlText w:val=""/>
      <w:lvlJc w:val="left"/>
      <w:pPr>
        <w:ind w:left="5630" w:hanging="360"/>
      </w:pPr>
      <w:rPr>
        <w:rFonts w:ascii="Wingdings" w:hAnsi="Wingdings" w:hint="default"/>
      </w:rPr>
    </w:lvl>
  </w:abstractNum>
  <w:abstractNum w:abstractNumId="11" w15:restartNumberingAfterBreak="0">
    <w:nsid w:val="10A53E88"/>
    <w:multiLevelType w:val="hybridMultilevel"/>
    <w:tmpl w:val="3AE8567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1CAF134B"/>
    <w:multiLevelType w:val="hybridMultilevel"/>
    <w:tmpl w:val="8A704C1E"/>
    <w:lvl w:ilvl="0" w:tplc="00000006">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22F96B98"/>
    <w:multiLevelType w:val="hybridMultilevel"/>
    <w:tmpl w:val="0812F94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256D7A4E"/>
    <w:multiLevelType w:val="hybridMultilevel"/>
    <w:tmpl w:val="3B14CC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967673"/>
    <w:multiLevelType w:val="hybridMultilevel"/>
    <w:tmpl w:val="E8861E22"/>
    <w:lvl w:ilvl="0" w:tplc="04190011">
      <w:start w:val="1"/>
      <w:numFmt w:val="decimal"/>
      <w:lvlText w:val="%1)"/>
      <w:lvlJc w:val="left"/>
      <w:pPr>
        <w:tabs>
          <w:tab w:val="num" w:pos="720"/>
        </w:tabs>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2C0D2C90"/>
    <w:multiLevelType w:val="hybridMultilevel"/>
    <w:tmpl w:val="8C02B14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15:restartNumberingAfterBreak="0">
    <w:nsid w:val="2E51054D"/>
    <w:multiLevelType w:val="hybridMultilevel"/>
    <w:tmpl w:val="241EEE8E"/>
    <w:lvl w:ilvl="0" w:tplc="0419000F">
      <w:start w:val="1"/>
      <w:numFmt w:val="bullet"/>
      <w:lvlText w:val=""/>
      <w:lvlJc w:val="left"/>
      <w:pPr>
        <w:ind w:left="360" w:hanging="360"/>
      </w:pPr>
      <w:rPr>
        <w:rFonts w:ascii="Symbol" w:hAnsi="Symbol"/>
        <w:color w:val="auto"/>
      </w:rPr>
    </w:lvl>
    <w:lvl w:ilvl="1" w:tplc="04190019" w:tentative="1">
      <w:start w:val="1"/>
      <w:numFmt w:val="bullet"/>
      <w:lvlText w:val="o"/>
      <w:lvlJc w:val="left"/>
      <w:pPr>
        <w:ind w:left="1080" w:hanging="360"/>
      </w:pPr>
      <w:rPr>
        <w:rFonts w:ascii="Courier New" w:hAnsi="Courier New" w:cs="Courier New" w:hint="default"/>
      </w:rPr>
    </w:lvl>
    <w:lvl w:ilvl="2" w:tplc="0419001B" w:tentative="1">
      <w:start w:val="1"/>
      <w:numFmt w:val="bullet"/>
      <w:lvlText w:val=""/>
      <w:lvlJc w:val="left"/>
      <w:pPr>
        <w:ind w:left="1800" w:hanging="360"/>
      </w:pPr>
      <w:rPr>
        <w:rFonts w:ascii="Wingdings" w:hAnsi="Wingdings" w:hint="default"/>
      </w:rPr>
    </w:lvl>
    <w:lvl w:ilvl="3" w:tplc="0419000F" w:tentative="1">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18" w15:restartNumberingAfterBreak="0">
    <w:nsid w:val="2FF637C4"/>
    <w:multiLevelType w:val="hybridMultilevel"/>
    <w:tmpl w:val="4B6CF766"/>
    <w:name w:val="WW8Num2322"/>
    <w:lvl w:ilvl="0" w:tplc="FFCE485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37D0433"/>
    <w:multiLevelType w:val="multilevel"/>
    <w:tmpl w:val="B3EE2FB0"/>
    <w:lvl w:ilvl="0">
      <w:start w:val="1"/>
      <w:numFmt w:val="bullet"/>
      <w:pStyle w:val="1"/>
      <w:lvlText w:val=""/>
      <w:lvlJc w:val="left"/>
      <w:pPr>
        <w:tabs>
          <w:tab w:val="num" w:pos="1427"/>
        </w:tabs>
        <w:ind w:left="1427" w:hanging="576"/>
      </w:pPr>
      <w:rPr>
        <w:rFonts w:ascii="Symbol" w:hAnsi="Symbol" w:hint="default"/>
      </w:rPr>
    </w:lvl>
    <w:lvl w:ilvl="1">
      <w:start w:val="1"/>
      <w:numFmt w:val="decimal"/>
      <w:lvlText w:val="%1.%2."/>
      <w:lvlJc w:val="left"/>
      <w:pPr>
        <w:tabs>
          <w:tab w:val="num" w:pos="792"/>
        </w:tabs>
        <w:ind w:left="792" w:hanging="432"/>
      </w:pPr>
      <w:rPr>
        <w:rFonts w:cs="Times New Roman"/>
      </w:rPr>
    </w:lvl>
    <w:lvl w:ilvl="2">
      <w:start w:val="3"/>
      <w:numFmt w:val="decimal"/>
      <w:lvlText w:val="%1.%2.%3."/>
      <w:lvlJc w:val="left"/>
      <w:pPr>
        <w:tabs>
          <w:tab w:val="num" w:pos="1224"/>
        </w:tabs>
        <w:ind w:left="1224" w:hanging="504"/>
      </w:pPr>
      <w:rPr>
        <w:rFonts w:cs="Times New Roman"/>
      </w:rPr>
    </w:lvl>
    <w:lvl w:ilvl="3">
      <w:start w:val="9"/>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0" w15:restartNumberingAfterBreak="0">
    <w:nsid w:val="3D022912"/>
    <w:multiLevelType w:val="hybridMultilevel"/>
    <w:tmpl w:val="13865B38"/>
    <w:lvl w:ilvl="0" w:tplc="04190001">
      <w:start w:val="95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E701A8D"/>
    <w:multiLevelType w:val="hybridMultilevel"/>
    <w:tmpl w:val="6DE454D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2" w15:restartNumberingAfterBreak="0">
    <w:nsid w:val="4A960F98"/>
    <w:multiLevelType w:val="hybridMultilevel"/>
    <w:tmpl w:val="BEDC99DC"/>
    <w:lvl w:ilvl="0" w:tplc="612AE8E6">
      <w:start w:val="1"/>
      <w:numFmt w:val="bullet"/>
      <w:lvlText w:val=""/>
      <w:lvlJc w:val="left"/>
      <w:pPr>
        <w:tabs>
          <w:tab w:val="num" w:pos="1980"/>
        </w:tabs>
        <w:ind w:left="1980" w:hanging="360"/>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4E0558BF"/>
    <w:multiLevelType w:val="hybridMultilevel"/>
    <w:tmpl w:val="B3928070"/>
    <w:lvl w:ilvl="0" w:tplc="42063AD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3B332DE"/>
    <w:multiLevelType w:val="hybridMultilevel"/>
    <w:tmpl w:val="A29EEFF0"/>
    <w:lvl w:ilvl="0" w:tplc="589E4236">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25" w15:restartNumberingAfterBreak="0">
    <w:nsid w:val="55636D0F"/>
    <w:multiLevelType w:val="hybridMultilevel"/>
    <w:tmpl w:val="5226D92C"/>
    <w:lvl w:ilvl="0" w:tplc="00000005">
      <w:start w:val="1"/>
      <w:numFmt w:val="bullet"/>
      <w:lvlText w:val=""/>
      <w:lvlJc w:val="left"/>
      <w:pPr>
        <w:ind w:left="720" w:hanging="36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565C5600"/>
    <w:multiLevelType w:val="hybridMultilevel"/>
    <w:tmpl w:val="5DEC8BA6"/>
    <w:lvl w:ilvl="0" w:tplc="E734374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15:restartNumberingAfterBreak="0">
    <w:nsid w:val="5AB46A42"/>
    <w:multiLevelType w:val="hybridMultilevel"/>
    <w:tmpl w:val="5810BC56"/>
    <w:lvl w:ilvl="0" w:tplc="42063AD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E2B5B83"/>
    <w:multiLevelType w:val="hybridMultilevel"/>
    <w:tmpl w:val="F5926B6E"/>
    <w:lvl w:ilvl="0" w:tplc="23969B46">
      <w:start w:val="1"/>
      <w:numFmt w:val="bullet"/>
      <w:lvlText w:val=""/>
      <w:lvlJc w:val="left"/>
      <w:pPr>
        <w:ind w:left="360" w:hanging="360"/>
      </w:pPr>
      <w:rPr>
        <w:rFonts w:ascii="Symbol" w:hAnsi="Symbol"/>
        <w:color w:val="auto"/>
      </w:rPr>
    </w:lvl>
    <w:lvl w:ilvl="1" w:tplc="04190019" w:tentative="1">
      <w:start w:val="1"/>
      <w:numFmt w:val="bullet"/>
      <w:lvlText w:val="o"/>
      <w:lvlJc w:val="left"/>
      <w:pPr>
        <w:ind w:left="1080" w:hanging="360"/>
      </w:pPr>
      <w:rPr>
        <w:rFonts w:ascii="Courier New" w:hAnsi="Courier New" w:cs="Courier New" w:hint="default"/>
      </w:rPr>
    </w:lvl>
    <w:lvl w:ilvl="2" w:tplc="0419001B" w:tentative="1">
      <w:start w:val="1"/>
      <w:numFmt w:val="bullet"/>
      <w:lvlText w:val=""/>
      <w:lvlJc w:val="left"/>
      <w:pPr>
        <w:ind w:left="1800" w:hanging="360"/>
      </w:pPr>
      <w:rPr>
        <w:rFonts w:ascii="Wingdings" w:hAnsi="Wingdings" w:hint="default"/>
      </w:rPr>
    </w:lvl>
    <w:lvl w:ilvl="3" w:tplc="0419000F" w:tentative="1">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29" w15:restartNumberingAfterBreak="0">
    <w:nsid w:val="5E8B5603"/>
    <w:multiLevelType w:val="hybridMultilevel"/>
    <w:tmpl w:val="FCC4A7AE"/>
    <w:lvl w:ilvl="0" w:tplc="FFFFFFFF">
      <w:start w:val="1"/>
      <w:numFmt w:val="bullet"/>
      <w:lvlText w:val=""/>
      <w:lvlJc w:val="left"/>
      <w:pPr>
        <w:ind w:left="928"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F0053A1"/>
    <w:multiLevelType w:val="hybridMultilevel"/>
    <w:tmpl w:val="363863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70F71369"/>
    <w:multiLevelType w:val="hybridMultilevel"/>
    <w:tmpl w:val="8BE2D69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0F77BBA"/>
    <w:multiLevelType w:val="hybridMultilevel"/>
    <w:tmpl w:val="45B8FFD6"/>
    <w:lvl w:ilvl="0" w:tplc="A85ECB8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32"/>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lvlOverride w:ilvl="1">
      <w:startOverride w:val="1"/>
    </w:lvlOverride>
    <w:lvlOverride w:ilvl="2">
      <w:startOverride w:val="3"/>
    </w:lvlOverride>
    <w:lvlOverride w:ilvl="3">
      <w:startOverride w:val="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0"/>
    <w:lvlOverride w:ilvl="0">
      <w:startOverride w:val="1"/>
    </w:lvlOverride>
  </w:num>
  <w:num w:numId="6">
    <w:abstractNumId w:val="27"/>
  </w:num>
  <w:num w:numId="7">
    <w:abstractNumId w:val="8"/>
  </w:num>
  <w:num w:numId="8">
    <w:abstractNumId w:val="22"/>
  </w:num>
  <w:num w:numId="9">
    <w:abstractNumId w:val="9"/>
  </w:num>
  <w:num w:numId="10">
    <w:abstractNumId w:val="31"/>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28"/>
  </w:num>
  <w:num w:numId="1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num>
  <w:num w:numId="18">
    <w:abstractNumId w:val="11"/>
  </w:num>
  <w:num w:numId="19">
    <w:abstractNumId w:val="13"/>
  </w:num>
  <w:num w:numId="20">
    <w:abstractNumId w:val="16"/>
  </w:num>
  <w:num w:numId="21">
    <w:abstractNumId w:val="10"/>
  </w:num>
  <w:num w:numId="22">
    <w:abstractNumId w:val="14"/>
  </w:num>
  <w:num w:numId="23">
    <w:abstractNumId w:val="20"/>
  </w:num>
  <w:num w:numId="24">
    <w:abstractNumId w:val="21"/>
  </w:num>
  <w:num w:numId="2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23"/>
  </w:num>
  <w:num w:numId="28">
    <w:abstractNumId w:val="2"/>
  </w:num>
  <w:num w:numId="29">
    <w:abstractNumId w:val="3"/>
  </w:num>
  <w:num w:numId="30">
    <w:abstractNumId w:val="4"/>
  </w:num>
  <w:num w:numId="31">
    <w:abstractNumId w:val="2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F1F"/>
    <w:rsid w:val="00000114"/>
    <w:rsid w:val="000021D9"/>
    <w:rsid w:val="00003D9B"/>
    <w:rsid w:val="000041AE"/>
    <w:rsid w:val="0000532D"/>
    <w:rsid w:val="0001563F"/>
    <w:rsid w:val="000156D3"/>
    <w:rsid w:val="0001578A"/>
    <w:rsid w:val="000164AC"/>
    <w:rsid w:val="000176CA"/>
    <w:rsid w:val="00026362"/>
    <w:rsid w:val="00031AC7"/>
    <w:rsid w:val="00032DA8"/>
    <w:rsid w:val="0003307D"/>
    <w:rsid w:val="00033CAD"/>
    <w:rsid w:val="00040184"/>
    <w:rsid w:val="0004367F"/>
    <w:rsid w:val="0005281F"/>
    <w:rsid w:val="00054075"/>
    <w:rsid w:val="00056B1C"/>
    <w:rsid w:val="000613D6"/>
    <w:rsid w:val="00062A0B"/>
    <w:rsid w:val="0006364B"/>
    <w:rsid w:val="00063B71"/>
    <w:rsid w:val="0006433B"/>
    <w:rsid w:val="00067B8B"/>
    <w:rsid w:val="00067D44"/>
    <w:rsid w:val="000712FA"/>
    <w:rsid w:val="00074BD0"/>
    <w:rsid w:val="000770ED"/>
    <w:rsid w:val="000810B5"/>
    <w:rsid w:val="00081533"/>
    <w:rsid w:val="00081661"/>
    <w:rsid w:val="00091517"/>
    <w:rsid w:val="00092509"/>
    <w:rsid w:val="000934DE"/>
    <w:rsid w:val="00093BD7"/>
    <w:rsid w:val="00096327"/>
    <w:rsid w:val="000A1B6D"/>
    <w:rsid w:val="000A4930"/>
    <w:rsid w:val="000A6911"/>
    <w:rsid w:val="000A7591"/>
    <w:rsid w:val="000A7C38"/>
    <w:rsid w:val="000B0FEB"/>
    <w:rsid w:val="000B128E"/>
    <w:rsid w:val="000C06B2"/>
    <w:rsid w:val="000C076E"/>
    <w:rsid w:val="000C1C80"/>
    <w:rsid w:val="000C3149"/>
    <w:rsid w:val="000C4C3F"/>
    <w:rsid w:val="000C67ED"/>
    <w:rsid w:val="000D1DDD"/>
    <w:rsid w:val="000D49CD"/>
    <w:rsid w:val="000D5B1F"/>
    <w:rsid w:val="000D6248"/>
    <w:rsid w:val="000D6A3A"/>
    <w:rsid w:val="000E7592"/>
    <w:rsid w:val="000F17EB"/>
    <w:rsid w:val="000F23B2"/>
    <w:rsid w:val="000F2F28"/>
    <w:rsid w:val="000F5112"/>
    <w:rsid w:val="0010508F"/>
    <w:rsid w:val="001056BF"/>
    <w:rsid w:val="001128D9"/>
    <w:rsid w:val="00112BA8"/>
    <w:rsid w:val="001211CC"/>
    <w:rsid w:val="00122665"/>
    <w:rsid w:val="00123C36"/>
    <w:rsid w:val="0012660B"/>
    <w:rsid w:val="00131BC0"/>
    <w:rsid w:val="001412C9"/>
    <w:rsid w:val="00142810"/>
    <w:rsid w:val="001453E5"/>
    <w:rsid w:val="00146491"/>
    <w:rsid w:val="00161620"/>
    <w:rsid w:val="001631EC"/>
    <w:rsid w:val="00164846"/>
    <w:rsid w:val="00166970"/>
    <w:rsid w:val="00166FE7"/>
    <w:rsid w:val="0016768B"/>
    <w:rsid w:val="001706EC"/>
    <w:rsid w:val="00180417"/>
    <w:rsid w:val="001805CD"/>
    <w:rsid w:val="00181913"/>
    <w:rsid w:val="001842CD"/>
    <w:rsid w:val="00190033"/>
    <w:rsid w:val="00191EAF"/>
    <w:rsid w:val="00192152"/>
    <w:rsid w:val="00196EC7"/>
    <w:rsid w:val="0019743F"/>
    <w:rsid w:val="00197694"/>
    <w:rsid w:val="001A17DD"/>
    <w:rsid w:val="001A190D"/>
    <w:rsid w:val="001B19C7"/>
    <w:rsid w:val="001B3FEE"/>
    <w:rsid w:val="001C2D4E"/>
    <w:rsid w:val="001C38A8"/>
    <w:rsid w:val="001C4DBD"/>
    <w:rsid w:val="001C4EA7"/>
    <w:rsid w:val="001E1ED3"/>
    <w:rsid w:val="001E3D70"/>
    <w:rsid w:val="001E41EC"/>
    <w:rsid w:val="001E4CCD"/>
    <w:rsid w:val="001E52A6"/>
    <w:rsid w:val="001F0346"/>
    <w:rsid w:val="002026CB"/>
    <w:rsid w:val="00203C3B"/>
    <w:rsid w:val="00204FC3"/>
    <w:rsid w:val="00207921"/>
    <w:rsid w:val="00210D2B"/>
    <w:rsid w:val="00215EE6"/>
    <w:rsid w:val="002163DC"/>
    <w:rsid w:val="00217F82"/>
    <w:rsid w:val="0022267F"/>
    <w:rsid w:val="00222884"/>
    <w:rsid w:val="002275B5"/>
    <w:rsid w:val="002408DE"/>
    <w:rsid w:val="00241C01"/>
    <w:rsid w:val="00244667"/>
    <w:rsid w:val="00244938"/>
    <w:rsid w:val="00245484"/>
    <w:rsid w:val="00252306"/>
    <w:rsid w:val="00252CB7"/>
    <w:rsid w:val="00253DB9"/>
    <w:rsid w:val="002549A2"/>
    <w:rsid w:val="0025719D"/>
    <w:rsid w:val="0025759D"/>
    <w:rsid w:val="00264C61"/>
    <w:rsid w:val="00265D9E"/>
    <w:rsid w:val="00265DEF"/>
    <w:rsid w:val="002660A1"/>
    <w:rsid w:val="00272356"/>
    <w:rsid w:val="00273E88"/>
    <w:rsid w:val="002742EB"/>
    <w:rsid w:val="00275500"/>
    <w:rsid w:val="00275E0F"/>
    <w:rsid w:val="002805C3"/>
    <w:rsid w:val="00282134"/>
    <w:rsid w:val="0028233B"/>
    <w:rsid w:val="002832B9"/>
    <w:rsid w:val="002862A8"/>
    <w:rsid w:val="00286D71"/>
    <w:rsid w:val="002901FE"/>
    <w:rsid w:val="0029194E"/>
    <w:rsid w:val="002925D5"/>
    <w:rsid w:val="00294D49"/>
    <w:rsid w:val="002A2FA7"/>
    <w:rsid w:val="002A53BA"/>
    <w:rsid w:val="002B0E6F"/>
    <w:rsid w:val="002B0F3D"/>
    <w:rsid w:val="002B1258"/>
    <w:rsid w:val="002B3948"/>
    <w:rsid w:val="002B4362"/>
    <w:rsid w:val="002B5B99"/>
    <w:rsid w:val="002B70B6"/>
    <w:rsid w:val="002C5454"/>
    <w:rsid w:val="002D3AAF"/>
    <w:rsid w:val="002D4203"/>
    <w:rsid w:val="002D4B30"/>
    <w:rsid w:val="002D7CEE"/>
    <w:rsid w:val="002E1572"/>
    <w:rsid w:val="002E1E86"/>
    <w:rsid w:val="002E209E"/>
    <w:rsid w:val="002E79BB"/>
    <w:rsid w:val="002F037C"/>
    <w:rsid w:val="002F1AE4"/>
    <w:rsid w:val="002F42C9"/>
    <w:rsid w:val="002F5B6E"/>
    <w:rsid w:val="002F690E"/>
    <w:rsid w:val="00301C44"/>
    <w:rsid w:val="00303FF4"/>
    <w:rsid w:val="00304771"/>
    <w:rsid w:val="003065BE"/>
    <w:rsid w:val="00307473"/>
    <w:rsid w:val="00310994"/>
    <w:rsid w:val="00310ABE"/>
    <w:rsid w:val="003127E7"/>
    <w:rsid w:val="00313BDD"/>
    <w:rsid w:val="00315EA3"/>
    <w:rsid w:val="00315F20"/>
    <w:rsid w:val="003200E3"/>
    <w:rsid w:val="00320332"/>
    <w:rsid w:val="00320912"/>
    <w:rsid w:val="00321BD1"/>
    <w:rsid w:val="00323602"/>
    <w:rsid w:val="003240FF"/>
    <w:rsid w:val="00333792"/>
    <w:rsid w:val="00333C3B"/>
    <w:rsid w:val="00337E75"/>
    <w:rsid w:val="00341466"/>
    <w:rsid w:val="003467E6"/>
    <w:rsid w:val="00350D67"/>
    <w:rsid w:val="00351781"/>
    <w:rsid w:val="0035556C"/>
    <w:rsid w:val="00356A68"/>
    <w:rsid w:val="003571B5"/>
    <w:rsid w:val="003571FB"/>
    <w:rsid w:val="00363F44"/>
    <w:rsid w:val="0037320B"/>
    <w:rsid w:val="00373C21"/>
    <w:rsid w:val="00374A08"/>
    <w:rsid w:val="00374BC7"/>
    <w:rsid w:val="00381F01"/>
    <w:rsid w:val="00382245"/>
    <w:rsid w:val="00384927"/>
    <w:rsid w:val="00384C4E"/>
    <w:rsid w:val="003916EA"/>
    <w:rsid w:val="003965A8"/>
    <w:rsid w:val="003A06D2"/>
    <w:rsid w:val="003A0CBD"/>
    <w:rsid w:val="003A3CE0"/>
    <w:rsid w:val="003A7566"/>
    <w:rsid w:val="003B2C29"/>
    <w:rsid w:val="003B32BC"/>
    <w:rsid w:val="003B5466"/>
    <w:rsid w:val="003C0C3B"/>
    <w:rsid w:val="003C2591"/>
    <w:rsid w:val="003C2DF3"/>
    <w:rsid w:val="003C547B"/>
    <w:rsid w:val="003C5BE9"/>
    <w:rsid w:val="003D55E7"/>
    <w:rsid w:val="003E427D"/>
    <w:rsid w:val="003F0028"/>
    <w:rsid w:val="003F0B55"/>
    <w:rsid w:val="003F259A"/>
    <w:rsid w:val="003F5088"/>
    <w:rsid w:val="00401D49"/>
    <w:rsid w:val="00403BFC"/>
    <w:rsid w:val="00403CDA"/>
    <w:rsid w:val="0040404C"/>
    <w:rsid w:val="00405C05"/>
    <w:rsid w:val="00412AF3"/>
    <w:rsid w:val="00414B32"/>
    <w:rsid w:val="00420516"/>
    <w:rsid w:val="00420C55"/>
    <w:rsid w:val="00432C2C"/>
    <w:rsid w:val="004341EF"/>
    <w:rsid w:val="004378A8"/>
    <w:rsid w:val="004409F0"/>
    <w:rsid w:val="00441C86"/>
    <w:rsid w:val="00442246"/>
    <w:rsid w:val="00445C43"/>
    <w:rsid w:val="004465CC"/>
    <w:rsid w:val="00446B8A"/>
    <w:rsid w:val="004500DD"/>
    <w:rsid w:val="004526F7"/>
    <w:rsid w:val="00452C0A"/>
    <w:rsid w:val="00457B6B"/>
    <w:rsid w:val="00465B4B"/>
    <w:rsid w:val="00466429"/>
    <w:rsid w:val="00467487"/>
    <w:rsid w:val="004710F7"/>
    <w:rsid w:val="00472204"/>
    <w:rsid w:val="00481559"/>
    <w:rsid w:val="00483612"/>
    <w:rsid w:val="00483868"/>
    <w:rsid w:val="00484FA3"/>
    <w:rsid w:val="00487079"/>
    <w:rsid w:val="00490132"/>
    <w:rsid w:val="00491286"/>
    <w:rsid w:val="00495FF3"/>
    <w:rsid w:val="004A0A1F"/>
    <w:rsid w:val="004A64EA"/>
    <w:rsid w:val="004A7590"/>
    <w:rsid w:val="004B17F0"/>
    <w:rsid w:val="004B3372"/>
    <w:rsid w:val="004B5BBA"/>
    <w:rsid w:val="004C068E"/>
    <w:rsid w:val="004C3E00"/>
    <w:rsid w:val="004C402A"/>
    <w:rsid w:val="004C409B"/>
    <w:rsid w:val="004C4A97"/>
    <w:rsid w:val="004C52AB"/>
    <w:rsid w:val="004D0063"/>
    <w:rsid w:val="004D0C80"/>
    <w:rsid w:val="004D3E75"/>
    <w:rsid w:val="004D5B06"/>
    <w:rsid w:val="004E3AE7"/>
    <w:rsid w:val="004E3B51"/>
    <w:rsid w:val="004E3BBC"/>
    <w:rsid w:val="004F0E49"/>
    <w:rsid w:val="004F1210"/>
    <w:rsid w:val="004F1C28"/>
    <w:rsid w:val="004F30C5"/>
    <w:rsid w:val="004F395F"/>
    <w:rsid w:val="004F6B8A"/>
    <w:rsid w:val="004F6B99"/>
    <w:rsid w:val="004F7B65"/>
    <w:rsid w:val="005012E9"/>
    <w:rsid w:val="00503894"/>
    <w:rsid w:val="00505A0A"/>
    <w:rsid w:val="005125D9"/>
    <w:rsid w:val="00520E2D"/>
    <w:rsid w:val="00523C35"/>
    <w:rsid w:val="005325EF"/>
    <w:rsid w:val="00533F95"/>
    <w:rsid w:val="00534354"/>
    <w:rsid w:val="00534864"/>
    <w:rsid w:val="0053495E"/>
    <w:rsid w:val="00536529"/>
    <w:rsid w:val="005401C2"/>
    <w:rsid w:val="00544A69"/>
    <w:rsid w:val="005523D5"/>
    <w:rsid w:val="00552780"/>
    <w:rsid w:val="00552FF5"/>
    <w:rsid w:val="00553ACA"/>
    <w:rsid w:val="005712E5"/>
    <w:rsid w:val="0058157D"/>
    <w:rsid w:val="00581CF7"/>
    <w:rsid w:val="005835AF"/>
    <w:rsid w:val="00583CFD"/>
    <w:rsid w:val="005858B3"/>
    <w:rsid w:val="0058676D"/>
    <w:rsid w:val="005873FF"/>
    <w:rsid w:val="00587C43"/>
    <w:rsid w:val="00587E06"/>
    <w:rsid w:val="005921DC"/>
    <w:rsid w:val="005933AB"/>
    <w:rsid w:val="00594611"/>
    <w:rsid w:val="0059535D"/>
    <w:rsid w:val="00596DAB"/>
    <w:rsid w:val="0059700C"/>
    <w:rsid w:val="00597F92"/>
    <w:rsid w:val="005A1387"/>
    <w:rsid w:val="005A534A"/>
    <w:rsid w:val="005A5CED"/>
    <w:rsid w:val="005A71E9"/>
    <w:rsid w:val="005B5D57"/>
    <w:rsid w:val="005B6CFA"/>
    <w:rsid w:val="005C290B"/>
    <w:rsid w:val="005C5490"/>
    <w:rsid w:val="005C6065"/>
    <w:rsid w:val="005C65EE"/>
    <w:rsid w:val="005C78E2"/>
    <w:rsid w:val="005D022A"/>
    <w:rsid w:val="005F0E84"/>
    <w:rsid w:val="005F2736"/>
    <w:rsid w:val="005F4BA1"/>
    <w:rsid w:val="005F6771"/>
    <w:rsid w:val="005F748D"/>
    <w:rsid w:val="00601C6C"/>
    <w:rsid w:val="00606035"/>
    <w:rsid w:val="00606204"/>
    <w:rsid w:val="00607668"/>
    <w:rsid w:val="00611651"/>
    <w:rsid w:val="0061335A"/>
    <w:rsid w:val="006229A9"/>
    <w:rsid w:val="00625CDA"/>
    <w:rsid w:val="00626DDA"/>
    <w:rsid w:val="00627461"/>
    <w:rsid w:val="00634EE4"/>
    <w:rsid w:val="006352F7"/>
    <w:rsid w:val="00635F50"/>
    <w:rsid w:val="0063604C"/>
    <w:rsid w:val="00640288"/>
    <w:rsid w:val="006407A1"/>
    <w:rsid w:val="00641BA4"/>
    <w:rsid w:val="0064462F"/>
    <w:rsid w:val="00650598"/>
    <w:rsid w:val="00654345"/>
    <w:rsid w:val="0065581B"/>
    <w:rsid w:val="00657BAC"/>
    <w:rsid w:val="00665B5D"/>
    <w:rsid w:val="006660ED"/>
    <w:rsid w:val="006663F3"/>
    <w:rsid w:val="006671A3"/>
    <w:rsid w:val="0067006B"/>
    <w:rsid w:val="00672DC2"/>
    <w:rsid w:val="00673708"/>
    <w:rsid w:val="00675307"/>
    <w:rsid w:val="00675866"/>
    <w:rsid w:val="006769AD"/>
    <w:rsid w:val="00683058"/>
    <w:rsid w:val="00684B6E"/>
    <w:rsid w:val="00684D61"/>
    <w:rsid w:val="00687F9E"/>
    <w:rsid w:val="00693C5D"/>
    <w:rsid w:val="00696E7B"/>
    <w:rsid w:val="006A3232"/>
    <w:rsid w:val="006A4D0C"/>
    <w:rsid w:val="006A5EC5"/>
    <w:rsid w:val="006A7DCD"/>
    <w:rsid w:val="006B217C"/>
    <w:rsid w:val="006B3EA2"/>
    <w:rsid w:val="006B40FB"/>
    <w:rsid w:val="006B4CB9"/>
    <w:rsid w:val="006B570E"/>
    <w:rsid w:val="006C0F90"/>
    <w:rsid w:val="006C4D30"/>
    <w:rsid w:val="006C5C8E"/>
    <w:rsid w:val="006D1AA0"/>
    <w:rsid w:val="006D583C"/>
    <w:rsid w:val="006D7536"/>
    <w:rsid w:val="006D7E70"/>
    <w:rsid w:val="006E168C"/>
    <w:rsid w:val="006E1F3F"/>
    <w:rsid w:val="007001A5"/>
    <w:rsid w:val="007006D7"/>
    <w:rsid w:val="007019A4"/>
    <w:rsid w:val="007076F1"/>
    <w:rsid w:val="00711C4D"/>
    <w:rsid w:val="00712E8E"/>
    <w:rsid w:val="00716150"/>
    <w:rsid w:val="00716611"/>
    <w:rsid w:val="00721D2B"/>
    <w:rsid w:val="00730451"/>
    <w:rsid w:val="00735C41"/>
    <w:rsid w:val="00735E49"/>
    <w:rsid w:val="007364FA"/>
    <w:rsid w:val="00736AC2"/>
    <w:rsid w:val="00740082"/>
    <w:rsid w:val="00741CC0"/>
    <w:rsid w:val="0075044B"/>
    <w:rsid w:val="007506F4"/>
    <w:rsid w:val="0075075D"/>
    <w:rsid w:val="0075197F"/>
    <w:rsid w:val="00757195"/>
    <w:rsid w:val="007642BB"/>
    <w:rsid w:val="007653FB"/>
    <w:rsid w:val="0076674C"/>
    <w:rsid w:val="00771FAB"/>
    <w:rsid w:val="007736F4"/>
    <w:rsid w:val="00774B38"/>
    <w:rsid w:val="0077687E"/>
    <w:rsid w:val="00784827"/>
    <w:rsid w:val="00784FE3"/>
    <w:rsid w:val="007853AD"/>
    <w:rsid w:val="00787E79"/>
    <w:rsid w:val="0079124C"/>
    <w:rsid w:val="00794DBD"/>
    <w:rsid w:val="007A0555"/>
    <w:rsid w:val="007A2AA2"/>
    <w:rsid w:val="007A344F"/>
    <w:rsid w:val="007A645E"/>
    <w:rsid w:val="007A7AAF"/>
    <w:rsid w:val="007B22DB"/>
    <w:rsid w:val="007B2739"/>
    <w:rsid w:val="007B3B04"/>
    <w:rsid w:val="007B51AA"/>
    <w:rsid w:val="007B5275"/>
    <w:rsid w:val="007B57A6"/>
    <w:rsid w:val="007B7B59"/>
    <w:rsid w:val="007C0A61"/>
    <w:rsid w:val="007C4ECD"/>
    <w:rsid w:val="007D336D"/>
    <w:rsid w:val="007D3947"/>
    <w:rsid w:val="007D6696"/>
    <w:rsid w:val="007D6B0F"/>
    <w:rsid w:val="007D78CD"/>
    <w:rsid w:val="007E0987"/>
    <w:rsid w:val="007E1EAD"/>
    <w:rsid w:val="007E685E"/>
    <w:rsid w:val="007F0277"/>
    <w:rsid w:val="007F364D"/>
    <w:rsid w:val="007F368A"/>
    <w:rsid w:val="007F7019"/>
    <w:rsid w:val="00801C29"/>
    <w:rsid w:val="008036CC"/>
    <w:rsid w:val="0080468A"/>
    <w:rsid w:val="008055BC"/>
    <w:rsid w:val="00813BD7"/>
    <w:rsid w:val="00814EDD"/>
    <w:rsid w:val="008174C2"/>
    <w:rsid w:val="00821E73"/>
    <w:rsid w:val="00822638"/>
    <w:rsid w:val="00822A93"/>
    <w:rsid w:val="00825B3D"/>
    <w:rsid w:val="00830AD7"/>
    <w:rsid w:val="008325FF"/>
    <w:rsid w:val="00832B6D"/>
    <w:rsid w:val="00834723"/>
    <w:rsid w:val="0083608C"/>
    <w:rsid w:val="00840E09"/>
    <w:rsid w:val="00840F9C"/>
    <w:rsid w:val="00841A0B"/>
    <w:rsid w:val="00842551"/>
    <w:rsid w:val="0084341C"/>
    <w:rsid w:val="008460FA"/>
    <w:rsid w:val="0084664C"/>
    <w:rsid w:val="00846EC1"/>
    <w:rsid w:val="00853A97"/>
    <w:rsid w:val="008547CC"/>
    <w:rsid w:val="00856307"/>
    <w:rsid w:val="00861BAF"/>
    <w:rsid w:val="00863921"/>
    <w:rsid w:val="00864D15"/>
    <w:rsid w:val="008678F1"/>
    <w:rsid w:val="00871ECC"/>
    <w:rsid w:val="00875911"/>
    <w:rsid w:val="00876ABC"/>
    <w:rsid w:val="0087790A"/>
    <w:rsid w:val="008814A2"/>
    <w:rsid w:val="00884F8D"/>
    <w:rsid w:val="00887E60"/>
    <w:rsid w:val="00893AAA"/>
    <w:rsid w:val="00894539"/>
    <w:rsid w:val="00895079"/>
    <w:rsid w:val="0089721E"/>
    <w:rsid w:val="008A0001"/>
    <w:rsid w:val="008A14F9"/>
    <w:rsid w:val="008A3F54"/>
    <w:rsid w:val="008A42BD"/>
    <w:rsid w:val="008A4ABE"/>
    <w:rsid w:val="008A6B9B"/>
    <w:rsid w:val="008A76A0"/>
    <w:rsid w:val="008B2903"/>
    <w:rsid w:val="008B2B5C"/>
    <w:rsid w:val="008D0231"/>
    <w:rsid w:val="008E21B9"/>
    <w:rsid w:val="008E2FE6"/>
    <w:rsid w:val="008E6540"/>
    <w:rsid w:val="008E7013"/>
    <w:rsid w:val="008F35A2"/>
    <w:rsid w:val="008F6FD4"/>
    <w:rsid w:val="00910AA7"/>
    <w:rsid w:val="009118C2"/>
    <w:rsid w:val="00912097"/>
    <w:rsid w:val="009128EA"/>
    <w:rsid w:val="009139F2"/>
    <w:rsid w:val="00914306"/>
    <w:rsid w:val="00915586"/>
    <w:rsid w:val="009163F0"/>
    <w:rsid w:val="00921043"/>
    <w:rsid w:val="009212B9"/>
    <w:rsid w:val="00921EDC"/>
    <w:rsid w:val="00922D01"/>
    <w:rsid w:val="00924C0D"/>
    <w:rsid w:val="00925929"/>
    <w:rsid w:val="009267B8"/>
    <w:rsid w:val="009302AD"/>
    <w:rsid w:val="00930F01"/>
    <w:rsid w:val="00943D1A"/>
    <w:rsid w:val="00945370"/>
    <w:rsid w:val="00955B32"/>
    <w:rsid w:val="00957EB0"/>
    <w:rsid w:val="00960737"/>
    <w:rsid w:val="00960A89"/>
    <w:rsid w:val="00961C11"/>
    <w:rsid w:val="0096550E"/>
    <w:rsid w:val="00966775"/>
    <w:rsid w:val="00966935"/>
    <w:rsid w:val="0097176C"/>
    <w:rsid w:val="009718A5"/>
    <w:rsid w:val="00971BEB"/>
    <w:rsid w:val="00973555"/>
    <w:rsid w:val="0097711B"/>
    <w:rsid w:val="00980241"/>
    <w:rsid w:val="00981FCE"/>
    <w:rsid w:val="009839B1"/>
    <w:rsid w:val="00986227"/>
    <w:rsid w:val="0099500A"/>
    <w:rsid w:val="009970A0"/>
    <w:rsid w:val="009A0EA0"/>
    <w:rsid w:val="009B0199"/>
    <w:rsid w:val="009B0558"/>
    <w:rsid w:val="009B2941"/>
    <w:rsid w:val="009C381F"/>
    <w:rsid w:val="009C3FCD"/>
    <w:rsid w:val="009C49DF"/>
    <w:rsid w:val="009C507C"/>
    <w:rsid w:val="009D0F79"/>
    <w:rsid w:val="009D2D3A"/>
    <w:rsid w:val="009D4009"/>
    <w:rsid w:val="009D724F"/>
    <w:rsid w:val="009E140B"/>
    <w:rsid w:val="009E6EBE"/>
    <w:rsid w:val="009E79D3"/>
    <w:rsid w:val="009F622B"/>
    <w:rsid w:val="009F7CDC"/>
    <w:rsid w:val="00A00FF9"/>
    <w:rsid w:val="00A01F48"/>
    <w:rsid w:val="00A030FC"/>
    <w:rsid w:val="00A07461"/>
    <w:rsid w:val="00A0749C"/>
    <w:rsid w:val="00A10D5F"/>
    <w:rsid w:val="00A12305"/>
    <w:rsid w:val="00A12834"/>
    <w:rsid w:val="00A208AE"/>
    <w:rsid w:val="00A20A44"/>
    <w:rsid w:val="00A20F75"/>
    <w:rsid w:val="00A22B82"/>
    <w:rsid w:val="00A26DA0"/>
    <w:rsid w:val="00A276B5"/>
    <w:rsid w:val="00A32927"/>
    <w:rsid w:val="00A34DF7"/>
    <w:rsid w:val="00A37125"/>
    <w:rsid w:val="00A400D9"/>
    <w:rsid w:val="00A4133D"/>
    <w:rsid w:val="00A474DF"/>
    <w:rsid w:val="00A53053"/>
    <w:rsid w:val="00A534DB"/>
    <w:rsid w:val="00A53676"/>
    <w:rsid w:val="00A53E34"/>
    <w:rsid w:val="00A54AA7"/>
    <w:rsid w:val="00A65409"/>
    <w:rsid w:val="00A6574B"/>
    <w:rsid w:val="00A6596E"/>
    <w:rsid w:val="00A667B3"/>
    <w:rsid w:val="00A717B8"/>
    <w:rsid w:val="00A7626C"/>
    <w:rsid w:val="00A76D3E"/>
    <w:rsid w:val="00A803BD"/>
    <w:rsid w:val="00A80EBE"/>
    <w:rsid w:val="00A83CDD"/>
    <w:rsid w:val="00A8714E"/>
    <w:rsid w:val="00A9121F"/>
    <w:rsid w:val="00A92A32"/>
    <w:rsid w:val="00A92C7D"/>
    <w:rsid w:val="00AA43B3"/>
    <w:rsid w:val="00AB027B"/>
    <w:rsid w:val="00AB08C1"/>
    <w:rsid w:val="00AB42EC"/>
    <w:rsid w:val="00AB44A3"/>
    <w:rsid w:val="00AC0D12"/>
    <w:rsid w:val="00AC1DBB"/>
    <w:rsid w:val="00AC40A8"/>
    <w:rsid w:val="00AD1213"/>
    <w:rsid w:val="00AD12C7"/>
    <w:rsid w:val="00AD2E60"/>
    <w:rsid w:val="00AD53B1"/>
    <w:rsid w:val="00AD5701"/>
    <w:rsid w:val="00AE68E5"/>
    <w:rsid w:val="00AF2550"/>
    <w:rsid w:val="00AF3E14"/>
    <w:rsid w:val="00AF6A85"/>
    <w:rsid w:val="00AF71E7"/>
    <w:rsid w:val="00B03572"/>
    <w:rsid w:val="00B04043"/>
    <w:rsid w:val="00B04AD8"/>
    <w:rsid w:val="00B05354"/>
    <w:rsid w:val="00B0779A"/>
    <w:rsid w:val="00B0789F"/>
    <w:rsid w:val="00B07C28"/>
    <w:rsid w:val="00B07EF9"/>
    <w:rsid w:val="00B10A3F"/>
    <w:rsid w:val="00B1324D"/>
    <w:rsid w:val="00B13F65"/>
    <w:rsid w:val="00B16CFD"/>
    <w:rsid w:val="00B21BCF"/>
    <w:rsid w:val="00B240AC"/>
    <w:rsid w:val="00B240BC"/>
    <w:rsid w:val="00B247B8"/>
    <w:rsid w:val="00B27EB8"/>
    <w:rsid w:val="00B31689"/>
    <w:rsid w:val="00B338B3"/>
    <w:rsid w:val="00B4148D"/>
    <w:rsid w:val="00B45C4E"/>
    <w:rsid w:val="00B467A2"/>
    <w:rsid w:val="00B50BEF"/>
    <w:rsid w:val="00B5154E"/>
    <w:rsid w:val="00B55E74"/>
    <w:rsid w:val="00B55F0B"/>
    <w:rsid w:val="00B6670F"/>
    <w:rsid w:val="00B66890"/>
    <w:rsid w:val="00B67728"/>
    <w:rsid w:val="00B706BE"/>
    <w:rsid w:val="00B7136A"/>
    <w:rsid w:val="00B774F0"/>
    <w:rsid w:val="00B77AD8"/>
    <w:rsid w:val="00B82042"/>
    <w:rsid w:val="00B858DB"/>
    <w:rsid w:val="00B8596C"/>
    <w:rsid w:val="00B905B1"/>
    <w:rsid w:val="00B9095B"/>
    <w:rsid w:val="00B932BD"/>
    <w:rsid w:val="00B95240"/>
    <w:rsid w:val="00B95856"/>
    <w:rsid w:val="00B95DDF"/>
    <w:rsid w:val="00BA676A"/>
    <w:rsid w:val="00BA6904"/>
    <w:rsid w:val="00BB16C5"/>
    <w:rsid w:val="00BC0250"/>
    <w:rsid w:val="00BC5816"/>
    <w:rsid w:val="00BD083D"/>
    <w:rsid w:val="00BD5F6D"/>
    <w:rsid w:val="00BD669A"/>
    <w:rsid w:val="00BD799B"/>
    <w:rsid w:val="00BE1B29"/>
    <w:rsid w:val="00BE255B"/>
    <w:rsid w:val="00BE49CC"/>
    <w:rsid w:val="00BE542A"/>
    <w:rsid w:val="00BE7D25"/>
    <w:rsid w:val="00BF1978"/>
    <w:rsid w:val="00BF23B9"/>
    <w:rsid w:val="00BF3A94"/>
    <w:rsid w:val="00BF6684"/>
    <w:rsid w:val="00C01ED5"/>
    <w:rsid w:val="00C02C42"/>
    <w:rsid w:val="00C104CA"/>
    <w:rsid w:val="00C135D7"/>
    <w:rsid w:val="00C17BAA"/>
    <w:rsid w:val="00C213E7"/>
    <w:rsid w:val="00C24351"/>
    <w:rsid w:val="00C24EBC"/>
    <w:rsid w:val="00C304C2"/>
    <w:rsid w:val="00C31237"/>
    <w:rsid w:val="00C3240D"/>
    <w:rsid w:val="00C33F48"/>
    <w:rsid w:val="00C348D1"/>
    <w:rsid w:val="00C35944"/>
    <w:rsid w:val="00C45F43"/>
    <w:rsid w:val="00C53E72"/>
    <w:rsid w:val="00C553EC"/>
    <w:rsid w:val="00C56392"/>
    <w:rsid w:val="00C763D5"/>
    <w:rsid w:val="00C766F6"/>
    <w:rsid w:val="00C7733A"/>
    <w:rsid w:val="00C77637"/>
    <w:rsid w:val="00C77DEE"/>
    <w:rsid w:val="00C80B34"/>
    <w:rsid w:val="00C80EF9"/>
    <w:rsid w:val="00C824F9"/>
    <w:rsid w:val="00C84E0B"/>
    <w:rsid w:val="00C85C47"/>
    <w:rsid w:val="00C86F64"/>
    <w:rsid w:val="00C87D7B"/>
    <w:rsid w:val="00C94FD7"/>
    <w:rsid w:val="00C97401"/>
    <w:rsid w:val="00CA0D2C"/>
    <w:rsid w:val="00CA1FD3"/>
    <w:rsid w:val="00CA5506"/>
    <w:rsid w:val="00CA55D5"/>
    <w:rsid w:val="00CA6533"/>
    <w:rsid w:val="00CA6BCB"/>
    <w:rsid w:val="00CB05A5"/>
    <w:rsid w:val="00CB4493"/>
    <w:rsid w:val="00CC0289"/>
    <w:rsid w:val="00CC08FA"/>
    <w:rsid w:val="00CC153C"/>
    <w:rsid w:val="00CC477B"/>
    <w:rsid w:val="00CC5D77"/>
    <w:rsid w:val="00CD0C88"/>
    <w:rsid w:val="00CE65AE"/>
    <w:rsid w:val="00CF118A"/>
    <w:rsid w:val="00CF33E8"/>
    <w:rsid w:val="00CF438E"/>
    <w:rsid w:val="00CF612A"/>
    <w:rsid w:val="00CF79DC"/>
    <w:rsid w:val="00D01E30"/>
    <w:rsid w:val="00D06A86"/>
    <w:rsid w:val="00D07031"/>
    <w:rsid w:val="00D11685"/>
    <w:rsid w:val="00D14482"/>
    <w:rsid w:val="00D15433"/>
    <w:rsid w:val="00D201C6"/>
    <w:rsid w:val="00D219BA"/>
    <w:rsid w:val="00D2234E"/>
    <w:rsid w:val="00D25C56"/>
    <w:rsid w:val="00D265D2"/>
    <w:rsid w:val="00D4632D"/>
    <w:rsid w:val="00D46E80"/>
    <w:rsid w:val="00D4704B"/>
    <w:rsid w:val="00D47FF1"/>
    <w:rsid w:val="00D50427"/>
    <w:rsid w:val="00D509EC"/>
    <w:rsid w:val="00D53744"/>
    <w:rsid w:val="00D53DDA"/>
    <w:rsid w:val="00D54B81"/>
    <w:rsid w:val="00D60F27"/>
    <w:rsid w:val="00D61287"/>
    <w:rsid w:val="00D63966"/>
    <w:rsid w:val="00D641F6"/>
    <w:rsid w:val="00D6516A"/>
    <w:rsid w:val="00D65A60"/>
    <w:rsid w:val="00D676D7"/>
    <w:rsid w:val="00D706B8"/>
    <w:rsid w:val="00D706E6"/>
    <w:rsid w:val="00D81534"/>
    <w:rsid w:val="00D823E7"/>
    <w:rsid w:val="00D85C1E"/>
    <w:rsid w:val="00D91062"/>
    <w:rsid w:val="00D92740"/>
    <w:rsid w:val="00D92FA1"/>
    <w:rsid w:val="00D932F4"/>
    <w:rsid w:val="00D95B0B"/>
    <w:rsid w:val="00DA1360"/>
    <w:rsid w:val="00DB264A"/>
    <w:rsid w:val="00DB2719"/>
    <w:rsid w:val="00DB3A40"/>
    <w:rsid w:val="00DB481F"/>
    <w:rsid w:val="00DC25D2"/>
    <w:rsid w:val="00DC4D2B"/>
    <w:rsid w:val="00DC697B"/>
    <w:rsid w:val="00DC7FE6"/>
    <w:rsid w:val="00DD329E"/>
    <w:rsid w:val="00DE2F1F"/>
    <w:rsid w:val="00DE36F2"/>
    <w:rsid w:val="00DE77D3"/>
    <w:rsid w:val="00DF1D32"/>
    <w:rsid w:val="00DF26DA"/>
    <w:rsid w:val="00E06736"/>
    <w:rsid w:val="00E0731D"/>
    <w:rsid w:val="00E10060"/>
    <w:rsid w:val="00E118D8"/>
    <w:rsid w:val="00E13940"/>
    <w:rsid w:val="00E160BB"/>
    <w:rsid w:val="00E21491"/>
    <w:rsid w:val="00E22745"/>
    <w:rsid w:val="00E22D9D"/>
    <w:rsid w:val="00E238F7"/>
    <w:rsid w:val="00E2679D"/>
    <w:rsid w:val="00E26D77"/>
    <w:rsid w:val="00E334EA"/>
    <w:rsid w:val="00E33531"/>
    <w:rsid w:val="00E34127"/>
    <w:rsid w:val="00E34DDF"/>
    <w:rsid w:val="00E357B9"/>
    <w:rsid w:val="00E36E2F"/>
    <w:rsid w:val="00E371EC"/>
    <w:rsid w:val="00E40272"/>
    <w:rsid w:val="00E4050E"/>
    <w:rsid w:val="00E422E9"/>
    <w:rsid w:val="00E430AF"/>
    <w:rsid w:val="00E44042"/>
    <w:rsid w:val="00E44D0D"/>
    <w:rsid w:val="00E50E1F"/>
    <w:rsid w:val="00E56FE2"/>
    <w:rsid w:val="00E5740F"/>
    <w:rsid w:val="00E605EF"/>
    <w:rsid w:val="00E614D8"/>
    <w:rsid w:val="00E6180D"/>
    <w:rsid w:val="00E702CE"/>
    <w:rsid w:val="00E70FAE"/>
    <w:rsid w:val="00E76C40"/>
    <w:rsid w:val="00E850A9"/>
    <w:rsid w:val="00E85533"/>
    <w:rsid w:val="00E86B86"/>
    <w:rsid w:val="00E872B8"/>
    <w:rsid w:val="00E941BB"/>
    <w:rsid w:val="00E956C1"/>
    <w:rsid w:val="00E96ED4"/>
    <w:rsid w:val="00EA046E"/>
    <w:rsid w:val="00EA6B94"/>
    <w:rsid w:val="00EA6BC9"/>
    <w:rsid w:val="00EB3D0F"/>
    <w:rsid w:val="00EB55BA"/>
    <w:rsid w:val="00EB63D7"/>
    <w:rsid w:val="00EB72DB"/>
    <w:rsid w:val="00EC48F7"/>
    <w:rsid w:val="00EC6624"/>
    <w:rsid w:val="00ED1E0E"/>
    <w:rsid w:val="00ED2CBA"/>
    <w:rsid w:val="00ED3572"/>
    <w:rsid w:val="00ED6623"/>
    <w:rsid w:val="00EE1584"/>
    <w:rsid w:val="00EE21A1"/>
    <w:rsid w:val="00EE3529"/>
    <w:rsid w:val="00EE7DBB"/>
    <w:rsid w:val="00EF2C29"/>
    <w:rsid w:val="00EF3A2B"/>
    <w:rsid w:val="00EF72E4"/>
    <w:rsid w:val="00EF7B50"/>
    <w:rsid w:val="00F006C6"/>
    <w:rsid w:val="00F07F5C"/>
    <w:rsid w:val="00F107DE"/>
    <w:rsid w:val="00F1226F"/>
    <w:rsid w:val="00F12C6A"/>
    <w:rsid w:val="00F13BAA"/>
    <w:rsid w:val="00F13CB6"/>
    <w:rsid w:val="00F1628C"/>
    <w:rsid w:val="00F20F2D"/>
    <w:rsid w:val="00F2642C"/>
    <w:rsid w:val="00F265DE"/>
    <w:rsid w:val="00F335EC"/>
    <w:rsid w:val="00F41D3E"/>
    <w:rsid w:val="00F41E2B"/>
    <w:rsid w:val="00F43F69"/>
    <w:rsid w:val="00F51E54"/>
    <w:rsid w:val="00F541D6"/>
    <w:rsid w:val="00F572D8"/>
    <w:rsid w:val="00F60D8E"/>
    <w:rsid w:val="00F61E04"/>
    <w:rsid w:val="00F6295F"/>
    <w:rsid w:val="00F65B13"/>
    <w:rsid w:val="00F71DB6"/>
    <w:rsid w:val="00F73032"/>
    <w:rsid w:val="00F752C2"/>
    <w:rsid w:val="00F76E1D"/>
    <w:rsid w:val="00F7734A"/>
    <w:rsid w:val="00F82776"/>
    <w:rsid w:val="00F83E02"/>
    <w:rsid w:val="00F847A1"/>
    <w:rsid w:val="00F85B18"/>
    <w:rsid w:val="00F874F7"/>
    <w:rsid w:val="00F90A3C"/>
    <w:rsid w:val="00F90B36"/>
    <w:rsid w:val="00F9186E"/>
    <w:rsid w:val="00F94D9C"/>
    <w:rsid w:val="00F97110"/>
    <w:rsid w:val="00F975C7"/>
    <w:rsid w:val="00FA30BB"/>
    <w:rsid w:val="00FA39FD"/>
    <w:rsid w:val="00FA5749"/>
    <w:rsid w:val="00FB0971"/>
    <w:rsid w:val="00FB0A55"/>
    <w:rsid w:val="00FB2625"/>
    <w:rsid w:val="00FB267F"/>
    <w:rsid w:val="00FB2DC3"/>
    <w:rsid w:val="00FB50E3"/>
    <w:rsid w:val="00FD075C"/>
    <w:rsid w:val="00FD3305"/>
    <w:rsid w:val="00FD6B86"/>
    <w:rsid w:val="00FD71BE"/>
    <w:rsid w:val="00FD7AD4"/>
    <w:rsid w:val="00FD7EDB"/>
    <w:rsid w:val="00FE0454"/>
    <w:rsid w:val="00FE1C65"/>
    <w:rsid w:val="00FE4C61"/>
    <w:rsid w:val="00FE6242"/>
    <w:rsid w:val="00FF03E4"/>
    <w:rsid w:val="00FF05D9"/>
    <w:rsid w:val="00FF12D5"/>
    <w:rsid w:val="00FF2865"/>
    <w:rsid w:val="00FF4BA7"/>
    <w:rsid w:val="00FF51AA"/>
    <w:rsid w:val="00FF6B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7A3B64EB-AC9B-4E21-A05E-AE89191F7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4611"/>
  </w:style>
  <w:style w:type="paragraph" w:styleId="10">
    <w:name w:val="heading 1"/>
    <w:basedOn w:val="a"/>
    <w:next w:val="a"/>
    <w:link w:val="11"/>
    <w:uiPriority w:val="9"/>
    <w:qFormat/>
    <w:rsid w:val="000F511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0"/>
    <w:link w:val="20"/>
    <w:uiPriority w:val="9"/>
    <w:qFormat/>
    <w:rsid w:val="00B07C28"/>
    <w:pPr>
      <w:keepNext/>
      <w:spacing w:before="240" w:after="240" w:line="240" w:lineRule="auto"/>
      <w:outlineLvl w:val="1"/>
    </w:pPr>
    <w:rPr>
      <w:rFonts w:ascii="Times New Roman" w:eastAsia="Times New Roman" w:hAnsi="Times New Roman" w:cs="Arial"/>
      <w:b/>
      <w:bCs/>
      <w:i/>
      <w:iCs/>
      <w:color w:val="1F3864" w:themeColor="accent5" w:themeShade="80"/>
      <w:sz w:val="24"/>
      <w:szCs w:val="28"/>
      <w:lang w:eastAsia="ru-RU"/>
    </w:rPr>
  </w:style>
  <w:style w:type="paragraph" w:styleId="3">
    <w:name w:val="heading 3"/>
    <w:aliases w:val="OG Heading 3"/>
    <w:basedOn w:val="a"/>
    <w:next w:val="a"/>
    <w:link w:val="30"/>
    <w:qFormat/>
    <w:rsid w:val="001E52A6"/>
    <w:pPr>
      <w:keepNext/>
      <w:suppressAutoHyphens/>
      <w:spacing w:before="240" w:after="240" w:line="240" w:lineRule="auto"/>
      <w:jc w:val="center"/>
      <w:outlineLvl w:val="2"/>
    </w:pPr>
    <w:rPr>
      <w:rFonts w:ascii="Times New Roman" w:eastAsia="Times New Roman" w:hAnsi="Times New Roman" w:cs="Arial"/>
      <w:bCs/>
      <w:i/>
      <w:sz w:val="24"/>
      <w:szCs w:val="26"/>
      <w:lang w:eastAsia="ru-RU"/>
    </w:rPr>
  </w:style>
  <w:style w:type="paragraph" w:styleId="4">
    <w:name w:val="heading 4"/>
    <w:basedOn w:val="a"/>
    <w:next w:val="a"/>
    <w:link w:val="40"/>
    <w:uiPriority w:val="9"/>
    <w:unhideWhenUsed/>
    <w:qFormat/>
    <w:rsid w:val="001E52A6"/>
    <w:pPr>
      <w:keepNext/>
      <w:spacing w:before="240" w:after="240" w:line="240" w:lineRule="auto"/>
      <w:jc w:val="center"/>
      <w:outlineLvl w:val="3"/>
    </w:pPr>
    <w:rPr>
      <w:rFonts w:ascii="Times New Roman" w:eastAsia="Times New Roman" w:hAnsi="Times New Roman" w:cs="Times New Roman"/>
      <w:bCs/>
      <w:sz w:val="28"/>
      <w:szCs w:val="28"/>
      <w:u w:val="single"/>
      <w:lang w:eastAsia="ru-RU"/>
    </w:rPr>
  </w:style>
  <w:style w:type="paragraph" w:styleId="5">
    <w:name w:val="heading 5"/>
    <w:basedOn w:val="a"/>
    <w:next w:val="a"/>
    <w:link w:val="50"/>
    <w:uiPriority w:val="99"/>
    <w:qFormat/>
    <w:rsid w:val="001E52A6"/>
    <w:pPr>
      <w:spacing w:before="240" w:after="60" w:line="240" w:lineRule="auto"/>
      <w:jc w:val="both"/>
      <w:outlineLvl w:val="4"/>
    </w:pPr>
    <w:rPr>
      <w:rFonts w:ascii="Calibri" w:eastAsia="Times New Roman" w:hAnsi="Calibri" w:cs="Times New Roman"/>
      <w:b/>
      <w:bCs/>
      <w:i/>
      <w:iCs/>
      <w:sz w:val="26"/>
      <w:szCs w:val="26"/>
    </w:rPr>
  </w:style>
  <w:style w:type="paragraph" w:styleId="6">
    <w:name w:val="heading 6"/>
    <w:basedOn w:val="a"/>
    <w:next w:val="a"/>
    <w:link w:val="60"/>
    <w:uiPriority w:val="9"/>
    <w:unhideWhenUsed/>
    <w:qFormat/>
    <w:rsid w:val="001E52A6"/>
    <w:pPr>
      <w:keepNext/>
      <w:keepLines/>
      <w:spacing w:before="40" w:after="0"/>
      <w:outlineLvl w:val="5"/>
    </w:pPr>
    <w:rPr>
      <w:rFonts w:ascii="Cambria" w:eastAsia="Times New Roman" w:hAnsi="Cambria" w:cs="Times New Roman"/>
      <w:color w:val="243F60"/>
      <w:sz w:val="24"/>
      <w:szCs w:val="24"/>
      <w:lang w:eastAsia="ru-RU"/>
    </w:rPr>
  </w:style>
  <w:style w:type="paragraph" w:styleId="7">
    <w:name w:val="heading 7"/>
    <w:basedOn w:val="a"/>
    <w:next w:val="a"/>
    <w:link w:val="70"/>
    <w:uiPriority w:val="9"/>
    <w:qFormat/>
    <w:rsid w:val="001E52A6"/>
    <w:pPr>
      <w:spacing w:before="240" w:after="60" w:line="240" w:lineRule="auto"/>
      <w:jc w:val="both"/>
      <w:outlineLvl w:val="6"/>
    </w:pPr>
    <w:rPr>
      <w:rFonts w:ascii="Calibri" w:eastAsia="Times New Roman" w:hAnsi="Calibri" w:cs="Times New Roman"/>
      <w:sz w:val="24"/>
      <w:szCs w:val="24"/>
    </w:rPr>
  </w:style>
  <w:style w:type="paragraph" w:styleId="8">
    <w:name w:val="heading 8"/>
    <w:basedOn w:val="a"/>
    <w:next w:val="a1"/>
    <w:link w:val="80"/>
    <w:uiPriority w:val="9"/>
    <w:qFormat/>
    <w:rsid w:val="00DB481F"/>
    <w:pPr>
      <w:suppressAutoHyphens/>
      <w:spacing w:before="240" w:after="60" w:line="240" w:lineRule="auto"/>
      <w:ind w:left="6763" w:hanging="1800"/>
      <w:outlineLvl w:val="7"/>
    </w:pPr>
    <w:rPr>
      <w:rFonts w:ascii="Calibri" w:eastAsia="Times New Roman" w:hAnsi="Calibri" w:cs="Times New Roman"/>
      <w:i/>
      <w:iCs/>
      <w:kern w:val="1"/>
      <w:sz w:val="24"/>
      <w:szCs w:val="24"/>
      <w:lang w:eastAsia="hi-IN" w:bidi="hi-I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 Spacing"/>
    <w:link w:val="a6"/>
    <w:uiPriority w:val="1"/>
    <w:qFormat/>
    <w:rsid w:val="00244938"/>
    <w:pPr>
      <w:spacing w:after="0" w:line="240" w:lineRule="auto"/>
    </w:pPr>
    <w:rPr>
      <w:rFonts w:eastAsiaTheme="minorEastAsia"/>
      <w:lang w:eastAsia="ru-RU"/>
    </w:rPr>
  </w:style>
  <w:style w:type="character" w:customStyle="1" w:styleId="a6">
    <w:name w:val="Без интервала Знак"/>
    <w:basedOn w:val="a2"/>
    <w:link w:val="a5"/>
    <w:uiPriority w:val="1"/>
    <w:rsid w:val="00244938"/>
    <w:rPr>
      <w:rFonts w:eastAsiaTheme="minorEastAsia"/>
      <w:lang w:eastAsia="ru-RU"/>
    </w:rPr>
  </w:style>
  <w:style w:type="paragraph" w:styleId="a7">
    <w:name w:val="List Paragraph"/>
    <w:aliases w:val="обычный"/>
    <w:basedOn w:val="a"/>
    <w:link w:val="a8"/>
    <w:uiPriority w:val="34"/>
    <w:qFormat/>
    <w:rsid w:val="000F5112"/>
    <w:pPr>
      <w:ind w:left="720"/>
      <w:contextualSpacing/>
    </w:pPr>
  </w:style>
  <w:style w:type="character" w:customStyle="1" w:styleId="11">
    <w:name w:val="Заголовок 1 Знак"/>
    <w:basedOn w:val="a2"/>
    <w:link w:val="10"/>
    <w:rsid w:val="000F5112"/>
    <w:rPr>
      <w:rFonts w:asciiTheme="majorHAnsi" w:eastAsiaTheme="majorEastAsia" w:hAnsiTheme="majorHAnsi" w:cstheme="majorBidi"/>
      <w:color w:val="2E74B5" w:themeColor="accent1" w:themeShade="BF"/>
      <w:sz w:val="32"/>
      <w:szCs w:val="32"/>
    </w:rPr>
  </w:style>
  <w:style w:type="character" w:styleId="a9">
    <w:name w:val="Subtle Emphasis"/>
    <w:basedOn w:val="a2"/>
    <w:uiPriority w:val="19"/>
    <w:qFormat/>
    <w:rsid w:val="00784827"/>
    <w:rPr>
      <w:i/>
      <w:iCs/>
      <w:color w:val="404040" w:themeColor="text1" w:themeTint="BF"/>
    </w:rPr>
  </w:style>
  <w:style w:type="paragraph" w:styleId="aa">
    <w:name w:val="Subtitle"/>
    <w:basedOn w:val="a"/>
    <w:next w:val="a"/>
    <w:link w:val="ab"/>
    <w:qFormat/>
    <w:rsid w:val="00784827"/>
    <w:pPr>
      <w:numPr>
        <w:ilvl w:val="1"/>
      </w:numPr>
    </w:pPr>
    <w:rPr>
      <w:rFonts w:eastAsiaTheme="minorEastAsia"/>
      <w:color w:val="5A5A5A" w:themeColor="text1" w:themeTint="A5"/>
      <w:spacing w:val="15"/>
    </w:rPr>
  </w:style>
  <w:style w:type="character" w:customStyle="1" w:styleId="ab">
    <w:name w:val="Подзаголовок Знак"/>
    <w:basedOn w:val="a2"/>
    <w:link w:val="aa"/>
    <w:rsid w:val="00784827"/>
    <w:rPr>
      <w:rFonts w:eastAsiaTheme="minorEastAsia"/>
      <w:color w:val="5A5A5A" w:themeColor="text1" w:themeTint="A5"/>
      <w:spacing w:val="15"/>
    </w:rPr>
  </w:style>
  <w:style w:type="character" w:styleId="ac">
    <w:name w:val="Intense Emphasis"/>
    <w:basedOn w:val="a2"/>
    <w:uiPriority w:val="21"/>
    <w:qFormat/>
    <w:rsid w:val="00784827"/>
    <w:rPr>
      <w:i/>
      <w:iCs/>
      <w:color w:val="5B9BD5" w:themeColor="accent1"/>
    </w:rPr>
  </w:style>
  <w:style w:type="paragraph" w:styleId="ad">
    <w:name w:val="header"/>
    <w:aliases w:val="ВерхКолонтитул"/>
    <w:basedOn w:val="a"/>
    <w:link w:val="ae"/>
    <w:unhideWhenUsed/>
    <w:rsid w:val="00D61287"/>
    <w:pPr>
      <w:tabs>
        <w:tab w:val="center" w:pos="4677"/>
        <w:tab w:val="right" w:pos="9355"/>
      </w:tabs>
      <w:spacing w:after="0" w:line="240" w:lineRule="auto"/>
    </w:pPr>
  </w:style>
  <w:style w:type="character" w:customStyle="1" w:styleId="ae">
    <w:name w:val="Верхний колонтитул Знак"/>
    <w:aliases w:val="ВерхКолонтитул Знак"/>
    <w:basedOn w:val="a2"/>
    <w:link w:val="ad"/>
    <w:rsid w:val="00D61287"/>
  </w:style>
  <w:style w:type="paragraph" w:styleId="af">
    <w:name w:val="footer"/>
    <w:basedOn w:val="a"/>
    <w:link w:val="af0"/>
    <w:uiPriority w:val="99"/>
    <w:unhideWhenUsed/>
    <w:rsid w:val="00D61287"/>
    <w:pPr>
      <w:tabs>
        <w:tab w:val="center" w:pos="4677"/>
        <w:tab w:val="right" w:pos="9355"/>
      </w:tabs>
      <w:spacing w:after="0" w:line="240" w:lineRule="auto"/>
    </w:pPr>
  </w:style>
  <w:style w:type="character" w:customStyle="1" w:styleId="af0">
    <w:name w:val="Нижний колонтитул Знак"/>
    <w:basedOn w:val="a2"/>
    <w:link w:val="af"/>
    <w:uiPriority w:val="99"/>
    <w:rsid w:val="00D61287"/>
  </w:style>
  <w:style w:type="table" w:styleId="af1">
    <w:name w:val="Table Grid"/>
    <w:basedOn w:val="a3"/>
    <w:uiPriority w:val="59"/>
    <w:rsid w:val="009E14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TOC Heading"/>
    <w:basedOn w:val="10"/>
    <w:next w:val="a"/>
    <w:uiPriority w:val="39"/>
    <w:unhideWhenUsed/>
    <w:qFormat/>
    <w:rsid w:val="005C290B"/>
    <w:pPr>
      <w:outlineLvl w:val="9"/>
    </w:pPr>
    <w:rPr>
      <w:lang w:eastAsia="ru-RU"/>
    </w:rPr>
  </w:style>
  <w:style w:type="paragraph" w:styleId="12">
    <w:name w:val="toc 1"/>
    <w:basedOn w:val="a"/>
    <w:next w:val="a"/>
    <w:autoRedefine/>
    <w:uiPriority w:val="39"/>
    <w:unhideWhenUsed/>
    <w:qFormat/>
    <w:rsid w:val="005C290B"/>
    <w:pPr>
      <w:spacing w:after="100"/>
    </w:pPr>
  </w:style>
  <w:style w:type="character" w:styleId="af3">
    <w:name w:val="Hyperlink"/>
    <w:basedOn w:val="a2"/>
    <w:uiPriority w:val="99"/>
    <w:unhideWhenUsed/>
    <w:rsid w:val="005C290B"/>
    <w:rPr>
      <w:color w:val="0563C1" w:themeColor="hyperlink"/>
      <w:u w:val="single"/>
    </w:rPr>
  </w:style>
  <w:style w:type="paragraph" w:styleId="af4">
    <w:name w:val="Balloon Text"/>
    <w:basedOn w:val="a"/>
    <w:link w:val="af5"/>
    <w:uiPriority w:val="99"/>
    <w:unhideWhenUsed/>
    <w:rsid w:val="00AD53B1"/>
    <w:pPr>
      <w:spacing w:after="0" w:line="240" w:lineRule="auto"/>
    </w:pPr>
    <w:rPr>
      <w:rFonts w:ascii="Tahoma" w:hAnsi="Tahoma" w:cs="Tahoma"/>
      <w:sz w:val="16"/>
      <w:szCs w:val="16"/>
    </w:rPr>
  </w:style>
  <w:style w:type="character" w:customStyle="1" w:styleId="af5">
    <w:name w:val="Текст выноски Знак"/>
    <w:basedOn w:val="a2"/>
    <w:link w:val="af4"/>
    <w:uiPriority w:val="99"/>
    <w:rsid w:val="00AD53B1"/>
    <w:rPr>
      <w:rFonts w:ascii="Tahoma" w:hAnsi="Tahoma" w:cs="Tahoma"/>
      <w:sz w:val="16"/>
      <w:szCs w:val="16"/>
    </w:rPr>
  </w:style>
  <w:style w:type="paragraph" w:styleId="af6">
    <w:name w:val="Document Map"/>
    <w:basedOn w:val="a"/>
    <w:link w:val="af7"/>
    <w:uiPriority w:val="99"/>
    <w:semiHidden/>
    <w:unhideWhenUsed/>
    <w:rsid w:val="00AD53B1"/>
    <w:pPr>
      <w:spacing w:after="0" w:line="240" w:lineRule="auto"/>
    </w:pPr>
    <w:rPr>
      <w:rFonts w:ascii="Tahoma" w:hAnsi="Tahoma" w:cs="Tahoma"/>
      <w:sz w:val="16"/>
      <w:szCs w:val="16"/>
    </w:rPr>
  </w:style>
  <w:style w:type="character" w:customStyle="1" w:styleId="af7">
    <w:name w:val="Схема документа Знак"/>
    <w:basedOn w:val="a2"/>
    <w:link w:val="af6"/>
    <w:uiPriority w:val="99"/>
    <w:semiHidden/>
    <w:rsid w:val="00AD53B1"/>
    <w:rPr>
      <w:rFonts w:ascii="Tahoma" w:hAnsi="Tahoma" w:cs="Tahoma"/>
      <w:sz w:val="16"/>
      <w:szCs w:val="16"/>
    </w:rPr>
  </w:style>
  <w:style w:type="character" w:customStyle="1" w:styleId="20">
    <w:name w:val="Заголовок 2 Знак"/>
    <w:basedOn w:val="a2"/>
    <w:link w:val="2"/>
    <w:uiPriority w:val="9"/>
    <w:rsid w:val="00B07C28"/>
    <w:rPr>
      <w:rFonts w:ascii="Times New Roman" w:eastAsia="Times New Roman" w:hAnsi="Times New Roman" w:cs="Arial"/>
      <w:b/>
      <w:bCs/>
      <w:i/>
      <w:iCs/>
      <w:color w:val="1F3864" w:themeColor="accent5" w:themeShade="80"/>
      <w:sz w:val="24"/>
      <w:szCs w:val="28"/>
      <w:lang w:eastAsia="ru-RU"/>
    </w:rPr>
  </w:style>
  <w:style w:type="character" w:customStyle="1" w:styleId="30">
    <w:name w:val="Заголовок 3 Знак"/>
    <w:aliases w:val="OG Heading 3 Знак"/>
    <w:basedOn w:val="a2"/>
    <w:link w:val="3"/>
    <w:rsid w:val="001E52A6"/>
    <w:rPr>
      <w:rFonts w:ascii="Times New Roman" w:eastAsia="Times New Roman" w:hAnsi="Times New Roman" w:cs="Arial"/>
      <w:bCs/>
      <w:i/>
      <w:sz w:val="24"/>
      <w:szCs w:val="26"/>
      <w:lang w:eastAsia="ru-RU"/>
    </w:rPr>
  </w:style>
  <w:style w:type="character" w:customStyle="1" w:styleId="40">
    <w:name w:val="Заголовок 4 Знак"/>
    <w:basedOn w:val="a2"/>
    <w:link w:val="4"/>
    <w:rsid w:val="001E52A6"/>
    <w:rPr>
      <w:rFonts w:ascii="Times New Roman" w:eastAsia="Times New Roman" w:hAnsi="Times New Roman" w:cs="Times New Roman"/>
      <w:bCs/>
      <w:sz w:val="28"/>
      <w:szCs w:val="28"/>
      <w:u w:val="single"/>
      <w:lang w:eastAsia="ru-RU"/>
    </w:rPr>
  </w:style>
  <w:style w:type="character" w:customStyle="1" w:styleId="50">
    <w:name w:val="Заголовок 5 Знак"/>
    <w:basedOn w:val="a2"/>
    <w:link w:val="5"/>
    <w:rsid w:val="001E52A6"/>
    <w:rPr>
      <w:rFonts w:ascii="Calibri" w:eastAsia="Times New Roman" w:hAnsi="Calibri" w:cs="Times New Roman"/>
      <w:b/>
      <w:bCs/>
      <w:i/>
      <w:iCs/>
      <w:sz w:val="26"/>
      <w:szCs w:val="26"/>
    </w:rPr>
  </w:style>
  <w:style w:type="character" w:customStyle="1" w:styleId="60">
    <w:name w:val="Заголовок 6 Знак"/>
    <w:basedOn w:val="a2"/>
    <w:link w:val="6"/>
    <w:uiPriority w:val="9"/>
    <w:semiHidden/>
    <w:rsid w:val="001E52A6"/>
    <w:rPr>
      <w:rFonts w:ascii="Cambria" w:eastAsia="Times New Roman" w:hAnsi="Cambria" w:cs="Times New Roman"/>
      <w:color w:val="243F60"/>
      <w:sz w:val="24"/>
      <w:szCs w:val="24"/>
      <w:lang w:eastAsia="ru-RU"/>
    </w:rPr>
  </w:style>
  <w:style w:type="character" w:customStyle="1" w:styleId="70">
    <w:name w:val="Заголовок 7 Знак"/>
    <w:basedOn w:val="a2"/>
    <w:link w:val="7"/>
    <w:uiPriority w:val="9"/>
    <w:rsid w:val="001E52A6"/>
    <w:rPr>
      <w:rFonts w:ascii="Calibri" w:eastAsia="Times New Roman" w:hAnsi="Calibri" w:cs="Times New Roman"/>
      <w:sz w:val="24"/>
      <w:szCs w:val="24"/>
    </w:rPr>
  </w:style>
  <w:style w:type="paragraph" w:customStyle="1" w:styleId="110">
    <w:name w:val="Заголовок 11"/>
    <w:basedOn w:val="a"/>
    <w:next w:val="a"/>
    <w:qFormat/>
    <w:rsid w:val="001E52A6"/>
    <w:pPr>
      <w:keepNext/>
      <w:keepLines/>
      <w:suppressAutoHyphens/>
      <w:spacing w:before="480" w:after="240" w:line="240" w:lineRule="auto"/>
      <w:jc w:val="center"/>
      <w:outlineLvl w:val="0"/>
    </w:pPr>
    <w:rPr>
      <w:rFonts w:ascii="Times New Roman" w:eastAsia="Times New Roman" w:hAnsi="Times New Roman" w:cs="Times New Roman"/>
      <w:b/>
      <w:bCs/>
      <w:caps/>
      <w:sz w:val="24"/>
      <w:szCs w:val="28"/>
      <w:lang w:eastAsia="ru-RU"/>
    </w:rPr>
  </w:style>
  <w:style w:type="paragraph" w:customStyle="1" w:styleId="61">
    <w:name w:val="Заголовок 61"/>
    <w:basedOn w:val="a"/>
    <w:next w:val="a"/>
    <w:uiPriority w:val="9"/>
    <w:semiHidden/>
    <w:unhideWhenUsed/>
    <w:qFormat/>
    <w:rsid w:val="001E52A6"/>
    <w:pPr>
      <w:keepNext/>
      <w:keepLines/>
      <w:spacing w:before="40" w:after="0" w:line="240" w:lineRule="auto"/>
      <w:jc w:val="both"/>
      <w:outlineLvl w:val="5"/>
    </w:pPr>
    <w:rPr>
      <w:rFonts w:ascii="Cambria" w:eastAsia="Times New Roman" w:hAnsi="Cambria" w:cs="Times New Roman"/>
      <w:color w:val="243F60"/>
      <w:sz w:val="24"/>
      <w:szCs w:val="24"/>
      <w:lang w:eastAsia="ru-RU"/>
    </w:rPr>
  </w:style>
  <w:style w:type="numbering" w:customStyle="1" w:styleId="13">
    <w:name w:val="Нет списка1"/>
    <w:next w:val="a4"/>
    <w:uiPriority w:val="99"/>
    <w:semiHidden/>
    <w:unhideWhenUsed/>
    <w:rsid w:val="001E52A6"/>
  </w:style>
  <w:style w:type="paragraph" w:customStyle="1" w:styleId="a0">
    <w:name w:val="Обычный текст"/>
    <w:basedOn w:val="a"/>
    <w:qFormat/>
    <w:rsid w:val="001E52A6"/>
    <w:pPr>
      <w:spacing w:after="0" w:line="240" w:lineRule="auto"/>
      <w:ind w:firstLine="709"/>
      <w:jc w:val="both"/>
    </w:pPr>
    <w:rPr>
      <w:rFonts w:ascii="Times New Roman" w:eastAsia="Times New Roman" w:hAnsi="Times New Roman" w:cs="Times New Roman"/>
      <w:sz w:val="24"/>
      <w:szCs w:val="24"/>
      <w:lang w:val="en-US" w:eastAsia="ar-SA" w:bidi="en-US"/>
    </w:rPr>
  </w:style>
  <w:style w:type="paragraph" w:customStyle="1" w:styleId="af8">
    <w:name w:val="Егор"/>
    <w:basedOn w:val="10"/>
    <w:rsid w:val="001E52A6"/>
    <w:pPr>
      <w:keepNext w:val="0"/>
      <w:keepLines w:val="0"/>
      <w:pageBreakBefore/>
      <w:suppressAutoHyphens/>
      <w:spacing w:before="120" w:after="120" w:line="240" w:lineRule="auto"/>
      <w:jc w:val="center"/>
      <w:outlineLvl w:val="9"/>
    </w:pPr>
    <w:rPr>
      <w:rFonts w:ascii="Times New Roman" w:eastAsia="Times New Roman" w:hAnsi="Times New Roman" w:cs="Times New Roman"/>
      <w:b/>
      <w:bCs/>
      <w:caps/>
      <w:color w:val="auto"/>
      <w:kern w:val="36"/>
      <w:lang w:eastAsia="ru-RU"/>
    </w:rPr>
  </w:style>
  <w:style w:type="paragraph" w:customStyle="1" w:styleId="z2">
    <w:name w:val="z2"/>
    <w:basedOn w:val="a"/>
    <w:rsid w:val="001E52A6"/>
    <w:pPr>
      <w:spacing w:before="150" w:after="30" w:line="240" w:lineRule="auto"/>
      <w:jc w:val="center"/>
    </w:pPr>
    <w:rPr>
      <w:rFonts w:ascii="Times New Roman" w:eastAsia="Times New Roman" w:hAnsi="Times New Roman" w:cs="Times New Roman"/>
      <w:b/>
      <w:bCs/>
      <w:sz w:val="18"/>
      <w:szCs w:val="18"/>
      <w:lang w:eastAsia="ru-RU"/>
    </w:rPr>
  </w:style>
  <w:style w:type="paragraph" w:styleId="af9">
    <w:name w:val="Normal (Web)"/>
    <w:aliases w:val="Обычный (Web)1,Обычный (веб) Знак Знак,Обычный (Web) Знак Знак Знак,Знак Знак3,Обычный (веб) Знак1,Обычный (веб) Знак Знак1,Знак Знак1 Знак Знак,Обычный (веб) Знак Знак Знак Знак,Знак Знак Знак Знак Знак,Знак4 Зна,Обычный (Web)"/>
    <w:basedOn w:val="a"/>
    <w:link w:val="afa"/>
    <w:uiPriority w:val="99"/>
    <w:unhideWhenUsed/>
    <w:rsid w:val="001E52A6"/>
    <w:pPr>
      <w:spacing w:after="0" w:line="240" w:lineRule="auto"/>
      <w:jc w:val="both"/>
    </w:pPr>
    <w:rPr>
      <w:rFonts w:ascii="Times New Roman" w:eastAsia="Times New Roman" w:hAnsi="Times New Roman" w:cs="Times New Roman"/>
      <w:sz w:val="24"/>
      <w:szCs w:val="24"/>
      <w:lang w:eastAsia="ru-RU"/>
    </w:rPr>
  </w:style>
  <w:style w:type="character" w:customStyle="1" w:styleId="afa">
    <w:name w:val="Обычный (веб) Знак"/>
    <w:aliases w:val="Обычный (Web)1 Знак,Обычный (веб) Знак Знак Знак,Обычный (Web) Знак Знак Знак Знак,Знак Знак3 Знак,Обычный (веб) Знак1 Знак,Обычный (веб) Знак Знак1 Знак,Знак Знак1 Знак Знак Знак,Обычный (веб) Знак Знак Знак Знак Знак,Знак4 Зна Знак"/>
    <w:link w:val="af9"/>
    <w:uiPriority w:val="99"/>
    <w:rsid w:val="001E52A6"/>
    <w:rPr>
      <w:rFonts w:ascii="Times New Roman" w:eastAsia="Times New Roman" w:hAnsi="Times New Roman" w:cs="Times New Roman"/>
      <w:sz w:val="24"/>
      <w:szCs w:val="24"/>
      <w:lang w:eastAsia="ru-RU"/>
    </w:rPr>
  </w:style>
  <w:style w:type="table" w:customStyle="1" w:styleId="TableGridReport1">
    <w:name w:val="Table Grid Report1"/>
    <w:basedOn w:val="a3"/>
    <w:next w:val="af1"/>
    <w:uiPriority w:val="39"/>
    <w:rsid w:val="001E52A6"/>
    <w:pPr>
      <w:spacing w:before="120" w:after="0" w:line="240" w:lineRule="auto"/>
      <w:ind w:left="221"/>
      <w:jc w:val="both"/>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11">
    <w:name w:val="Заголовок 1 Знак1"/>
    <w:basedOn w:val="a2"/>
    <w:uiPriority w:val="9"/>
    <w:rsid w:val="001E52A6"/>
    <w:rPr>
      <w:rFonts w:asciiTheme="majorHAnsi" w:eastAsiaTheme="majorEastAsia" w:hAnsiTheme="majorHAnsi" w:cstheme="majorBidi"/>
      <w:color w:val="2E74B5" w:themeColor="accent1" w:themeShade="BF"/>
      <w:sz w:val="32"/>
      <w:szCs w:val="32"/>
    </w:rPr>
  </w:style>
  <w:style w:type="paragraph" w:styleId="21">
    <w:name w:val="toc 2"/>
    <w:basedOn w:val="a"/>
    <w:next w:val="a"/>
    <w:autoRedefine/>
    <w:uiPriority w:val="39"/>
    <w:unhideWhenUsed/>
    <w:qFormat/>
    <w:rsid w:val="001E52A6"/>
    <w:pPr>
      <w:tabs>
        <w:tab w:val="right" w:leader="dot" w:pos="9344"/>
      </w:tabs>
      <w:spacing w:before="60" w:after="60" w:line="240" w:lineRule="auto"/>
      <w:ind w:left="442"/>
      <w:jc w:val="both"/>
    </w:pPr>
    <w:rPr>
      <w:rFonts w:ascii="Times New Roman" w:eastAsia="Calibri" w:hAnsi="Times New Roman" w:cs="Times New Roman"/>
      <w:iCs/>
      <w:sz w:val="24"/>
      <w:szCs w:val="20"/>
    </w:rPr>
  </w:style>
  <w:style w:type="paragraph" w:styleId="31">
    <w:name w:val="toc 3"/>
    <w:basedOn w:val="a"/>
    <w:next w:val="a"/>
    <w:autoRedefine/>
    <w:uiPriority w:val="39"/>
    <w:unhideWhenUsed/>
    <w:qFormat/>
    <w:rsid w:val="001E52A6"/>
    <w:pPr>
      <w:tabs>
        <w:tab w:val="right" w:leader="dot" w:pos="9344"/>
      </w:tabs>
      <w:spacing w:before="60" w:after="60" w:line="240" w:lineRule="auto"/>
      <w:ind w:left="663"/>
      <w:jc w:val="both"/>
    </w:pPr>
    <w:rPr>
      <w:rFonts w:ascii="Times New Roman" w:eastAsia="Calibri" w:hAnsi="Times New Roman" w:cs="Times New Roman"/>
      <w:sz w:val="24"/>
      <w:szCs w:val="20"/>
    </w:rPr>
  </w:style>
  <w:style w:type="paragraph" w:customStyle="1" w:styleId="14">
    <w:name w:val="Обычный1"/>
    <w:rsid w:val="001E52A6"/>
    <w:pPr>
      <w:widowControl w:val="0"/>
      <w:spacing w:before="120" w:after="0" w:line="240" w:lineRule="auto"/>
      <w:ind w:left="221"/>
      <w:jc w:val="both"/>
    </w:pPr>
    <w:rPr>
      <w:rFonts w:ascii="Times New Roman" w:eastAsia="Times New Roman" w:hAnsi="Times New Roman" w:cs="Times New Roman"/>
      <w:snapToGrid w:val="0"/>
      <w:sz w:val="28"/>
      <w:szCs w:val="20"/>
      <w:lang w:val="en-GB" w:eastAsia="ru-RU"/>
    </w:rPr>
  </w:style>
  <w:style w:type="paragraph" w:styleId="a1">
    <w:name w:val="Body Text"/>
    <w:basedOn w:val="a"/>
    <w:link w:val="afb"/>
    <w:semiHidden/>
    <w:unhideWhenUsed/>
    <w:rsid w:val="001E52A6"/>
    <w:pPr>
      <w:spacing w:after="120" w:line="240" w:lineRule="auto"/>
      <w:jc w:val="both"/>
    </w:pPr>
    <w:rPr>
      <w:rFonts w:ascii="Times New Roman" w:eastAsia="Times New Roman" w:hAnsi="Times New Roman" w:cs="Times New Roman"/>
      <w:sz w:val="24"/>
      <w:szCs w:val="24"/>
      <w:lang w:eastAsia="ru-RU"/>
    </w:rPr>
  </w:style>
  <w:style w:type="character" w:customStyle="1" w:styleId="afb">
    <w:name w:val="Основной текст Знак"/>
    <w:basedOn w:val="a2"/>
    <w:link w:val="a1"/>
    <w:semiHidden/>
    <w:rsid w:val="001E52A6"/>
    <w:rPr>
      <w:rFonts w:ascii="Times New Roman" w:eastAsia="Times New Roman" w:hAnsi="Times New Roman" w:cs="Times New Roman"/>
      <w:sz w:val="24"/>
      <w:szCs w:val="24"/>
      <w:lang w:eastAsia="ru-RU"/>
    </w:rPr>
  </w:style>
  <w:style w:type="paragraph" w:styleId="afc">
    <w:name w:val="Body Text First Indent"/>
    <w:basedOn w:val="a"/>
    <w:link w:val="afd"/>
    <w:semiHidden/>
    <w:unhideWhenUsed/>
    <w:rsid w:val="001E52A6"/>
    <w:pPr>
      <w:spacing w:after="200" w:line="276" w:lineRule="auto"/>
      <w:ind w:firstLine="360"/>
    </w:pPr>
    <w:rPr>
      <w:rFonts w:ascii="Times New Roman" w:eastAsia="Times New Roman" w:hAnsi="Times New Roman" w:cs="Times New Roman"/>
      <w:sz w:val="24"/>
      <w:szCs w:val="24"/>
      <w:lang w:eastAsia="ru-RU"/>
    </w:rPr>
  </w:style>
  <w:style w:type="character" w:customStyle="1" w:styleId="afd">
    <w:name w:val="Красная строка Знак"/>
    <w:basedOn w:val="afb"/>
    <w:link w:val="afc"/>
    <w:semiHidden/>
    <w:rsid w:val="001E52A6"/>
    <w:rPr>
      <w:rFonts w:ascii="Times New Roman" w:eastAsia="Times New Roman" w:hAnsi="Times New Roman" w:cs="Times New Roman"/>
      <w:sz w:val="24"/>
      <w:szCs w:val="24"/>
      <w:lang w:eastAsia="ru-RU"/>
    </w:rPr>
  </w:style>
  <w:style w:type="paragraph" w:customStyle="1" w:styleId="0">
    <w:name w:val="КК0"/>
    <w:basedOn w:val="a"/>
    <w:link w:val="00"/>
    <w:qFormat/>
    <w:rsid w:val="001E52A6"/>
    <w:pPr>
      <w:spacing w:after="0" w:line="240" w:lineRule="auto"/>
      <w:ind w:firstLine="709"/>
      <w:jc w:val="both"/>
    </w:pPr>
    <w:rPr>
      <w:rFonts w:ascii="Times New Roman" w:eastAsia="Times New Roman" w:hAnsi="Times New Roman" w:cs="Times New Roman"/>
      <w:sz w:val="26"/>
      <w:szCs w:val="26"/>
      <w:lang w:eastAsia="ru-RU"/>
    </w:rPr>
  </w:style>
  <w:style w:type="character" w:customStyle="1" w:styleId="00">
    <w:name w:val="КК0 Знак"/>
    <w:basedOn w:val="a2"/>
    <w:link w:val="0"/>
    <w:rsid w:val="001E52A6"/>
    <w:rPr>
      <w:rFonts w:ascii="Times New Roman" w:eastAsia="Times New Roman" w:hAnsi="Times New Roman" w:cs="Times New Roman"/>
      <w:sz w:val="26"/>
      <w:szCs w:val="26"/>
      <w:lang w:eastAsia="ru-RU"/>
    </w:rPr>
  </w:style>
  <w:style w:type="character" w:customStyle="1" w:styleId="FontStyle31">
    <w:name w:val="Font Style31"/>
    <w:basedOn w:val="a2"/>
    <w:rsid w:val="001E52A6"/>
    <w:rPr>
      <w:rFonts w:ascii="Times New Roman" w:hAnsi="Times New Roman" w:cs="Times New Roman"/>
      <w:sz w:val="16"/>
      <w:szCs w:val="16"/>
    </w:rPr>
  </w:style>
  <w:style w:type="paragraph" w:customStyle="1" w:styleId="32">
    <w:name w:val="Егор3"/>
    <w:basedOn w:val="af8"/>
    <w:rsid w:val="001E52A6"/>
    <w:pPr>
      <w:pageBreakBefore w:val="0"/>
      <w:spacing w:before="0" w:after="200" w:line="276" w:lineRule="auto"/>
      <w:ind w:firstLine="851"/>
    </w:pPr>
    <w:rPr>
      <w:rFonts w:eastAsia="Calibri"/>
      <w:b w:val="0"/>
      <w:bCs w:val="0"/>
      <w:i/>
      <w:kern w:val="0"/>
      <w:sz w:val="26"/>
      <w:szCs w:val="22"/>
      <w:lang w:eastAsia="en-US"/>
    </w:rPr>
  </w:style>
  <w:style w:type="paragraph" w:styleId="22">
    <w:name w:val="Body Text 2"/>
    <w:basedOn w:val="a"/>
    <w:link w:val="23"/>
    <w:rsid w:val="001E52A6"/>
    <w:pPr>
      <w:spacing w:after="0" w:line="480" w:lineRule="auto"/>
      <w:jc w:val="both"/>
    </w:pPr>
    <w:rPr>
      <w:rFonts w:ascii="Times New Roman" w:eastAsia="Times New Roman" w:hAnsi="Times New Roman" w:cs="Times New Roman"/>
      <w:sz w:val="24"/>
      <w:szCs w:val="24"/>
      <w:lang w:eastAsia="ru-RU"/>
    </w:rPr>
  </w:style>
  <w:style w:type="character" w:customStyle="1" w:styleId="23">
    <w:name w:val="Основной текст 2 Знак"/>
    <w:basedOn w:val="a2"/>
    <w:link w:val="22"/>
    <w:rsid w:val="001E52A6"/>
    <w:rPr>
      <w:rFonts w:ascii="Times New Roman" w:eastAsia="Times New Roman" w:hAnsi="Times New Roman" w:cs="Times New Roman"/>
      <w:sz w:val="24"/>
      <w:szCs w:val="24"/>
      <w:lang w:eastAsia="ru-RU"/>
    </w:rPr>
  </w:style>
  <w:style w:type="paragraph" w:styleId="afe">
    <w:name w:val="Body Text Indent"/>
    <w:aliases w:val="Основной текст 1,Нумерованный список !!,Надин стиль"/>
    <w:basedOn w:val="a"/>
    <w:link w:val="aff"/>
    <w:rsid w:val="001E52A6"/>
    <w:pPr>
      <w:spacing w:after="0" w:line="240" w:lineRule="auto"/>
      <w:ind w:left="283"/>
      <w:jc w:val="both"/>
    </w:pPr>
    <w:rPr>
      <w:rFonts w:ascii="Times New Roman" w:eastAsia="Times New Roman" w:hAnsi="Times New Roman" w:cs="Times New Roman"/>
      <w:sz w:val="24"/>
      <w:szCs w:val="24"/>
      <w:lang w:eastAsia="ru-RU"/>
    </w:rPr>
  </w:style>
  <w:style w:type="character" w:customStyle="1" w:styleId="aff">
    <w:name w:val="Основной текст с отступом Знак"/>
    <w:aliases w:val="Основной текст 1 Знак,Нумерованный список !! Знак,Надин стиль Знак"/>
    <w:basedOn w:val="a2"/>
    <w:link w:val="afe"/>
    <w:rsid w:val="001E52A6"/>
    <w:rPr>
      <w:rFonts w:ascii="Times New Roman" w:eastAsia="Times New Roman" w:hAnsi="Times New Roman" w:cs="Times New Roman"/>
      <w:sz w:val="24"/>
      <w:szCs w:val="24"/>
      <w:lang w:eastAsia="ru-RU"/>
    </w:rPr>
  </w:style>
  <w:style w:type="paragraph" w:styleId="24">
    <w:name w:val="Body Text Indent 2"/>
    <w:basedOn w:val="a"/>
    <w:link w:val="25"/>
    <w:rsid w:val="001E52A6"/>
    <w:pPr>
      <w:spacing w:after="0" w:line="480" w:lineRule="auto"/>
      <w:ind w:left="283"/>
      <w:jc w:val="both"/>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2"/>
    <w:link w:val="24"/>
    <w:rsid w:val="001E52A6"/>
    <w:rPr>
      <w:rFonts w:ascii="Times New Roman" w:eastAsia="Times New Roman" w:hAnsi="Times New Roman" w:cs="Times New Roman"/>
      <w:sz w:val="24"/>
      <w:szCs w:val="24"/>
      <w:lang w:eastAsia="ru-RU"/>
    </w:rPr>
  </w:style>
  <w:style w:type="paragraph" w:styleId="33">
    <w:name w:val="Body Text 3"/>
    <w:basedOn w:val="a"/>
    <w:link w:val="34"/>
    <w:rsid w:val="001E52A6"/>
    <w:pPr>
      <w:spacing w:after="0" w:line="240" w:lineRule="auto"/>
      <w:jc w:val="both"/>
    </w:pPr>
    <w:rPr>
      <w:rFonts w:ascii="Times New Roman" w:eastAsia="Times New Roman" w:hAnsi="Times New Roman" w:cs="Times New Roman"/>
      <w:sz w:val="16"/>
      <w:szCs w:val="16"/>
      <w:lang w:eastAsia="ru-RU"/>
    </w:rPr>
  </w:style>
  <w:style w:type="character" w:customStyle="1" w:styleId="34">
    <w:name w:val="Основной текст 3 Знак"/>
    <w:basedOn w:val="a2"/>
    <w:link w:val="33"/>
    <w:rsid w:val="001E52A6"/>
    <w:rPr>
      <w:rFonts w:ascii="Times New Roman" w:eastAsia="Times New Roman" w:hAnsi="Times New Roman" w:cs="Times New Roman"/>
      <w:sz w:val="16"/>
      <w:szCs w:val="16"/>
      <w:lang w:eastAsia="ru-RU"/>
    </w:rPr>
  </w:style>
  <w:style w:type="paragraph" w:styleId="aff0">
    <w:name w:val="Plain Text"/>
    <w:aliases w:val="Текст1"/>
    <w:basedOn w:val="a"/>
    <w:link w:val="aff1"/>
    <w:rsid w:val="001E52A6"/>
    <w:pPr>
      <w:spacing w:after="0" w:line="240" w:lineRule="auto"/>
      <w:jc w:val="both"/>
    </w:pPr>
    <w:rPr>
      <w:rFonts w:ascii="Courier New" w:eastAsia="Times New Roman" w:hAnsi="Courier New" w:cs="Times New Roman"/>
      <w:sz w:val="20"/>
      <w:szCs w:val="20"/>
      <w:lang w:eastAsia="ru-RU"/>
    </w:rPr>
  </w:style>
  <w:style w:type="character" w:customStyle="1" w:styleId="aff1">
    <w:name w:val="Текст Знак"/>
    <w:aliases w:val="Текст1 Знак"/>
    <w:basedOn w:val="a2"/>
    <w:link w:val="aff0"/>
    <w:rsid w:val="001E52A6"/>
    <w:rPr>
      <w:rFonts w:ascii="Courier New" w:eastAsia="Times New Roman" w:hAnsi="Courier New" w:cs="Times New Roman"/>
      <w:sz w:val="20"/>
      <w:szCs w:val="20"/>
      <w:lang w:eastAsia="ru-RU"/>
    </w:rPr>
  </w:style>
  <w:style w:type="character" w:customStyle="1" w:styleId="FontStyle15">
    <w:name w:val="Font Style15"/>
    <w:basedOn w:val="a2"/>
    <w:rsid w:val="001E52A6"/>
    <w:rPr>
      <w:rFonts w:ascii="Times New Roman" w:hAnsi="Times New Roman" w:cs="Times New Roman" w:hint="default"/>
      <w:sz w:val="26"/>
      <w:szCs w:val="26"/>
    </w:rPr>
  </w:style>
  <w:style w:type="paragraph" w:customStyle="1" w:styleId="26">
    <w:name w:val="Знак Знак Знак2 Знак Знак Знак Знак Знак Знак Знак"/>
    <w:basedOn w:val="a"/>
    <w:rsid w:val="001E52A6"/>
    <w:pPr>
      <w:spacing w:after="0" w:line="240" w:lineRule="auto"/>
      <w:jc w:val="both"/>
    </w:pPr>
    <w:rPr>
      <w:rFonts w:ascii="Verdana" w:eastAsia="Times New Roman" w:hAnsi="Verdana" w:cs="Verdana"/>
      <w:sz w:val="20"/>
      <w:szCs w:val="20"/>
      <w:lang w:val="en-US"/>
    </w:rPr>
  </w:style>
  <w:style w:type="paragraph" w:styleId="aff2">
    <w:name w:val="caption"/>
    <w:basedOn w:val="a"/>
    <w:next w:val="a"/>
    <w:link w:val="aff3"/>
    <w:qFormat/>
    <w:rsid w:val="001E52A6"/>
    <w:pPr>
      <w:spacing w:after="0" w:line="240" w:lineRule="auto"/>
      <w:ind w:left="709"/>
      <w:jc w:val="center"/>
    </w:pPr>
    <w:rPr>
      <w:rFonts w:ascii="Calibri" w:eastAsia="Calibri" w:hAnsi="Calibri" w:cs="Times New Roman"/>
      <w:b/>
      <w:bCs/>
      <w:sz w:val="20"/>
      <w:szCs w:val="20"/>
    </w:rPr>
  </w:style>
  <w:style w:type="paragraph" w:styleId="35">
    <w:name w:val="Body Text Indent 3"/>
    <w:basedOn w:val="a"/>
    <w:link w:val="36"/>
    <w:uiPriority w:val="99"/>
    <w:unhideWhenUsed/>
    <w:rsid w:val="001E52A6"/>
    <w:pPr>
      <w:spacing w:after="0" w:line="240" w:lineRule="auto"/>
      <w:ind w:left="283"/>
      <w:jc w:val="both"/>
    </w:pPr>
    <w:rPr>
      <w:rFonts w:ascii="Calibri" w:eastAsia="Calibri" w:hAnsi="Calibri" w:cs="Times New Roman"/>
      <w:sz w:val="16"/>
      <w:szCs w:val="16"/>
    </w:rPr>
  </w:style>
  <w:style w:type="character" w:customStyle="1" w:styleId="36">
    <w:name w:val="Основной текст с отступом 3 Знак"/>
    <w:basedOn w:val="a2"/>
    <w:link w:val="35"/>
    <w:uiPriority w:val="99"/>
    <w:rsid w:val="001E52A6"/>
    <w:rPr>
      <w:rFonts w:ascii="Calibri" w:eastAsia="Calibri" w:hAnsi="Calibri" w:cs="Times New Roman"/>
      <w:sz w:val="16"/>
      <w:szCs w:val="16"/>
    </w:rPr>
  </w:style>
  <w:style w:type="character" w:customStyle="1" w:styleId="15">
    <w:name w:val="Схема документа Знак1"/>
    <w:basedOn w:val="a2"/>
    <w:uiPriority w:val="99"/>
    <w:semiHidden/>
    <w:rsid w:val="001E52A6"/>
    <w:rPr>
      <w:rFonts w:ascii="Segoe UI" w:hAnsi="Segoe UI" w:cs="Segoe UI"/>
      <w:sz w:val="16"/>
      <w:szCs w:val="16"/>
    </w:rPr>
  </w:style>
  <w:style w:type="paragraph" w:customStyle="1" w:styleId="aff4">
    <w:name w:val="заголовок таблицы"/>
    <w:basedOn w:val="a"/>
    <w:link w:val="aff5"/>
    <w:rsid w:val="001E52A6"/>
    <w:pPr>
      <w:spacing w:after="0" w:line="312" w:lineRule="auto"/>
      <w:jc w:val="center"/>
    </w:pPr>
    <w:rPr>
      <w:rFonts w:ascii="Times New Roman" w:eastAsia="Times New Roman" w:hAnsi="Times New Roman" w:cs="Times New Roman"/>
      <w:b/>
      <w:sz w:val="26"/>
      <w:szCs w:val="24"/>
      <w:lang w:eastAsia="ru-RU"/>
    </w:rPr>
  </w:style>
  <w:style w:type="character" w:customStyle="1" w:styleId="aff5">
    <w:name w:val="заголовок таблицы Знак"/>
    <w:link w:val="aff4"/>
    <w:rsid w:val="001E52A6"/>
    <w:rPr>
      <w:rFonts w:ascii="Times New Roman" w:eastAsia="Times New Roman" w:hAnsi="Times New Roman" w:cs="Times New Roman"/>
      <w:b/>
      <w:sz w:val="26"/>
      <w:szCs w:val="24"/>
      <w:lang w:eastAsia="ru-RU"/>
    </w:rPr>
  </w:style>
  <w:style w:type="paragraph" w:customStyle="1" w:styleId="aff6">
    <w:name w:val="Основной"/>
    <w:basedOn w:val="a"/>
    <w:link w:val="aff7"/>
    <w:rsid w:val="001E52A6"/>
    <w:pPr>
      <w:spacing w:after="0" w:line="312" w:lineRule="auto"/>
      <w:ind w:firstLine="720"/>
      <w:jc w:val="both"/>
    </w:pPr>
    <w:rPr>
      <w:rFonts w:ascii="Times New Roman" w:eastAsia="Times New Roman" w:hAnsi="Times New Roman" w:cs="Times New Roman"/>
      <w:sz w:val="28"/>
      <w:szCs w:val="24"/>
      <w:lang w:eastAsia="ru-RU"/>
    </w:rPr>
  </w:style>
  <w:style w:type="character" w:customStyle="1" w:styleId="aff7">
    <w:name w:val="Основной Знак"/>
    <w:link w:val="aff6"/>
    <w:rsid w:val="001E52A6"/>
    <w:rPr>
      <w:rFonts w:ascii="Times New Roman" w:eastAsia="Times New Roman" w:hAnsi="Times New Roman" w:cs="Times New Roman"/>
      <w:sz w:val="28"/>
      <w:szCs w:val="24"/>
      <w:lang w:eastAsia="ru-RU"/>
    </w:rPr>
  </w:style>
  <w:style w:type="paragraph" w:styleId="27">
    <w:name w:val="Quote"/>
    <w:basedOn w:val="a"/>
    <w:next w:val="a"/>
    <w:link w:val="28"/>
    <w:uiPriority w:val="29"/>
    <w:qFormat/>
    <w:rsid w:val="001E52A6"/>
    <w:pPr>
      <w:spacing w:after="0" w:line="240" w:lineRule="auto"/>
      <w:jc w:val="both"/>
    </w:pPr>
    <w:rPr>
      <w:rFonts w:ascii="Calibri" w:eastAsia="Calibri" w:hAnsi="Calibri" w:cs="Times New Roman"/>
      <w:i/>
      <w:iCs/>
      <w:color w:val="000000"/>
      <w:sz w:val="24"/>
      <w:szCs w:val="24"/>
    </w:rPr>
  </w:style>
  <w:style w:type="character" w:customStyle="1" w:styleId="28">
    <w:name w:val="Цитата 2 Знак"/>
    <w:basedOn w:val="a2"/>
    <w:link w:val="27"/>
    <w:uiPriority w:val="29"/>
    <w:rsid w:val="001E52A6"/>
    <w:rPr>
      <w:rFonts w:ascii="Calibri" w:eastAsia="Calibri" w:hAnsi="Calibri" w:cs="Times New Roman"/>
      <w:i/>
      <w:iCs/>
      <w:color w:val="000000"/>
      <w:sz w:val="24"/>
      <w:szCs w:val="24"/>
    </w:rPr>
  </w:style>
  <w:style w:type="paragraph" w:customStyle="1" w:styleId="aff8">
    <w:name w:val="ПодзаголовокКАТЯ"/>
    <w:basedOn w:val="aa"/>
    <w:qFormat/>
    <w:rsid w:val="001E52A6"/>
    <w:pPr>
      <w:numPr>
        <w:ilvl w:val="0"/>
      </w:numPr>
      <w:spacing w:after="60" w:line="240" w:lineRule="auto"/>
      <w:jc w:val="center"/>
      <w:outlineLvl w:val="1"/>
    </w:pPr>
    <w:rPr>
      <w:rFonts w:ascii="Times New Roman" w:eastAsia="Times New Roman" w:hAnsi="Times New Roman" w:cs="Times New Roman"/>
      <w:i/>
      <w:color w:val="auto"/>
      <w:spacing w:val="0"/>
      <w:sz w:val="26"/>
      <w:szCs w:val="26"/>
    </w:rPr>
  </w:style>
  <w:style w:type="paragraph" w:styleId="41">
    <w:name w:val="toc 4"/>
    <w:basedOn w:val="a"/>
    <w:next w:val="a"/>
    <w:autoRedefine/>
    <w:uiPriority w:val="39"/>
    <w:unhideWhenUsed/>
    <w:rsid w:val="001E52A6"/>
    <w:pPr>
      <w:spacing w:after="0" w:line="240" w:lineRule="auto"/>
      <w:ind w:left="660"/>
      <w:jc w:val="both"/>
    </w:pPr>
    <w:rPr>
      <w:rFonts w:ascii="Calibri" w:eastAsia="Calibri" w:hAnsi="Calibri" w:cs="Times New Roman"/>
      <w:sz w:val="20"/>
      <w:szCs w:val="20"/>
    </w:rPr>
  </w:style>
  <w:style w:type="paragraph" w:styleId="51">
    <w:name w:val="toc 5"/>
    <w:basedOn w:val="a"/>
    <w:next w:val="a"/>
    <w:autoRedefine/>
    <w:uiPriority w:val="39"/>
    <w:unhideWhenUsed/>
    <w:rsid w:val="001E52A6"/>
    <w:pPr>
      <w:spacing w:after="0" w:line="240" w:lineRule="auto"/>
      <w:ind w:left="880"/>
      <w:jc w:val="both"/>
    </w:pPr>
    <w:rPr>
      <w:rFonts w:ascii="Calibri" w:eastAsia="Calibri" w:hAnsi="Calibri" w:cs="Times New Roman"/>
      <w:sz w:val="20"/>
      <w:szCs w:val="20"/>
    </w:rPr>
  </w:style>
  <w:style w:type="paragraph" w:styleId="62">
    <w:name w:val="toc 6"/>
    <w:basedOn w:val="a"/>
    <w:next w:val="a"/>
    <w:autoRedefine/>
    <w:uiPriority w:val="39"/>
    <w:unhideWhenUsed/>
    <w:rsid w:val="001E52A6"/>
    <w:pPr>
      <w:spacing w:after="0" w:line="240" w:lineRule="auto"/>
      <w:ind w:left="1100"/>
      <w:jc w:val="both"/>
    </w:pPr>
    <w:rPr>
      <w:rFonts w:ascii="Calibri" w:eastAsia="Calibri" w:hAnsi="Calibri" w:cs="Times New Roman"/>
      <w:sz w:val="20"/>
      <w:szCs w:val="20"/>
    </w:rPr>
  </w:style>
  <w:style w:type="paragraph" w:styleId="71">
    <w:name w:val="toc 7"/>
    <w:basedOn w:val="a"/>
    <w:next w:val="a"/>
    <w:autoRedefine/>
    <w:uiPriority w:val="39"/>
    <w:unhideWhenUsed/>
    <w:rsid w:val="001E52A6"/>
    <w:pPr>
      <w:spacing w:after="0" w:line="240" w:lineRule="auto"/>
      <w:ind w:left="1320"/>
      <w:jc w:val="both"/>
    </w:pPr>
    <w:rPr>
      <w:rFonts w:ascii="Calibri" w:eastAsia="Calibri" w:hAnsi="Calibri" w:cs="Times New Roman"/>
      <w:sz w:val="20"/>
      <w:szCs w:val="20"/>
    </w:rPr>
  </w:style>
  <w:style w:type="paragraph" w:styleId="81">
    <w:name w:val="toc 8"/>
    <w:basedOn w:val="a"/>
    <w:next w:val="a"/>
    <w:autoRedefine/>
    <w:uiPriority w:val="39"/>
    <w:unhideWhenUsed/>
    <w:rsid w:val="001E52A6"/>
    <w:pPr>
      <w:spacing w:after="0" w:line="240" w:lineRule="auto"/>
      <w:ind w:left="1540"/>
      <w:jc w:val="both"/>
    </w:pPr>
    <w:rPr>
      <w:rFonts w:ascii="Calibri" w:eastAsia="Calibri" w:hAnsi="Calibri" w:cs="Times New Roman"/>
      <w:sz w:val="20"/>
      <w:szCs w:val="20"/>
    </w:rPr>
  </w:style>
  <w:style w:type="paragraph" w:styleId="9">
    <w:name w:val="toc 9"/>
    <w:basedOn w:val="a"/>
    <w:next w:val="a"/>
    <w:autoRedefine/>
    <w:uiPriority w:val="39"/>
    <w:unhideWhenUsed/>
    <w:rsid w:val="001E52A6"/>
    <w:pPr>
      <w:spacing w:after="0" w:line="240" w:lineRule="auto"/>
      <w:ind w:left="1760"/>
      <w:jc w:val="both"/>
    </w:pPr>
    <w:rPr>
      <w:rFonts w:ascii="Calibri" w:eastAsia="Calibri" w:hAnsi="Calibri" w:cs="Times New Roman"/>
      <w:sz w:val="20"/>
      <w:szCs w:val="20"/>
    </w:rPr>
  </w:style>
  <w:style w:type="character" w:styleId="aff9">
    <w:name w:val="page number"/>
    <w:basedOn w:val="a2"/>
    <w:rsid w:val="001E52A6"/>
  </w:style>
  <w:style w:type="character" w:customStyle="1" w:styleId="affa">
    <w:name w:val="Текст концевой сноски Знак"/>
    <w:link w:val="affb"/>
    <w:uiPriority w:val="99"/>
    <w:semiHidden/>
    <w:rsid w:val="001E52A6"/>
    <w:rPr>
      <w:rFonts w:ascii="Calibri" w:eastAsia="Calibri" w:hAnsi="Calibri" w:cs="Times New Roman"/>
      <w:sz w:val="20"/>
      <w:szCs w:val="20"/>
    </w:rPr>
  </w:style>
  <w:style w:type="paragraph" w:styleId="affb">
    <w:name w:val="endnote text"/>
    <w:basedOn w:val="a"/>
    <w:link w:val="affa"/>
    <w:uiPriority w:val="99"/>
    <w:semiHidden/>
    <w:unhideWhenUsed/>
    <w:rsid w:val="001E52A6"/>
    <w:pPr>
      <w:spacing w:after="0" w:line="240" w:lineRule="auto"/>
      <w:jc w:val="both"/>
    </w:pPr>
    <w:rPr>
      <w:rFonts w:ascii="Calibri" w:eastAsia="Calibri" w:hAnsi="Calibri" w:cs="Times New Roman"/>
      <w:sz w:val="20"/>
      <w:szCs w:val="20"/>
    </w:rPr>
  </w:style>
  <w:style w:type="character" w:customStyle="1" w:styleId="16">
    <w:name w:val="Текст концевой сноски Знак1"/>
    <w:basedOn w:val="a2"/>
    <w:uiPriority w:val="99"/>
    <w:semiHidden/>
    <w:rsid w:val="001E52A6"/>
    <w:rPr>
      <w:sz w:val="20"/>
      <w:szCs w:val="20"/>
    </w:rPr>
  </w:style>
  <w:style w:type="paragraph" w:styleId="affc">
    <w:name w:val="footnote text"/>
    <w:basedOn w:val="a"/>
    <w:link w:val="affd"/>
    <w:uiPriority w:val="99"/>
    <w:unhideWhenUsed/>
    <w:rsid w:val="001E52A6"/>
    <w:pPr>
      <w:spacing w:after="0" w:line="240" w:lineRule="auto"/>
      <w:jc w:val="both"/>
    </w:pPr>
    <w:rPr>
      <w:rFonts w:ascii="Calibri" w:eastAsia="Calibri" w:hAnsi="Calibri" w:cs="Times New Roman"/>
      <w:sz w:val="20"/>
      <w:szCs w:val="20"/>
    </w:rPr>
  </w:style>
  <w:style w:type="character" w:customStyle="1" w:styleId="affd">
    <w:name w:val="Текст сноски Знак"/>
    <w:basedOn w:val="a2"/>
    <w:link w:val="affc"/>
    <w:uiPriority w:val="99"/>
    <w:rsid w:val="001E52A6"/>
    <w:rPr>
      <w:rFonts w:ascii="Calibri" w:eastAsia="Calibri" w:hAnsi="Calibri" w:cs="Times New Roman"/>
      <w:sz w:val="20"/>
      <w:szCs w:val="20"/>
    </w:rPr>
  </w:style>
  <w:style w:type="paragraph" w:customStyle="1" w:styleId="affe">
    <w:name w:val="Новый абзац"/>
    <w:basedOn w:val="a"/>
    <w:link w:val="29"/>
    <w:rsid w:val="001E52A6"/>
    <w:pPr>
      <w:spacing w:after="0" w:line="240" w:lineRule="auto"/>
      <w:ind w:firstLine="567"/>
      <w:jc w:val="both"/>
    </w:pPr>
    <w:rPr>
      <w:rFonts w:ascii="Arial" w:eastAsia="Times New Roman" w:hAnsi="Arial" w:cs="Times New Roman"/>
      <w:sz w:val="24"/>
      <w:szCs w:val="20"/>
      <w:lang w:eastAsia="ru-RU"/>
    </w:rPr>
  </w:style>
  <w:style w:type="character" w:customStyle="1" w:styleId="29">
    <w:name w:val="Новый абзац Знак2"/>
    <w:link w:val="affe"/>
    <w:rsid w:val="001E52A6"/>
    <w:rPr>
      <w:rFonts w:ascii="Arial" w:eastAsia="Times New Roman" w:hAnsi="Arial" w:cs="Times New Roman"/>
      <w:sz w:val="24"/>
      <w:szCs w:val="20"/>
      <w:lang w:eastAsia="ru-RU"/>
    </w:rPr>
  </w:style>
  <w:style w:type="paragraph" w:customStyle="1" w:styleId="17">
    <w:name w:val="Подзаголовок1катя"/>
    <w:basedOn w:val="aa"/>
    <w:qFormat/>
    <w:rsid w:val="001E52A6"/>
    <w:pPr>
      <w:numPr>
        <w:ilvl w:val="0"/>
      </w:numPr>
      <w:spacing w:after="120" w:line="240" w:lineRule="auto"/>
      <w:ind w:firstLine="709"/>
      <w:jc w:val="center"/>
      <w:outlineLvl w:val="1"/>
    </w:pPr>
    <w:rPr>
      <w:rFonts w:ascii="Times New Roman" w:eastAsia="Times New Roman" w:hAnsi="Times New Roman" w:cs="Times New Roman"/>
      <w:color w:val="auto"/>
      <w:spacing w:val="0"/>
      <w:sz w:val="26"/>
      <w:szCs w:val="26"/>
      <w:u w:val="single"/>
      <w:lang w:eastAsia="ru-RU"/>
    </w:rPr>
  </w:style>
  <w:style w:type="paragraph" w:customStyle="1" w:styleId="2a">
    <w:name w:val="Егор2"/>
    <w:basedOn w:val="3"/>
    <w:link w:val="2b"/>
    <w:rsid w:val="001E52A6"/>
    <w:pPr>
      <w:keepLines/>
      <w:spacing w:before="120" w:after="120"/>
      <w:ind w:left="1429" w:hanging="720"/>
      <w:outlineLvl w:val="9"/>
    </w:pPr>
    <w:rPr>
      <w:rFonts w:cs="Times New Roman"/>
      <w:lang w:eastAsia="en-US"/>
    </w:rPr>
  </w:style>
  <w:style w:type="character" w:customStyle="1" w:styleId="2b">
    <w:name w:val="Егор2 Знак"/>
    <w:link w:val="2a"/>
    <w:rsid w:val="001E52A6"/>
    <w:rPr>
      <w:rFonts w:ascii="Times New Roman" w:eastAsia="Times New Roman" w:hAnsi="Times New Roman" w:cs="Times New Roman"/>
      <w:bCs/>
      <w:i/>
      <w:sz w:val="24"/>
      <w:szCs w:val="26"/>
    </w:rPr>
  </w:style>
  <w:style w:type="paragraph" w:styleId="afff">
    <w:name w:val="Title"/>
    <w:basedOn w:val="a"/>
    <w:next w:val="a"/>
    <w:link w:val="afff0"/>
    <w:uiPriority w:val="99"/>
    <w:qFormat/>
    <w:rsid w:val="001E52A6"/>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fff0">
    <w:name w:val="Название Знак"/>
    <w:basedOn w:val="a2"/>
    <w:link w:val="afff"/>
    <w:uiPriority w:val="99"/>
    <w:rsid w:val="001E52A6"/>
    <w:rPr>
      <w:rFonts w:ascii="Cambria" w:eastAsia="Times New Roman" w:hAnsi="Cambria" w:cs="Times New Roman"/>
      <w:b/>
      <w:bCs/>
      <w:kern w:val="28"/>
      <w:sz w:val="32"/>
      <w:szCs w:val="32"/>
    </w:rPr>
  </w:style>
  <w:style w:type="paragraph" w:customStyle="1" w:styleId="S">
    <w:name w:val="S_Маркированный"/>
    <w:basedOn w:val="afff1"/>
    <w:link w:val="S0"/>
    <w:autoRedefine/>
    <w:rsid w:val="001E52A6"/>
    <w:pPr>
      <w:contextualSpacing w:val="0"/>
    </w:pPr>
    <w:rPr>
      <w:rFonts w:eastAsia="Calibri"/>
      <w:color w:val="FF0000"/>
      <w:sz w:val="26"/>
      <w:szCs w:val="26"/>
    </w:rPr>
  </w:style>
  <w:style w:type="paragraph" w:styleId="afff1">
    <w:name w:val="List Bullet"/>
    <w:basedOn w:val="a"/>
    <w:uiPriority w:val="99"/>
    <w:semiHidden/>
    <w:unhideWhenUsed/>
    <w:rsid w:val="001E52A6"/>
    <w:pPr>
      <w:spacing w:after="0" w:line="240" w:lineRule="auto"/>
      <w:ind w:left="1429" w:hanging="360"/>
      <w:contextualSpacing/>
      <w:jc w:val="both"/>
    </w:pPr>
    <w:rPr>
      <w:rFonts w:ascii="Times New Roman" w:eastAsia="Times New Roman" w:hAnsi="Times New Roman" w:cs="Times New Roman"/>
      <w:sz w:val="24"/>
      <w:szCs w:val="24"/>
      <w:lang w:eastAsia="ru-RU"/>
    </w:rPr>
  </w:style>
  <w:style w:type="character" w:customStyle="1" w:styleId="S0">
    <w:name w:val="S_Маркированный Знак"/>
    <w:basedOn w:val="a2"/>
    <w:link w:val="S"/>
    <w:rsid w:val="001E52A6"/>
    <w:rPr>
      <w:rFonts w:ascii="Times New Roman" w:eastAsia="Calibri" w:hAnsi="Times New Roman" w:cs="Times New Roman"/>
      <w:color w:val="FF0000"/>
      <w:sz w:val="26"/>
      <w:szCs w:val="26"/>
      <w:lang w:eastAsia="ru-RU"/>
    </w:rPr>
  </w:style>
  <w:style w:type="paragraph" w:customStyle="1" w:styleId="ConsNormal">
    <w:name w:val="ConsNormal"/>
    <w:rsid w:val="001E52A6"/>
    <w:pPr>
      <w:widowControl w:val="0"/>
      <w:autoSpaceDE w:val="0"/>
      <w:autoSpaceDN w:val="0"/>
      <w:adjustRightInd w:val="0"/>
      <w:spacing w:before="120" w:after="0" w:line="240" w:lineRule="auto"/>
      <w:ind w:left="221" w:right="19772" w:firstLine="720"/>
      <w:jc w:val="both"/>
    </w:pPr>
    <w:rPr>
      <w:rFonts w:ascii="Arial" w:eastAsia="Times New Roman" w:hAnsi="Arial" w:cs="Arial"/>
      <w:sz w:val="20"/>
      <w:szCs w:val="20"/>
      <w:lang w:eastAsia="ru-RU"/>
    </w:rPr>
  </w:style>
  <w:style w:type="paragraph" w:customStyle="1" w:styleId="18">
    <w:name w:val="Абзац списка1"/>
    <w:basedOn w:val="a"/>
    <w:qFormat/>
    <w:rsid w:val="001E52A6"/>
    <w:pPr>
      <w:spacing w:before="100" w:beforeAutospacing="1" w:after="100" w:afterAutospacing="1" w:line="240" w:lineRule="auto"/>
      <w:ind w:firstLine="709"/>
      <w:contextualSpacing/>
      <w:jc w:val="both"/>
    </w:pPr>
    <w:rPr>
      <w:rFonts w:ascii="Arial Narrow" w:eastAsia="Calibri" w:hAnsi="Arial Narrow" w:cs="Times New Roman"/>
      <w:sz w:val="28"/>
      <w:szCs w:val="24"/>
    </w:rPr>
  </w:style>
  <w:style w:type="paragraph" w:customStyle="1" w:styleId="Tabl">
    <w:name w:val="Tabl"/>
    <w:basedOn w:val="a"/>
    <w:rsid w:val="001E52A6"/>
    <w:pPr>
      <w:keepNext/>
      <w:spacing w:after="0" w:line="240" w:lineRule="auto"/>
      <w:jc w:val="right"/>
    </w:pPr>
    <w:rPr>
      <w:rFonts w:ascii="Trebuchet MS" w:eastAsia="Times New Roman" w:hAnsi="Trebuchet MS" w:cs="Times New Roman"/>
      <w:i/>
      <w:sz w:val="24"/>
      <w:szCs w:val="24"/>
      <w:lang w:eastAsia="ru-RU"/>
    </w:rPr>
  </w:style>
  <w:style w:type="paragraph" w:customStyle="1" w:styleId="Tabn">
    <w:name w:val="Tab_n"/>
    <w:basedOn w:val="a"/>
    <w:link w:val="Tabn2"/>
    <w:autoRedefine/>
    <w:rsid w:val="001E52A6"/>
    <w:pPr>
      <w:keepNext/>
      <w:spacing w:after="0" w:line="240" w:lineRule="auto"/>
      <w:jc w:val="center"/>
    </w:pPr>
    <w:rPr>
      <w:rFonts w:ascii="Trebuchet MS" w:eastAsia="Times New Roman" w:hAnsi="Trebuchet MS" w:cs="Times New Roman"/>
      <w:i/>
      <w:w w:val="103"/>
      <w:sz w:val="24"/>
      <w:szCs w:val="24"/>
    </w:rPr>
  </w:style>
  <w:style w:type="character" w:customStyle="1" w:styleId="Tabn2">
    <w:name w:val="Tab_n Знак2"/>
    <w:link w:val="Tabn"/>
    <w:rsid w:val="001E52A6"/>
    <w:rPr>
      <w:rFonts w:ascii="Trebuchet MS" w:eastAsia="Times New Roman" w:hAnsi="Trebuchet MS" w:cs="Times New Roman"/>
      <w:i/>
      <w:w w:val="103"/>
      <w:sz w:val="24"/>
      <w:szCs w:val="24"/>
    </w:rPr>
  </w:style>
  <w:style w:type="character" w:customStyle="1" w:styleId="FontStyle80">
    <w:name w:val="Font Style80"/>
    <w:rsid w:val="001E52A6"/>
    <w:rPr>
      <w:rFonts w:ascii="Times New Roman" w:hAnsi="Times New Roman" w:cs="Times New Roman"/>
      <w:b/>
      <w:bCs/>
      <w:sz w:val="26"/>
      <w:szCs w:val="26"/>
    </w:rPr>
  </w:style>
  <w:style w:type="paragraph" w:customStyle="1" w:styleId="42">
    <w:name w:val="Егор4"/>
    <w:basedOn w:val="a"/>
    <w:qFormat/>
    <w:rsid w:val="001E52A6"/>
    <w:pPr>
      <w:spacing w:after="0" w:line="240" w:lineRule="auto"/>
      <w:ind w:firstLine="851"/>
      <w:jc w:val="center"/>
    </w:pPr>
    <w:rPr>
      <w:rFonts w:ascii="Times New Roman" w:eastAsia="Calibri" w:hAnsi="Times New Roman" w:cs="Times New Roman"/>
      <w:sz w:val="26"/>
      <w:szCs w:val="24"/>
      <w:u w:val="single"/>
    </w:rPr>
  </w:style>
  <w:style w:type="paragraph" w:customStyle="1" w:styleId="f">
    <w:name w:val="f"/>
    <w:basedOn w:val="a"/>
    <w:rsid w:val="001E52A6"/>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oblasttxt">
    <w:name w:val="oblasttxt"/>
    <w:basedOn w:val="a"/>
    <w:rsid w:val="001E52A6"/>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Style4">
    <w:name w:val="Style4"/>
    <w:basedOn w:val="a"/>
    <w:rsid w:val="001E52A6"/>
    <w:pPr>
      <w:widowControl w:val="0"/>
      <w:autoSpaceDE w:val="0"/>
      <w:autoSpaceDN w:val="0"/>
      <w:adjustRightInd w:val="0"/>
      <w:spacing w:after="0" w:line="334" w:lineRule="exact"/>
      <w:ind w:firstLine="746"/>
      <w:jc w:val="both"/>
    </w:pPr>
    <w:rPr>
      <w:rFonts w:ascii="Times New Roman" w:eastAsia="Times New Roman" w:hAnsi="Times New Roman" w:cs="Times New Roman"/>
      <w:sz w:val="24"/>
      <w:szCs w:val="24"/>
      <w:lang w:eastAsia="ru-RU"/>
    </w:rPr>
  </w:style>
  <w:style w:type="table" w:customStyle="1" w:styleId="-31">
    <w:name w:val="Светлый список - Акцент 31"/>
    <w:basedOn w:val="a3"/>
    <w:next w:val="-3"/>
    <w:uiPriority w:val="61"/>
    <w:rsid w:val="001E52A6"/>
    <w:pPr>
      <w:spacing w:before="120" w:after="0" w:line="240" w:lineRule="auto"/>
      <w:ind w:left="221"/>
      <w:jc w:val="both"/>
    </w:pPr>
    <w:rPr>
      <w:rFonts w:eastAsia="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
    <w:name w:val="Светлый список - Акцент 11"/>
    <w:basedOn w:val="a3"/>
    <w:uiPriority w:val="61"/>
    <w:rsid w:val="001E52A6"/>
    <w:pPr>
      <w:spacing w:before="120" w:after="0" w:line="240" w:lineRule="auto"/>
      <w:ind w:left="221"/>
      <w:jc w:val="both"/>
    </w:pPr>
    <w:rPr>
      <w:rFonts w:eastAsia="Times New Roman"/>
      <w:lang w:eastAsia="ru-RU"/>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cimalAligned">
    <w:name w:val="Decimal Aligned"/>
    <w:basedOn w:val="a"/>
    <w:uiPriority w:val="40"/>
    <w:qFormat/>
    <w:rsid w:val="001E52A6"/>
    <w:pPr>
      <w:tabs>
        <w:tab w:val="decimal" w:pos="360"/>
      </w:tabs>
      <w:spacing w:after="0" w:line="240" w:lineRule="auto"/>
      <w:jc w:val="both"/>
    </w:pPr>
    <w:rPr>
      <w:rFonts w:ascii="Times New Roman" w:hAnsi="Times New Roman" w:cs="Times New Roman"/>
      <w:sz w:val="24"/>
      <w:szCs w:val="24"/>
      <w:lang w:eastAsia="ru-RU"/>
    </w:rPr>
  </w:style>
  <w:style w:type="character" w:customStyle="1" w:styleId="19">
    <w:name w:val="Слабое выделение1"/>
    <w:basedOn w:val="a2"/>
    <w:uiPriority w:val="19"/>
    <w:qFormat/>
    <w:rsid w:val="001E52A6"/>
    <w:rPr>
      <w:i/>
      <w:iCs/>
      <w:color w:val="000000"/>
    </w:rPr>
  </w:style>
  <w:style w:type="table" w:customStyle="1" w:styleId="-110">
    <w:name w:val="Светлая заливка - Акцент 11"/>
    <w:basedOn w:val="a3"/>
    <w:uiPriority w:val="60"/>
    <w:rsid w:val="001E52A6"/>
    <w:pPr>
      <w:spacing w:before="120" w:after="0" w:line="240" w:lineRule="auto"/>
      <w:ind w:left="221"/>
      <w:jc w:val="both"/>
    </w:pPr>
    <w:rPr>
      <w:rFonts w:eastAsia="Times New Roman"/>
      <w:color w:val="4F81BD"/>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afff2">
    <w:name w:val="в таблице"/>
    <w:basedOn w:val="a"/>
    <w:qFormat/>
    <w:rsid w:val="001E52A6"/>
    <w:pPr>
      <w:suppressAutoHyphens/>
      <w:spacing w:after="0" w:line="240" w:lineRule="auto"/>
      <w:jc w:val="both"/>
    </w:pPr>
    <w:rPr>
      <w:rFonts w:ascii="Times New Roman" w:eastAsia="Times New Roman" w:hAnsi="Times New Roman" w:cs="Calibri"/>
      <w:sz w:val="20"/>
      <w:szCs w:val="24"/>
      <w:lang w:eastAsia="ar-SA"/>
    </w:rPr>
  </w:style>
  <w:style w:type="paragraph" w:customStyle="1" w:styleId="2c">
    <w:name w:val="Текст2"/>
    <w:basedOn w:val="a"/>
    <w:rsid w:val="001E52A6"/>
    <w:pPr>
      <w:spacing w:after="0" w:line="240" w:lineRule="auto"/>
      <w:jc w:val="both"/>
    </w:pPr>
    <w:rPr>
      <w:rFonts w:ascii="Courier New" w:eastAsia="Times New Roman" w:hAnsi="Courier New" w:cs="Times New Roman"/>
      <w:sz w:val="20"/>
      <w:szCs w:val="20"/>
      <w:lang w:eastAsia="ru-RU"/>
    </w:rPr>
  </w:style>
  <w:style w:type="paragraph" w:customStyle="1" w:styleId="S1">
    <w:name w:val="S_Таблица"/>
    <w:basedOn w:val="a"/>
    <w:rsid w:val="001E52A6"/>
    <w:pPr>
      <w:tabs>
        <w:tab w:val="num" w:pos="720"/>
      </w:tabs>
      <w:suppressAutoHyphens/>
      <w:spacing w:after="0" w:line="360" w:lineRule="auto"/>
      <w:jc w:val="right"/>
    </w:pPr>
    <w:rPr>
      <w:rFonts w:ascii="Times New Roman" w:eastAsia="Times New Roman" w:hAnsi="Times New Roman" w:cs="Calibri"/>
      <w:sz w:val="24"/>
      <w:szCs w:val="24"/>
      <w:lang w:eastAsia="ar-SA"/>
    </w:rPr>
  </w:style>
  <w:style w:type="character" w:customStyle="1" w:styleId="apple-converted-space">
    <w:name w:val="apple-converted-space"/>
    <w:basedOn w:val="a2"/>
    <w:rsid w:val="001E52A6"/>
  </w:style>
  <w:style w:type="paragraph" w:customStyle="1" w:styleId="1a">
    <w:name w:val="Маркированный список1"/>
    <w:basedOn w:val="a"/>
    <w:rsid w:val="001E52A6"/>
    <w:pPr>
      <w:widowControl w:val="0"/>
      <w:suppressAutoHyphens/>
      <w:autoSpaceDE w:val="0"/>
      <w:spacing w:after="0" w:line="240" w:lineRule="auto"/>
      <w:jc w:val="both"/>
    </w:pPr>
    <w:rPr>
      <w:rFonts w:ascii="Times New Roman" w:eastAsia="Times New Roman" w:hAnsi="Times New Roman" w:cs="Times New Roman"/>
      <w:sz w:val="26"/>
      <w:szCs w:val="20"/>
      <w:lang w:eastAsia="ar-SA"/>
    </w:rPr>
  </w:style>
  <w:style w:type="paragraph" w:customStyle="1" w:styleId="Main">
    <w:name w:val="Main"/>
    <w:link w:val="Main0"/>
    <w:rsid w:val="001E52A6"/>
    <w:pPr>
      <w:widowControl w:val="0"/>
      <w:spacing w:before="120" w:after="0" w:line="360" w:lineRule="auto"/>
      <w:ind w:left="221" w:firstLine="709"/>
      <w:jc w:val="both"/>
    </w:pPr>
    <w:rPr>
      <w:rFonts w:ascii="Times New Roman" w:eastAsia="Times New Roman" w:hAnsi="Times New Roman" w:cs="Tahoma"/>
      <w:sz w:val="24"/>
      <w:szCs w:val="16"/>
      <w:lang w:eastAsia="ru-RU"/>
    </w:rPr>
  </w:style>
  <w:style w:type="character" w:customStyle="1" w:styleId="Main0">
    <w:name w:val="Main Знак"/>
    <w:basedOn w:val="a2"/>
    <w:link w:val="Main"/>
    <w:rsid w:val="001E52A6"/>
    <w:rPr>
      <w:rFonts w:ascii="Times New Roman" w:eastAsia="Times New Roman" w:hAnsi="Times New Roman" w:cs="Tahoma"/>
      <w:sz w:val="24"/>
      <w:szCs w:val="16"/>
      <w:lang w:eastAsia="ru-RU"/>
    </w:rPr>
  </w:style>
  <w:style w:type="paragraph" w:customStyle="1" w:styleId="063">
    <w:name w:val="Стиль Первая строка:  063 см"/>
    <w:basedOn w:val="a"/>
    <w:rsid w:val="001E52A6"/>
    <w:pPr>
      <w:spacing w:after="0" w:line="240" w:lineRule="auto"/>
      <w:ind w:firstLine="360"/>
      <w:jc w:val="both"/>
    </w:pPr>
    <w:rPr>
      <w:rFonts w:ascii="Arial" w:eastAsia="Times New Roman" w:hAnsi="Arial" w:cs="Times New Roman"/>
      <w:sz w:val="24"/>
      <w:szCs w:val="20"/>
      <w:lang w:eastAsia="ru-RU"/>
    </w:rPr>
  </w:style>
  <w:style w:type="paragraph" w:customStyle="1" w:styleId="afff3">
    <w:name w:val="Содержимое таблицы"/>
    <w:basedOn w:val="a"/>
    <w:rsid w:val="001E52A6"/>
    <w:pPr>
      <w:suppressLineNumbers/>
      <w:suppressAutoHyphens/>
      <w:spacing w:after="0" w:line="240" w:lineRule="auto"/>
      <w:jc w:val="both"/>
    </w:pPr>
    <w:rPr>
      <w:rFonts w:ascii="Calibri" w:eastAsia="Times New Roman" w:hAnsi="Calibri" w:cs="Calibri"/>
      <w:sz w:val="24"/>
      <w:szCs w:val="24"/>
      <w:lang w:eastAsia="ar-SA"/>
    </w:rPr>
  </w:style>
  <w:style w:type="character" w:styleId="afff4">
    <w:name w:val="Emphasis"/>
    <w:basedOn w:val="a2"/>
    <w:qFormat/>
    <w:rsid w:val="001E52A6"/>
    <w:rPr>
      <w:i/>
      <w:iCs/>
    </w:rPr>
  </w:style>
  <w:style w:type="paragraph" w:customStyle="1" w:styleId="210">
    <w:name w:val="Основной текст с отступом 21"/>
    <w:basedOn w:val="a"/>
    <w:rsid w:val="001E52A6"/>
    <w:pPr>
      <w:suppressAutoHyphens/>
      <w:spacing w:after="0" w:line="240" w:lineRule="auto"/>
      <w:ind w:firstLine="720"/>
      <w:jc w:val="both"/>
    </w:pPr>
    <w:rPr>
      <w:rFonts w:ascii="Times New Roman" w:eastAsia="Times New Roman" w:hAnsi="Times New Roman" w:cs="Times New Roman"/>
      <w:sz w:val="24"/>
      <w:szCs w:val="20"/>
      <w:lang w:eastAsia="ar-SA"/>
    </w:rPr>
  </w:style>
  <w:style w:type="paragraph" w:customStyle="1" w:styleId="37">
    <w:name w:val="Обычный3"/>
    <w:rsid w:val="001E52A6"/>
    <w:pPr>
      <w:snapToGrid w:val="0"/>
      <w:spacing w:before="120" w:after="0" w:line="240" w:lineRule="auto"/>
      <w:ind w:left="221"/>
      <w:jc w:val="both"/>
    </w:pPr>
    <w:rPr>
      <w:rFonts w:ascii="Times New Roman" w:eastAsia="Times New Roman" w:hAnsi="Times New Roman" w:cs="Times New Roman"/>
      <w:szCs w:val="20"/>
      <w:lang w:eastAsia="ru-RU"/>
    </w:rPr>
  </w:style>
  <w:style w:type="character" w:customStyle="1" w:styleId="blk">
    <w:name w:val="blk"/>
    <w:basedOn w:val="a2"/>
    <w:rsid w:val="001E52A6"/>
  </w:style>
  <w:style w:type="paragraph" w:customStyle="1" w:styleId="font10">
    <w:name w:val="font10"/>
    <w:basedOn w:val="a"/>
    <w:rsid w:val="001E52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1E52A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imp">
    <w:name w:val="imp"/>
    <w:basedOn w:val="a"/>
    <w:rsid w:val="001E52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5">
    <w:name w:val="Strong"/>
    <w:basedOn w:val="a2"/>
    <w:uiPriority w:val="22"/>
    <w:qFormat/>
    <w:rsid w:val="001E52A6"/>
    <w:rPr>
      <w:b/>
      <w:bCs/>
    </w:rPr>
  </w:style>
  <w:style w:type="paragraph" w:customStyle="1" w:styleId="u">
    <w:name w:val="u"/>
    <w:basedOn w:val="a"/>
    <w:rsid w:val="001E52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
    <w:name w:val="text"/>
    <w:basedOn w:val="a"/>
    <w:rsid w:val="001E52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W8Num1z1">
    <w:name w:val="WW8Num1z1"/>
    <w:rsid w:val="001E52A6"/>
    <w:rPr>
      <w:rFonts w:ascii="Courier New" w:hAnsi="Courier New" w:cs="Courier New"/>
    </w:rPr>
  </w:style>
  <w:style w:type="paragraph" w:customStyle="1" w:styleId="S2">
    <w:name w:val="S_Обычный"/>
    <w:basedOn w:val="a"/>
    <w:link w:val="S3"/>
    <w:qFormat/>
    <w:rsid w:val="001E52A6"/>
    <w:pPr>
      <w:suppressAutoHyphens/>
      <w:spacing w:after="0" w:line="360" w:lineRule="auto"/>
      <w:ind w:firstLine="709"/>
      <w:jc w:val="both"/>
    </w:pPr>
    <w:rPr>
      <w:rFonts w:ascii="Times New Roman" w:eastAsia="Times New Roman" w:hAnsi="Times New Roman" w:cs="Times New Roman"/>
      <w:sz w:val="24"/>
      <w:szCs w:val="24"/>
      <w:lang w:eastAsia="ar-SA"/>
    </w:rPr>
  </w:style>
  <w:style w:type="paragraph" w:styleId="HTML">
    <w:name w:val="HTML Preformatted"/>
    <w:basedOn w:val="a"/>
    <w:link w:val="HTML0"/>
    <w:uiPriority w:val="99"/>
    <w:rsid w:val="001E52A6"/>
    <w:pPr>
      <w:suppressAutoHyphens/>
      <w:spacing w:after="0" w:line="240" w:lineRule="auto"/>
      <w:ind w:left="612"/>
    </w:pPr>
    <w:rPr>
      <w:rFonts w:ascii="Courier New" w:eastAsia="Times New Roman" w:hAnsi="Courier New" w:cs="Courier New"/>
      <w:sz w:val="20"/>
      <w:szCs w:val="20"/>
      <w:lang w:eastAsia="ar-SA"/>
    </w:rPr>
  </w:style>
  <w:style w:type="character" w:customStyle="1" w:styleId="HTML0">
    <w:name w:val="Стандартный HTML Знак"/>
    <w:basedOn w:val="a2"/>
    <w:link w:val="HTML"/>
    <w:uiPriority w:val="99"/>
    <w:rsid w:val="001E52A6"/>
    <w:rPr>
      <w:rFonts w:ascii="Courier New" w:eastAsia="Times New Roman" w:hAnsi="Courier New" w:cs="Courier New"/>
      <w:sz w:val="20"/>
      <w:szCs w:val="20"/>
      <w:lang w:eastAsia="ar-SA"/>
    </w:rPr>
  </w:style>
  <w:style w:type="character" w:customStyle="1" w:styleId="FontStyle38">
    <w:name w:val="Font Style38"/>
    <w:uiPriority w:val="99"/>
    <w:rsid w:val="001E52A6"/>
    <w:rPr>
      <w:rFonts w:ascii="Arial" w:hAnsi="Arial" w:cs="Arial"/>
      <w:sz w:val="22"/>
      <w:szCs w:val="22"/>
    </w:rPr>
  </w:style>
  <w:style w:type="paragraph" w:customStyle="1" w:styleId="uni">
    <w:name w:val="uni"/>
    <w:basedOn w:val="a"/>
    <w:rsid w:val="001E52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ip">
    <w:name w:val="unip"/>
    <w:basedOn w:val="a"/>
    <w:rsid w:val="001E52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6">
    <w:name w:val="Нормальный (таблица)"/>
    <w:basedOn w:val="a"/>
    <w:next w:val="a"/>
    <w:uiPriority w:val="99"/>
    <w:rsid w:val="001E52A6"/>
    <w:pPr>
      <w:widowControl w:val="0"/>
      <w:autoSpaceDE w:val="0"/>
      <w:autoSpaceDN w:val="0"/>
      <w:adjustRightInd w:val="0"/>
      <w:spacing w:after="0" w:line="240" w:lineRule="auto"/>
      <w:jc w:val="both"/>
    </w:pPr>
    <w:rPr>
      <w:rFonts w:ascii="Arial" w:eastAsia="Times New Roman" w:hAnsi="Arial" w:cs="Arial"/>
      <w:sz w:val="26"/>
      <w:szCs w:val="26"/>
      <w:lang w:eastAsia="ru-RU"/>
    </w:rPr>
  </w:style>
  <w:style w:type="paragraph" w:customStyle="1" w:styleId="afff7">
    <w:name w:val="Прижатый влево"/>
    <w:basedOn w:val="a"/>
    <w:next w:val="a"/>
    <w:rsid w:val="001E52A6"/>
    <w:pPr>
      <w:widowControl w:val="0"/>
      <w:autoSpaceDE w:val="0"/>
      <w:autoSpaceDN w:val="0"/>
      <w:adjustRightInd w:val="0"/>
      <w:spacing w:after="0" w:line="240" w:lineRule="auto"/>
    </w:pPr>
    <w:rPr>
      <w:rFonts w:ascii="Arial" w:eastAsia="Times New Roman" w:hAnsi="Arial" w:cs="Arial"/>
      <w:sz w:val="26"/>
      <w:szCs w:val="26"/>
      <w:lang w:eastAsia="ru-RU"/>
    </w:rPr>
  </w:style>
  <w:style w:type="paragraph" w:customStyle="1" w:styleId="afff8">
    <w:name w:val="Основной стиль записки"/>
    <w:basedOn w:val="a"/>
    <w:qFormat/>
    <w:rsid w:val="001E52A6"/>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osntext">
    <w:name w:val="osn_text"/>
    <w:basedOn w:val="a"/>
    <w:rsid w:val="001E52A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0">
    <w:name w:val="осн.текст 12"/>
    <w:basedOn w:val="a"/>
    <w:link w:val="121"/>
    <w:rsid w:val="001E52A6"/>
    <w:pPr>
      <w:spacing w:after="0" w:line="240" w:lineRule="auto"/>
      <w:ind w:firstLine="851"/>
      <w:jc w:val="both"/>
    </w:pPr>
    <w:rPr>
      <w:rFonts w:ascii="Arial" w:eastAsia="Times New Roman" w:hAnsi="Arial" w:cs="Times New Roman"/>
      <w:sz w:val="24"/>
      <w:szCs w:val="20"/>
      <w:lang w:eastAsia="ru-RU"/>
    </w:rPr>
  </w:style>
  <w:style w:type="character" w:customStyle="1" w:styleId="121">
    <w:name w:val="осн.текст 12 Знак"/>
    <w:basedOn w:val="a2"/>
    <w:link w:val="120"/>
    <w:rsid w:val="001E52A6"/>
    <w:rPr>
      <w:rFonts w:ascii="Arial" w:eastAsia="Times New Roman" w:hAnsi="Arial" w:cs="Times New Roman"/>
      <w:sz w:val="24"/>
      <w:szCs w:val="20"/>
      <w:lang w:eastAsia="ru-RU"/>
    </w:rPr>
  </w:style>
  <w:style w:type="character" w:styleId="afff9">
    <w:name w:val="footnote reference"/>
    <w:basedOn w:val="a2"/>
    <w:uiPriority w:val="99"/>
    <w:semiHidden/>
    <w:unhideWhenUsed/>
    <w:rsid w:val="001E52A6"/>
    <w:rPr>
      <w:vertAlign w:val="superscript"/>
    </w:rPr>
  </w:style>
  <w:style w:type="table" w:customStyle="1" w:styleId="1b">
    <w:name w:val="Сетка таблицы1"/>
    <w:basedOn w:val="a3"/>
    <w:next w:val="af1"/>
    <w:uiPriority w:val="39"/>
    <w:rsid w:val="001E52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Сетка таблицы2"/>
    <w:basedOn w:val="a3"/>
    <w:next w:val="af1"/>
    <w:uiPriority w:val="39"/>
    <w:rsid w:val="001E52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3"/>
    <w:next w:val="af1"/>
    <w:rsid w:val="001E52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3"/>
    <w:next w:val="af1"/>
    <w:uiPriority w:val="39"/>
    <w:rsid w:val="001E52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3"/>
    <w:next w:val="af1"/>
    <w:uiPriority w:val="39"/>
    <w:rsid w:val="001E52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3"/>
    <w:next w:val="af1"/>
    <w:uiPriority w:val="39"/>
    <w:rsid w:val="001E52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3"/>
    <w:next w:val="af1"/>
    <w:uiPriority w:val="39"/>
    <w:rsid w:val="001E52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3"/>
    <w:next w:val="af1"/>
    <w:uiPriority w:val="39"/>
    <w:rsid w:val="001E52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Сетка таблицы9"/>
    <w:basedOn w:val="a3"/>
    <w:next w:val="af1"/>
    <w:uiPriority w:val="39"/>
    <w:rsid w:val="001E52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3"/>
    <w:next w:val="af1"/>
    <w:uiPriority w:val="39"/>
    <w:rsid w:val="001E52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3"/>
    <w:next w:val="af1"/>
    <w:uiPriority w:val="39"/>
    <w:rsid w:val="001E52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3"/>
    <w:next w:val="af1"/>
    <w:uiPriority w:val="39"/>
    <w:rsid w:val="001E52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3"/>
    <w:next w:val="af1"/>
    <w:uiPriority w:val="39"/>
    <w:rsid w:val="001E52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3"/>
    <w:next w:val="af1"/>
    <w:uiPriority w:val="39"/>
    <w:rsid w:val="001E52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3"/>
    <w:next w:val="af1"/>
    <w:uiPriority w:val="39"/>
    <w:rsid w:val="001E52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3"/>
    <w:next w:val="af1"/>
    <w:uiPriority w:val="39"/>
    <w:rsid w:val="001E52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3"/>
    <w:next w:val="af1"/>
    <w:uiPriority w:val="39"/>
    <w:rsid w:val="001E52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3"/>
    <w:next w:val="af1"/>
    <w:uiPriority w:val="39"/>
    <w:rsid w:val="001E52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a2"/>
    <w:rsid w:val="001E52A6"/>
  </w:style>
  <w:style w:type="paragraph" w:customStyle="1" w:styleId="headertext">
    <w:name w:val="headertext"/>
    <w:basedOn w:val="a"/>
    <w:rsid w:val="001E52A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520">
    <w:name w:val="Сетка таблицы52"/>
    <w:basedOn w:val="a3"/>
    <w:next w:val="af1"/>
    <w:rsid w:val="001E52A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6">
    <w:name w:val="c6"/>
    <w:basedOn w:val="a2"/>
    <w:rsid w:val="001E52A6"/>
  </w:style>
  <w:style w:type="table" w:customStyle="1" w:styleId="3-61">
    <w:name w:val="Средняя сетка 3 - Акцент 61"/>
    <w:basedOn w:val="a3"/>
    <w:next w:val="3-6"/>
    <w:uiPriority w:val="69"/>
    <w:rsid w:val="001E52A6"/>
    <w:pPr>
      <w:spacing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customStyle="1" w:styleId="Default">
    <w:name w:val="Default"/>
    <w:rsid w:val="001E52A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formattext">
    <w:name w:val="formattext"/>
    <w:basedOn w:val="a"/>
    <w:rsid w:val="001E52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e">
    <w:name w:val="spelle"/>
    <w:basedOn w:val="a2"/>
    <w:rsid w:val="001E52A6"/>
  </w:style>
  <w:style w:type="paragraph" w:customStyle="1" w:styleId="320">
    <w:name w:val="Основной текст с отступом 32"/>
    <w:basedOn w:val="a"/>
    <w:rsid w:val="001E52A6"/>
    <w:pPr>
      <w:spacing w:after="120" w:line="240" w:lineRule="auto"/>
      <w:ind w:left="283"/>
    </w:pPr>
    <w:rPr>
      <w:rFonts w:ascii="Times New Roman" w:eastAsia="Times New Roman" w:hAnsi="Times New Roman" w:cs="Times New Roman"/>
      <w:sz w:val="16"/>
      <w:szCs w:val="16"/>
      <w:lang w:eastAsia="ar-SA"/>
    </w:rPr>
  </w:style>
  <w:style w:type="paragraph" w:customStyle="1" w:styleId="afffa">
    <w:name w:val="Знак"/>
    <w:basedOn w:val="a"/>
    <w:rsid w:val="001E52A6"/>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310">
    <w:name w:val="Основной текст с отступом 31"/>
    <w:basedOn w:val="a"/>
    <w:rsid w:val="001E52A6"/>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1c">
    <w:name w:val="Красная строка1"/>
    <w:basedOn w:val="a"/>
    <w:rsid w:val="001E52A6"/>
    <w:pPr>
      <w:widowControl w:val="0"/>
      <w:suppressAutoHyphens/>
      <w:spacing w:after="120" w:line="240" w:lineRule="auto"/>
      <w:ind w:firstLine="210"/>
    </w:pPr>
    <w:rPr>
      <w:rFonts w:ascii="Times New Roman" w:eastAsia="Times New Roman" w:hAnsi="Times New Roman" w:cs="Times New Roman"/>
      <w:sz w:val="24"/>
      <w:szCs w:val="24"/>
      <w:lang w:eastAsia="ru-RU"/>
    </w:rPr>
  </w:style>
  <w:style w:type="table" w:styleId="1d">
    <w:name w:val="Table Classic 1"/>
    <w:basedOn w:val="a3"/>
    <w:semiHidden/>
    <w:rsid w:val="001E52A6"/>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610">
    <w:name w:val="Заголовок 6 Знак1"/>
    <w:basedOn w:val="a2"/>
    <w:uiPriority w:val="9"/>
    <w:semiHidden/>
    <w:rsid w:val="001E52A6"/>
    <w:rPr>
      <w:rFonts w:asciiTheme="majorHAnsi" w:eastAsiaTheme="majorEastAsia" w:hAnsiTheme="majorHAnsi" w:cstheme="majorBidi"/>
      <w:color w:val="1F4D78" w:themeColor="accent1" w:themeShade="7F"/>
    </w:rPr>
  </w:style>
  <w:style w:type="table" w:styleId="-3">
    <w:name w:val="Light List Accent 3"/>
    <w:basedOn w:val="a3"/>
    <w:uiPriority w:val="61"/>
    <w:unhideWhenUsed/>
    <w:rsid w:val="001E52A6"/>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3-6">
    <w:name w:val="Medium Grid 3 Accent 6"/>
    <w:basedOn w:val="a3"/>
    <w:uiPriority w:val="69"/>
    <w:unhideWhenUsed/>
    <w:rsid w:val="001E52A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character" w:customStyle="1" w:styleId="S3">
    <w:name w:val="S_Обычный Знак"/>
    <w:link w:val="S2"/>
    <w:rsid w:val="001E52A6"/>
    <w:rPr>
      <w:rFonts w:ascii="Times New Roman" w:eastAsia="Times New Roman" w:hAnsi="Times New Roman" w:cs="Times New Roman"/>
      <w:sz w:val="24"/>
      <w:szCs w:val="24"/>
      <w:lang w:eastAsia="ar-SA"/>
    </w:rPr>
  </w:style>
  <w:style w:type="character" w:customStyle="1" w:styleId="ConsPlusNormal0">
    <w:name w:val="ConsPlusNormal Знак"/>
    <w:link w:val="ConsPlusNormal"/>
    <w:locked/>
    <w:rsid w:val="001E52A6"/>
    <w:rPr>
      <w:rFonts w:ascii="Arial" w:eastAsia="Times New Roman" w:hAnsi="Arial" w:cs="Arial"/>
      <w:sz w:val="20"/>
      <w:szCs w:val="20"/>
      <w:lang w:eastAsia="ru-RU"/>
    </w:rPr>
  </w:style>
  <w:style w:type="character" w:customStyle="1" w:styleId="a8">
    <w:name w:val="Абзац списка Знак"/>
    <w:aliases w:val="обычный Знак"/>
    <w:link w:val="a7"/>
    <w:uiPriority w:val="34"/>
    <w:locked/>
    <w:rsid w:val="001E52A6"/>
  </w:style>
  <w:style w:type="character" w:customStyle="1" w:styleId="s30">
    <w:name w:val="s3"/>
    <w:basedOn w:val="a2"/>
    <w:rsid w:val="005325EF"/>
  </w:style>
  <w:style w:type="paragraph" w:customStyle="1" w:styleId="afffb">
    <w:name w:val="таблица"/>
    <w:basedOn w:val="a"/>
    <w:uiPriority w:val="99"/>
    <w:qFormat/>
    <w:rsid w:val="009C507C"/>
    <w:pPr>
      <w:keepNext/>
      <w:keepLines/>
      <w:spacing w:after="0" w:line="240" w:lineRule="auto"/>
      <w:jc w:val="center"/>
    </w:pPr>
    <w:rPr>
      <w:rFonts w:ascii="Times New Roman" w:eastAsia="Calibri" w:hAnsi="Times New Roman" w:cs="Times New Roman"/>
      <w:color w:val="000000"/>
      <w:sz w:val="24"/>
      <w:szCs w:val="24"/>
    </w:rPr>
  </w:style>
  <w:style w:type="paragraph" w:customStyle="1" w:styleId="2e">
    <w:name w:val="Абзац списка2"/>
    <w:basedOn w:val="a"/>
    <w:rsid w:val="00D509EC"/>
    <w:pPr>
      <w:spacing w:after="200" w:line="276" w:lineRule="auto"/>
      <w:ind w:left="720"/>
    </w:pPr>
    <w:rPr>
      <w:rFonts w:ascii="Calibri" w:eastAsia="Times New Roman" w:hAnsi="Calibri" w:cs="Calibri"/>
    </w:rPr>
  </w:style>
  <w:style w:type="character" w:customStyle="1" w:styleId="r">
    <w:name w:val="r"/>
    <w:rsid w:val="00D509EC"/>
  </w:style>
  <w:style w:type="character" w:customStyle="1" w:styleId="FontStyle22">
    <w:name w:val="Font Style22"/>
    <w:rsid w:val="0099500A"/>
    <w:rPr>
      <w:rFonts w:ascii="Trebuchet MS" w:hAnsi="Trebuchet MS" w:cs="Trebuchet MS"/>
      <w:b/>
      <w:bCs/>
      <w:sz w:val="22"/>
      <w:szCs w:val="22"/>
    </w:rPr>
  </w:style>
  <w:style w:type="character" w:customStyle="1" w:styleId="FontStyle37">
    <w:name w:val="Font Style37"/>
    <w:uiPriority w:val="99"/>
    <w:rsid w:val="003D55E7"/>
    <w:rPr>
      <w:rFonts w:ascii="Trebuchet MS" w:hAnsi="Trebuchet MS" w:cs="Trebuchet MS"/>
      <w:b/>
      <w:bCs/>
      <w:i/>
      <w:iCs/>
      <w:sz w:val="20"/>
      <w:szCs w:val="20"/>
    </w:rPr>
  </w:style>
  <w:style w:type="paragraph" w:customStyle="1" w:styleId="Style32">
    <w:name w:val="Style32"/>
    <w:basedOn w:val="a"/>
    <w:uiPriority w:val="99"/>
    <w:rsid w:val="003D55E7"/>
    <w:pPr>
      <w:widowControl w:val="0"/>
      <w:autoSpaceDE w:val="0"/>
      <w:autoSpaceDN w:val="0"/>
      <w:adjustRightInd w:val="0"/>
      <w:spacing w:after="0" w:line="240" w:lineRule="auto"/>
    </w:pPr>
    <w:rPr>
      <w:rFonts w:ascii="Verdana" w:eastAsia="Times New Roman" w:hAnsi="Verdana" w:cs="Times New Roman"/>
      <w:sz w:val="24"/>
      <w:szCs w:val="24"/>
      <w:lang w:eastAsia="ru-RU"/>
    </w:rPr>
  </w:style>
  <w:style w:type="paragraph" w:customStyle="1" w:styleId="afffc">
    <w:name w:val="Мария"/>
    <w:basedOn w:val="a"/>
    <w:rsid w:val="00957EB0"/>
    <w:pPr>
      <w:spacing w:before="240" w:after="120" w:line="240" w:lineRule="auto"/>
      <w:ind w:firstLine="709"/>
      <w:jc w:val="both"/>
    </w:pPr>
    <w:rPr>
      <w:rFonts w:ascii="Times New Roman" w:eastAsia="Times New Roman" w:hAnsi="Times New Roman" w:cs="Times New Roman"/>
      <w:sz w:val="26"/>
      <w:szCs w:val="26"/>
      <w:lang w:eastAsia="ru-RU"/>
    </w:rPr>
  </w:style>
  <w:style w:type="paragraph" w:customStyle="1" w:styleId="ConsTitle">
    <w:name w:val="ConsTitle"/>
    <w:rsid w:val="00957EB0"/>
    <w:pPr>
      <w:widowControl w:val="0"/>
      <w:suppressAutoHyphens/>
      <w:autoSpaceDE w:val="0"/>
      <w:spacing w:after="0" w:line="240" w:lineRule="auto"/>
      <w:ind w:right="19772"/>
    </w:pPr>
    <w:rPr>
      <w:rFonts w:ascii="Arial" w:eastAsia="Arial" w:hAnsi="Arial" w:cs="Arial"/>
      <w:b/>
      <w:bCs/>
      <w:lang w:eastAsia="ar-SA"/>
    </w:rPr>
  </w:style>
  <w:style w:type="character" w:customStyle="1" w:styleId="FontStyle28">
    <w:name w:val="Font Style28"/>
    <w:rsid w:val="00957EB0"/>
    <w:rPr>
      <w:rFonts w:ascii="Arial" w:hAnsi="Arial" w:cs="Arial"/>
      <w:sz w:val="24"/>
      <w:szCs w:val="24"/>
    </w:rPr>
  </w:style>
  <w:style w:type="paragraph" w:customStyle="1" w:styleId="Style25">
    <w:name w:val="Style25"/>
    <w:basedOn w:val="a"/>
    <w:uiPriority w:val="99"/>
    <w:rsid w:val="00957EB0"/>
    <w:pPr>
      <w:widowControl w:val="0"/>
      <w:autoSpaceDE w:val="0"/>
      <w:autoSpaceDN w:val="0"/>
      <w:adjustRightInd w:val="0"/>
      <w:spacing w:after="0" w:line="254" w:lineRule="exact"/>
      <w:ind w:firstLine="677"/>
    </w:pPr>
    <w:rPr>
      <w:rFonts w:ascii="Verdana" w:eastAsia="Times New Roman" w:hAnsi="Verdana" w:cs="Times New Roman"/>
      <w:sz w:val="24"/>
      <w:szCs w:val="24"/>
      <w:lang w:eastAsia="ru-RU"/>
    </w:rPr>
  </w:style>
  <w:style w:type="paragraph" w:customStyle="1" w:styleId="afffd">
    <w:name w:val="обыкновенный"/>
    <w:basedOn w:val="a"/>
    <w:rsid w:val="00BD669A"/>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Style11">
    <w:name w:val="Style11"/>
    <w:basedOn w:val="a"/>
    <w:uiPriority w:val="99"/>
    <w:rsid w:val="00C97401"/>
    <w:pPr>
      <w:widowControl w:val="0"/>
      <w:autoSpaceDE w:val="0"/>
      <w:autoSpaceDN w:val="0"/>
      <w:adjustRightInd w:val="0"/>
      <w:spacing w:after="0" w:line="278" w:lineRule="exact"/>
      <w:ind w:firstLine="538"/>
    </w:pPr>
    <w:rPr>
      <w:rFonts w:ascii="Century Schoolbook" w:eastAsia="Times New Roman" w:hAnsi="Century Schoolbook" w:cs="Century Schoolbook"/>
      <w:sz w:val="24"/>
      <w:szCs w:val="24"/>
      <w:lang w:eastAsia="ru-RU"/>
    </w:rPr>
  </w:style>
  <w:style w:type="character" w:customStyle="1" w:styleId="FontStyle20">
    <w:name w:val="Font Style20"/>
    <w:uiPriority w:val="99"/>
    <w:rsid w:val="00C97401"/>
    <w:rPr>
      <w:rFonts w:ascii="Century Schoolbook" w:hAnsi="Century Schoolbook" w:cs="Century Schoolbook"/>
      <w:sz w:val="20"/>
      <w:szCs w:val="20"/>
    </w:rPr>
  </w:style>
  <w:style w:type="paragraph" w:customStyle="1" w:styleId="afffe">
    <w:name w:val="_Обычный текст_ГП_"/>
    <w:basedOn w:val="a"/>
    <w:link w:val="affff"/>
    <w:qFormat/>
    <w:rsid w:val="005C78E2"/>
    <w:pPr>
      <w:suppressAutoHyphens/>
      <w:spacing w:after="0" w:line="276" w:lineRule="auto"/>
      <w:ind w:firstLine="709"/>
      <w:contextualSpacing/>
      <w:jc w:val="both"/>
    </w:pPr>
    <w:rPr>
      <w:rFonts w:ascii="Times New Roman" w:eastAsia="Times New Roman" w:hAnsi="Times New Roman" w:cs="Times New Roman"/>
      <w:kern w:val="1"/>
      <w:sz w:val="28"/>
      <w:szCs w:val="28"/>
      <w:lang w:eastAsia="hi-IN" w:bidi="hi-IN"/>
    </w:rPr>
  </w:style>
  <w:style w:type="character" w:customStyle="1" w:styleId="affff">
    <w:name w:val="_Обычный текст_ГП_ Знак"/>
    <w:link w:val="afffe"/>
    <w:rsid w:val="005C78E2"/>
    <w:rPr>
      <w:rFonts w:ascii="Times New Roman" w:eastAsia="Times New Roman" w:hAnsi="Times New Roman" w:cs="Times New Roman"/>
      <w:kern w:val="1"/>
      <w:sz w:val="28"/>
      <w:szCs w:val="28"/>
      <w:lang w:eastAsia="hi-IN" w:bidi="hi-IN"/>
    </w:rPr>
  </w:style>
  <w:style w:type="table" w:customStyle="1" w:styleId="affff0">
    <w:name w:val="Таблица_для_генпланов"/>
    <w:basedOn w:val="a3"/>
    <w:uiPriority w:val="99"/>
    <w:rsid w:val="00840E09"/>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Times New Roman" w:hAnsi="Times New Roman"/>
        <w:sz w:val="24"/>
      </w:rPr>
      <w:tblPr/>
      <w:tcPr>
        <w:shd w:val="clear" w:color="auto" w:fill="B8CCE4"/>
      </w:tcPr>
    </w:tblStylePr>
    <w:tblStylePr w:type="firstCol">
      <w:rPr>
        <w:rFonts w:ascii="Times New Roman" w:hAnsi="Times New Roman"/>
        <w:sz w:val="24"/>
      </w:rPr>
      <w:tblPr/>
      <w:tcPr>
        <w:shd w:val="clear" w:color="auto" w:fill="DBE5F1"/>
      </w:tcPr>
    </w:tblStylePr>
  </w:style>
  <w:style w:type="character" w:customStyle="1" w:styleId="80">
    <w:name w:val="Заголовок 8 Знак"/>
    <w:basedOn w:val="a2"/>
    <w:link w:val="8"/>
    <w:uiPriority w:val="9"/>
    <w:rsid w:val="00DB481F"/>
    <w:rPr>
      <w:rFonts w:ascii="Calibri" w:eastAsia="Times New Roman" w:hAnsi="Calibri" w:cs="Times New Roman"/>
      <w:i/>
      <w:iCs/>
      <w:kern w:val="1"/>
      <w:sz w:val="24"/>
      <w:szCs w:val="24"/>
      <w:lang w:eastAsia="hi-IN" w:bidi="hi-IN"/>
    </w:rPr>
  </w:style>
  <w:style w:type="paragraph" w:customStyle="1" w:styleId="2f">
    <w:name w:val="Стиль &quot;З&quot;2"/>
    <w:basedOn w:val="a"/>
    <w:link w:val="2f0"/>
    <w:qFormat/>
    <w:rsid w:val="00DB481F"/>
    <w:pPr>
      <w:keepNext/>
      <w:suppressAutoHyphens/>
      <w:spacing w:before="240" w:after="60" w:line="240" w:lineRule="auto"/>
      <w:ind w:left="450" w:hanging="450"/>
      <w:outlineLvl w:val="2"/>
    </w:pPr>
    <w:rPr>
      <w:rFonts w:ascii="Times New Roman" w:eastAsia="Times New Roman" w:hAnsi="Times New Roman" w:cs="Times New Roman"/>
      <w:b/>
      <w:bCs/>
      <w:kern w:val="1"/>
      <w:sz w:val="28"/>
      <w:szCs w:val="26"/>
      <w:lang w:eastAsia="hi-IN" w:bidi="hi-IN"/>
    </w:rPr>
  </w:style>
  <w:style w:type="character" w:customStyle="1" w:styleId="2f0">
    <w:name w:val="Стиль &quot;З&quot;2 Знак"/>
    <w:link w:val="2f"/>
    <w:rsid w:val="00DB481F"/>
    <w:rPr>
      <w:rFonts w:ascii="Times New Roman" w:eastAsia="Times New Roman" w:hAnsi="Times New Roman" w:cs="Times New Roman"/>
      <w:b/>
      <w:bCs/>
      <w:kern w:val="1"/>
      <w:sz w:val="28"/>
      <w:szCs w:val="26"/>
      <w:lang w:eastAsia="hi-IN" w:bidi="hi-IN"/>
    </w:rPr>
  </w:style>
  <w:style w:type="paragraph" w:customStyle="1" w:styleId="2f1">
    <w:name w:val="Обычный2"/>
    <w:link w:val="Normal"/>
    <w:rsid w:val="00BB16C5"/>
    <w:pPr>
      <w:snapToGrid w:val="0"/>
      <w:spacing w:after="0" w:line="240" w:lineRule="auto"/>
    </w:pPr>
    <w:rPr>
      <w:rFonts w:ascii="Times New Roman" w:eastAsia="Times New Roman" w:hAnsi="Times New Roman" w:cs="Times New Roman"/>
      <w:szCs w:val="20"/>
      <w:lang w:eastAsia="ru-RU"/>
    </w:rPr>
  </w:style>
  <w:style w:type="character" w:customStyle="1" w:styleId="Normal">
    <w:name w:val="Normal Знак"/>
    <w:basedOn w:val="a2"/>
    <w:link w:val="2f1"/>
    <w:rsid w:val="00BB16C5"/>
    <w:rPr>
      <w:rFonts w:ascii="Times New Roman" w:eastAsia="Times New Roman" w:hAnsi="Times New Roman" w:cs="Times New Roman"/>
      <w:szCs w:val="20"/>
      <w:lang w:eastAsia="ru-RU"/>
    </w:rPr>
  </w:style>
  <w:style w:type="paragraph" w:customStyle="1" w:styleId="Normal10-02">
    <w:name w:val="Normal + 10 пт полужирный По центру Слева:  -02 см Справ..."/>
    <w:basedOn w:val="a"/>
    <w:link w:val="Normal10-020"/>
    <w:rsid w:val="00BB16C5"/>
    <w:pPr>
      <w:spacing w:after="0" w:line="240" w:lineRule="auto"/>
      <w:ind w:left="-113" w:right="-113"/>
      <w:jc w:val="center"/>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basedOn w:val="a2"/>
    <w:link w:val="Normal10-02"/>
    <w:rsid w:val="00BB16C5"/>
    <w:rPr>
      <w:rFonts w:ascii="Times New Roman" w:eastAsia="Times New Roman" w:hAnsi="Times New Roman" w:cs="Times New Roman"/>
      <w:b/>
      <w:bCs/>
      <w:sz w:val="20"/>
      <w:szCs w:val="20"/>
      <w:lang w:eastAsia="ru-RU"/>
    </w:rPr>
  </w:style>
  <w:style w:type="paragraph" w:customStyle="1" w:styleId="Style3">
    <w:name w:val="Style3"/>
    <w:basedOn w:val="a"/>
    <w:rsid w:val="00C766F6"/>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5">
    <w:name w:val="Style5"/>
    <w:basedOn w:val="a"/>
    <w:rsid w:val="00C766F6"/>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14">
    <w:name w:val="Font Style14"/>
    <w:basedOn w:val="a2"/>
    <w:rsid w:val="00C766F6"/>
    <w:rPr>
      <w:rFonts w:ascii="Arial" w:hAnsi="Arial" w:cs="Arial"/>
      <w:b/>
      <w:bCs/>
      <w:sz w:val="22"/>
      <w:szCs w:val="22"/>
    </w:rPr>
  </w:style>
  <w:style w:type="character" w:customStyle="1" w:styleId="FontStyle16">
    <w:name w:val="Font Style16"/>
    <w:basedOn w:val="a2"/>
    <w:rsid w:val="00C766F6"/>
    <w:rPr>
      <w:rFonts w:ascii="Arial" w:hAnsi="Arial" w:cs="Arial"/>
      <w:sz w:val="22"/>
      <w:szCs w:val="22"/>
    </w:rPr>
  </w:style>
  <w:style w:type="character" w:customStyle="1" w:styleId="FontStyle18">
    <w:name w:val="Font Style18"/>
    <w:basedOn w:val="a2"/>
    <w:rsid w:val="00C766F6"/>
    <w:rPr>
      <w:rFonts w:ascii="Trebuchet MS" w:hAnsi="Trebuchet MS" w:cs="Trebuchet MS"/>
      <w:sz w:val="22"/>
      <w:szCs w:val="22"/>
    </w:rPr>
  </w:style>
  <w:style w:type="character" w:customStyle="1" w:styleId="FontStyle11">
    <w:name w:val="Font Style11"/>
    <w:basedOn w:val="a2"/>
    <w:rsid w:val="00C766F6"/>
    <w:rPr>
      <w:rFonts w:ascii="Trebuchet MS" w:hAnsi="Trebuchet MS" w:cs="Trebuchet MS"/>
      <w:b/>
      <w:bCs/>
      <w:sz w:val="12"/>
      <w:szCs w:val="12"/>
    </w:rPr>
  </w:style>
  <w:style w:type="paragraph" w:customStyle="1" w:styleId="39">
    <w:name w:val="Абзац списка3"/>
    <w:basedOn w:val="a"/>
    <w:rsid w:val="001B19C7"/>
    <w:pPr>
      <w:spacing w:after="200" w:line="276" w:lineRule="auto"/>
      <w:ind w:left="720"/>
    </w:pPr>
    <w:rPr>
      <w:rFonts w:ascii="Calibri" w:eastAsia="Times New Roman" w:hAnsi="Calibri" w:cs="Calibri"/>
    </w:rPr>
  </w:style>
  <w:style w:type="paragraph" w:customStyle="1" w:styleId="is">
    <w:name w:val="is"/>
    <w:basedOn w:val="a"/>
    <w:rsid w:val="001B19C7"/>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1">
    <w:name w:val="Маркированный список1 Знак Знак"/>
    <w:basedOn w:val="affff1"/>
    <w:rsid w:val="001B19C7"/>
    <w:pPr>
      <w:numPr>
        <w:numId w:val="3"/>
      </w:numPr>
      <w:tabs>
        <w:tab w:val="clear" w:pos="1427"/>
      </w:tabs>
      <w:spacing w:after="200" w:line="276" w:lineRule="auto"/>
      <w:ind w:left="720" w:hanging="360"/>
      <w:contextualSpacing w:val="0"/>
    </w:pPr>
    <w:rPr>
      <w:rFonts w:ascii="Calibri" w:eastAsia="Times New Roman" w:hAnsi="Calibri" w:cs="Times New Roman"/>
    </w:rPr>
  </w:style>
  <w:style w:type="paragraph" w:styleId="affff1">
    <w:name w:val="List"/>
    <w:basedOn w:val="a"/>
    <w:uiPriority w:val="99"/>
    <w:semiHidden/>
    <w:unhideWhenUsed/>
    <w:rsid w:val="001B19C7"/>
    <w:pPr>
      <w:ind w:left="283" w:hanging="283"/>
      <w:contextualSpacing/>
    </w:pPr>
  </w:style>
  <w:style w:type="character" w:customStyle="1" w:styleId="S10">
    <w:name w:val="S_Маркированный Знак1"/>
    <w:basedOn w:val="a2"/>
    <w:locked/>
    <w:rsid w:val="004F0E49"/>
    <w:rPr>
      <w:rFonts w:ascii="Times New Roman" w:hAnsi="Times New Roman" w:cs="Times New Roman"/>
      <w:sz w:val="24"/>
      <w:szCs w:val="24"/>
    </w:rPr>
  </w:style>
  <w:style w:type="paragraph" w:customStyle="1" w:styleId="Standard">
    <w:name w:val="Standard"/>
    <w:uiPriority w:val="99"/>
    <w:rsid w:val="009718A5"/>
    <w:pPr>
      <w:widowControl w:val="0"/>
      <w:suppressAutoHyphens/>
      <w:autoSpaceDN w:val="0"/>
      <w:spacing w:after="0" w:line="240" w:lineRule="auto"/>
      <w:textAlignment w:val="baseline"/>
    </w:pPr>
    <w:rPr>
      <w:rFonts w:ascii="Times New Roman" w:eastAsia="Times New Roman" w:hAnsi="Times New Roman" w:cs="Mangal"/>
      <w:kern w:val="3"/>
      <w:sz w:val="24"/>
      <w:szCs w:val="24"/>
      <w:lang w:eastAsia="zh-CN" w:bidi="hi-IN"/>
    </w:rPr>
  </w:style>
  <w:style w:type="paragraph" w:customStyle="1" w:styleId="44">
    <w:name w:val="Абзац списка4"/>
    <w:basedOn w:val="a"/>
    <w:rsid w:val="001E3D70"/>
    <w:pPr>
      <w:spacing w:after="200" w:line="276" w:lineRule="auto"/>
      <w:ind w:left="720"/>
    </w:pPr>
    <w:rPr>
      <w:rFonts w:ascii="Calibri" w:eastAsia="Times New Roman" w:hAnsi="Calibri" w:cs="Calibri"/>
    </w:rPr>
  </w:style>
  <w:style w:type="character" w:customStyle="1" w:styleId="aff3">
    <w:name w:val="Название объекта Знак"/>
    <w:basedOn w:val="a2"/>
    <w:link w:val="aff2"/>
    <w:locked/>
    <w:rsid w:val="001E3D70"/>
    <w:rPr>
      <w:rFonts w:ascii="Calibri" w:eastAsia="Calibri" w:hAnsi="Calibri" w:cs="Times New Roman"/>
      <w:b/>
      <w:bCs/>
      <w:sz w:val="20"/>
      <w:szCs w:val="20"/>
    </w:rPr>
  </w:style>
  <w:style w:type="table" w:customStyle="1" w:styleId="190">
    <w:name w:val="Сетка таблицы19"/>
    <w:basedOn w:val="a3"/>
    <w:next w:val="af1"/>
    <w:uiPriority w:val="39"/>
    <w:rsid w:val="009139F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ubtle Reference"/>
    <w:uiPriority w:val="31"/>
    <w:qFormat/>
    <w:rsid w:val="00672DC2"/>
    <w:rPr>
      <w:smallCaps/>
      <w:color w:val="C0504D"/>
      <w:u w:val="single"/>
    </w:rPr>
  </w:style>
  <w:style w:type="character" w:customStyle="1" w:styleId="grame">
    <w:name w:val="grame"/>
    <w:basedOn w:val="a2"/>
    <w:rsid w:val="00DF26DA"/>
  </w:style>
  <w:style w:type="paragraph" w:customStyle="1" w:styleId="affff3">
    <w:name w:val="+таб"/>
    <w:basedOn w:val="a"/>
    <w:link w:val="affff4"/>
    <w:qFormat/>
    <w:rsid w:val="007001A5"/>
    <w:pPr>
      <w:spacing w:after="0" w:line="240" w:lineRule="auto"/>
      <w:jc w:val="center"/>
    </w:pPr>
    <w:rPr>
      <w:rFonts w:ascii="Bookman Old Style" w:eastAsia="Times New Roman" w:hAnsi="Bookman Old Style" w:cs="Times New Roman"/>
      <w:sz w:val="20"/>
      <w:szCs w:val="20"/>
      <w:lang w:eastAsia="ru-RU"/>
    </w:rPr>
  </w:style>
  <w:style w:type="character" w:customStyle="1" w:styleId="affff4">
    <w:name w:val="+таб Знак"/>
    <w:basedOn w:val="a2"/>
    <w:link w:val="affff3"/>
    <w:rsid w:val="007001A5"/>
    <w:rPr>
      <w:rFonts w:ascii="Bookman Old Style" w:eastAsia="Times New Roman" w:hAnsi="Bookman Old Style" w:cs="Times New Roman"/>
      <w:sz w:val="20"/>
      <w:szCs w:val="20"/>
      <w:lang w:eastAsia="ru-RU"/>
    </w:rPr>
  </w:style>
  <w:style w:type="paragraph" w:customStyle="1" w:styleId="ConsPlusCell">
    <w:name w:val="ConsPlusCell"/>
    <w:rsid w:val="007001A5"/>
    <w:pPr>
      <w:widowControl w:val="0"/>
      <w:suppressAutoHyphens/>
      <w:autoSpaceDE w:val="0"/>
      <w:spacing w:after="0" w:line="240" w:lineRule="auto"/>
    </w:pPr>
    <w:rPr>
      <w:rFonts w:ascii="Arial" w:eastAsia="Calibri" w:hAnsi="Arial" w:cs="Arial"/>
      <w:color w:val="000000"/>
      <w:sz w:val="28"/>
      <w:szCs w:val="28"/>
      <w:lang w:eastAsia="ar-SA"/>
    </w:rPr>
  </w:style>
  <w:style w:type="table" w:customStyle="1" w:styleId="200">
    <w:name w:val="Сетка таблицы20"/>
    <w:basedOn w:val="a3"/>
    <w:next w:val="af1"/>
    <w:uiPriority w:val="59"/>
    <w:rsid w:val="00E06736"/>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53">
    <w:name w:val="Абзац списка5"/>
    <w:basedOn w:val="a"/>
    <w:link w:val="ListParagraphChar"/>
    <w:rsid w:val="00757195"/>
    <w:pPr>
      <w:widowControl w:val="0"/>
      <w:snapToGrid w:val="0"/>
      <w:spacing w:after="0" w:line="240" w:lineRule="auto"/>
      <w:ind w:left="720"/>
      <w:contextualSpacing/>
      <w:jc w:val="both"/>
    </w:pPr>
    <w:rPr>
      <w:rFonts w:ascii="Times New Roman" w:eastAsia="Calibri" w:hAnsi="Times New Roman" w:cs="Times New Roman"/>
      <w:sz w:val="20"/>
      <w:szCs w:val="20"/>
      <w:lang w:eastAsia="ru-RU"/>
    </w:rPr>
  </w:style>
  <w:style w:type="character" w:customStyle="1" w:styleId="apple-style-span">
    <w:name w:val="apple-style-span"/>
    <w:basedOn w:val="a2"/>
    <w:rsid w:val="00757195"/>
    <w:rPr>
      <w:rFonts w:cs="Times New Roman"/>
    </w:rPr>
  </w:style>
  <w:style w:type="character" w:customStyle="1" w:styleId="ListParagraphChar">
    <w:name w:val="List Paragraph Char"/>
    <w:basedOn w:val="a2"/>
    <w:link w:val="53"/>
    <w:locked/>
    <w:rsid w:val="00757195"/>
    <w:rPr>
      <w:rFonts w:ascii="Times New Roman" w:eastAsia="Calibri" w:hAnsi="Times New Roman" w:cs="Times New Roman"/>
      <w:sz w:val="20"/>
      <w:szCs w:val="20"/>
      <w:lang w:eastAsia="ru-RU"/>
    </w:rPr>
  </w:style>
  <w:style w:type="paragraph" w:customStyle="1" w:styleId="ConsPlusNonformat">
    <w:name w:val="ConsPlusNonformat"/>
    <w:rsid w:val="00757195"/>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1e">
    <w:name w:val="Обычный (веб)1"/>
    <w:basedOn w:val="a"/>
    <w:rsid w:val="00757195"/>
    <w:pPr>
      <w:suppressAutoHyphens/>
      <w:spacing w:before="100" w:after="100" w:line="100" w:lineRule="atLeast"/>
    </w:pPr>
    <w:rPr>
      <w:rFonts w:ascii="Times New Roman" w:eastAsia="Times New Roman" w:hAnsi="Times New Roman" w:cs="Times New Roman"/>
      <w:sz w:val="24"/>
      <w:szCs w:val="24"/>
      <w:lang w:eastAsia="ar-SA"/>
    </w:rPr>
  </w:style>
  <w:style w:type="table" w:customStyle="1" w:styleId="211">
    <w:name w:val="Сетка таблицы21"/>
    <w:basedOn w:val="a3"/>
    <w:next w:val="af1"/>
    <w:uiPriority w:val="59"/>
    <w:rsid w:val="008F35A2"/>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3"/>
    <w:next w:val="af1"/>
    <w:rsid w:val="007B51AA"/>
    <w:pPr>
      <w:spacing w:after="0" w:line="240" w:lineRule="auto"/>
    </w:pPr>
    <w:rPr>
      <w:rFonts w:ascii="Times New Roman" w:eastAsia="Times New Roman"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
    <w:name w:val="Без интервала1"/>
    <w:uiPriority w:val="99"/>
    <w:qFormat/>
    <w:rsid w:val="008036CC"/>
    <w:pPr>
      <w:spacing w:after="0" w:line="240" w:lineRule="auto"/>
    </w:pPr>
    <w:rPr>
      <w:rFonts w:ascii="Calibri" w:eastAsia="Times New Roman" w:hAnsi="Calibri" w:cs="Times New Roman"/>
    </w:rPr>
  </w:style>
  <w:style w:type="character" w:customStyle="1" w:styleId="1f0">
    <w:name w:val="ÐžÑÐ½Ð¾Ð²Ð½Ð¾Ð¹ Ñ‚ÐµÐºÑÑ‚ Ð—Ð½Ð°Ðº1"/>
    <w:link w:val="54"/>
    <w:semiHidden/>
    <w:locked/>
    <w:rsid w:val="008036CC"/>
    <w:rPr>
      <w:sz w:val="14"/>
    </w:rPr>
  </w:style>
  <w:style w:type="paragraph" w:customStyle="1" w:styleId="54">
    <w:name w:val="ÐžÑÐ½Ð¾Ð²Ð½Ð¾Ð¹ Ñ‚ÐµÐºÑÑ‚ (5)"/>
    <w:basedOn w:val="a"/>
    <w:link w:val="1f0"/>
    <w:semiHidden/>
    <w:rsid w:val="008036CC"/>
    <w:pPr>
      <w:autoSpaceDE w:val="0"/>
      <w:autoSpaceDN w:val="0"/>
      <w:adjustRightInd w:val="0"/>
      <w:spacing w:before="420" w:after="0" w:line="240" w:lineRule="atLeast"/>
    </w:pPr>
    <w:rPr>
      <w:sz w:val="14"/>
    </w:rPr>
  </w:style>
  <w:style w:type="paragraph" w:customStyle="1" w:styleId="TableParagraph">
    <w:name w:val="Table Paragraph"/>
    <w:basedOn w:val="a"/>
    <w:uiPriority w:val="1"/>
    <w:qFormat/>
    <w:rsid w:val="0083608C"/>
    <w:pPr>
      <w:widowControl w:val="0"/>
      <w:autoSpaceDE w:val="0"/>
      <w:autoSpaceDN w:val="0"/>
      <w:spacing w:after="0" w:line="240" w:lineRule="auto"/>
    </w:pPr>
    <w:rPr>
      <w:rFonts w:ascii="Times New Roman" w:eastAsia="Times New Roman" w:hAnsi="Times New Roman" w:cs="Times New Roman"/>
    </w:rPr>
  </w:style>
  <w:style w:type="table" w:customStyle="1" w:styleId="TableNormal">
    <w:name w:val="Table Normal"/>
    <w:uiPriority w:val="2"/>
    <w:semiHidden/>
    <w:qFormat/>
    <w:rsid w:val="0083608C"/>
    <w:pPr>
      <w:widowControl w:val="0"/>
      <w:autoSpaceDE w:val="0"/>
      <w:autoSpaceDN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718960">
      <w:bodyDiv w:val="1"/>
      <w:marLeft w:val="0"/>
      <w:marRight w:val="0"/>
      <w:marTop w:val="0"/>
      <w:marBottom w:val="0"/>
      <w:divBdr>
        <w:top w:val="none" w:sz="0" w:space="0" w:color="auto"/>
        <w:left w:val="none" w:sz="0" w:space="0" w:color="auto"/>
        <w:bottom w:val="none" w:sz="0" w:space="0" w:color="auto"/>
        <w:right w:val="none" w:sz="0" w:space="0" w:color="auto"/>
      </w:divBdr>
    </w:div>
    <w:div w:id="98333064">
      <w:bodyDiv w:val="1"/>
      <w:marLeft w:val="0"/>
      <w:marRight w:val="0"/>
      <w:marTop w:val="0"/>
      <w:marBottom w:val="0"/>
      <w:divBdr>
        <w:top w:val="none" w:sz="0" w:space="0" w:color="auto"/>
        <w:left w:val="none" w:sz="0" w:space="0" w:color="auto"/>
        <w:bottom w:val="none" w:sz="0" w:space="0" w:color="auto"/>
        <w:right w:val="none" w:sz="0" w:space="0" w:color="auto"/>
      </w:divBdr>
    </w:div>
    <w:div w:id="102266249">
      <w:bodyDiv w:val="1"/>
      <w:marLeft w:val="0"/>
      <w:marRight w:val="0"/>
      <w:marTop w:val="0"/>
      <w:marBottom w:val="0"/>
      <w:divBdr>
        <w:top w:val="none" w:sz="0" w:space="0" w:color="auto"/>
        <w:left w:val="none" w:sz="0" w:space="0" w:color="auto"/>
        <w:bottom w:val="none" w:sz="0" w:space="0" w:color="auto"/>
        <w:right w:val="none" w:sz="0" w:space="0" w:color="auto"/>
      </w:divBdr>
    </w:div>
    <w:div w:id="115104863">
      <w:bodyDiv w:val="1"/>
      <w:marLeft w:val="0"/>
      <w:marRight w:val="0"/>
      <w:marTop w:val="0"/>
      <w:marBottom w:val="0"/>
      <w:divBdr>
        <w:top w:val="none" w:sz="0" w:space="0" w:color="auto"/>
        <w:left w:val="none" w:sz="0" w:space="0" w:color="auto"/>
        <w:bottom w:val="none" w:sz="0" w:space="0" w:color="auto"/>
        <w:right w:val="none" w:sz="0" w:space="0" w:color="auto"/>
      </w:divBdr>
      <w:divsChild>
        <w:div w:id="200018344">
          <w:marLeft w:val="0"/>
          <w:marRight w:val="0"/>
          <w:marTop w:val="121"/>
          <w:marBottom w:val="0"/>
          <w:divBdr>
            <w:top w:val="none" w:sz="0" w:space="0" w:color="auto"/>
            <w:left w:val="none" w:sz="0" w:space="0" w:color="auto"/>
            <w:bottom w:val="none" w:sz="0" w:space="0" w:color="auto"/>
            <w:right w:val="none" w:sz="0" w:space="0" w:color="auto"/>
          </w:divBdr>
        </w:div>
        <w:div w:id="278341713">
          <w:marLeft w:val="0"/>
          <w:marRight w:val="0"/>
          <w:marTop w:val="121"/>
          <w:marBottom w:val="0"/>
          <w:divBdr>
            <w:top w:val="none" w:sz="0" w:space="0" w:color="auto"/>
            <w:left w:val="none" w:sz="0" w:space="0" w:color="auto"/>
            <w:bottom w:val="none" w:sz="0" w:space="0" w:color="auto"/>
            <w:right w:val="none" w:sz="0" w:space="0" w:color="auto"/>
          </w:divBdr>
        </w:div>
        <w:div w:id="998190277">
          <w:marLeft w:val="0"/>
          <w:marRight w:val="0"/>
          <w:marTop w:val="121"/>
          <w:marBottom w:val="0"/>
          <w:divBdr>
            <w:top w:val="none" w:sz="0" w:space="0" w:color="auto"/>
            <w:left w:val="none" w:sz="0" w:space="0" w:color="auto"/>
            <w:bottom w:val="none" w:sz="0" w:space="0" w:color="auto"/>
            <w:right w:val="none" w:sz="0" w:space="0" w:color="auto"/>
          </w:divBdr>
        </w:div>
      </w:divsChild>
    </w:div>
    <w:div w:id="124810830">
      <w:bodyDiv w:val="1"/>
      <w:marLeft w:val="0"/>
      <w:marRight w:val="0"/>
      <w:marTop w:val="0"/>
      <w:marBottom w:val="0"/>
      <w:divBdr>
        <w:top w:val="none" w:sz="0" w:space="0" w:color="auto"/>
        <w:left w:val="none" w:sz="0" w:space="0" w:color="auto"/>
        <w:bottom w:val="none" w:sz="0" w:space="0" w:color="auto"/>
        <w:right w:val="none" w:sz="0" w:space="0" w:color="auto"/>
      </w:divBdr>
    </w:div>
    <w:div w:id="234438663">
      <w:bodyDiv w:val="1"/>
      <w:marLeft w:val="0"/>
      <w:marRight w:val="0"/>
      <w:marTop w:val="0"/>
      <w:marBottom w:val="0"/>
      <w:divBdr>
        <w:top w:val="none" w:sz="0" w:space="0" w:color="auto"/>
        <w:left w:val="none" w:sz="0" w:space="0" w:color="auto"/>
        <w:bottom w:val="none" w:sz="0" w:space="0" w:color="auto"/>
        <w:right w:val="none" w:sz="0" w:space="0" w:color="auto"/>
      </w:divBdr>
    </w:div>
    <w:div w:id="255746239">
      <w:bodyDiv w:val="1"/>
      <w:marLeft w:val="0"/>
      <w:marRight w:val="0"/>
      <w:marTop w:val="0"/>
      <w:marBottom w:val="0"/>
      <w:divBdr>
        <w:top w:val="none" w:sz="0" w:space="0" w:color="auto"/>
        <w:left w:val="none" w:sz="0" w:space="0" w:color="auto"/>
        <w:bottom w:val="none" w:sz="0" w:space="0" w:color="auto"/>
        <w:right w:val="none" w:sz="0" w:space="0" w:color="auto"/>
      </w:divBdr>
    </w:div>
    <w:div w:id="399790112">
      <w:bodyDiv w:val="1"/>
      <w:marLeft w:val="0"/>
      <w:marRight w:val="0"/>
      <w:marTop w:val="0"/>
      <w:marBottom w:val="0"/>
      <w:divBdr>
        <w:top w:val="none" w:sz="0" w:space="0" w:color="auto"/>
        <w:left w:val="none" w:sz="0" w:space="0" w:color="auto"/>
        <w:bottom w:val="none" w:sz="0" w:space="0" w:color="auto"/>
        <w:right w:val="none" w:sz="0" w:space="0" w:color="auto"/>
      </w:divBdr>
    </w:div>
    <w:div w:id="523440120">
      <w:bodyDiv w:val="1"/>
      <w:marLeft w:val="0"/>
      <w:marRight w:val="0"/>
      <w:marTop w:val="0"/>
      <w:marBottom w:val="0"/>
      <w:divBdr>
        <w:top w:val="none" w:sz="0" w:space="0" w:color="auto"/>
        <w:left w:val="none" w:sz="0" w:space="0" w:color="auto"/>
        <w:bottom w:val="none" w:sz="0" w:space="0" w:color="auto"/>
        <w:right w:val="none" w:sz="0" w:space="0" w:color="auto"/>
      </w:divBdr>
    </w:div>
    <w:div w:id="541600414">
      <w:bodyDiv w:val="1"/>
      <w:marLeft w:val="0"/>
      <w:marRight w:val="0"/>
      <w:marTop w:val="0"/>
      <w:marBottom w:val="0"/>
      <w:divBdr>
        <w:top w:val="none" w:sz="0" w:space="0" w:color="auto"/>
        <w:left w:val="none" w:sz="0" w:space="0" w:color="auto"/>
        <w:bottom w:val="none" w:sz="0" w:space="0" w:color="auto"/>
        <w:right w:val="none" w:sz="0" w:space="0" w:color="auto"/>
      </w:divBdr>
    </w:div>
    <w:div w:id="545221108">
      <w:bodyDiv w:val="1"/>
      <w:marLeft w:val="0"/>
      <w:marRight w:val="0"/>
      <w:marTop w:val="0"/>
      <w:marBottom w:val="0"/>
      <w:divBdr>
        <w:top w:val="none" w:sz="0" w:space="0" w:color="auto"/>
        <w:left w:val="none" w:sz="0" w:space="0" w:color="auto"/>
        <w:bottom w:val="none" w:sz="0" w:space="0" w:color="auto"/>
        <w:right w:val="none" w:sz="0" w:space="0" w:color="auto"/>
      </w:divBdr>
    </w:div>
    <w:div w:id="614874565">
      <w:bodyDiv w:val="1"/>
      <w:marLeft w:val="0"/>
      <w:marRight w:val="0"/>
      <w:marTop w:val="0"/>
      <w:marBottom w:val="0"/>
      <w:divBdr>
        <w:top w:val="none" w:sz="0" w:space="0" w:color="auto"/>
        <w:left w:val="none" w:sz="0" w:space="0" w:color="auto"/>
        <w:bottom w:val="none" w:sz="0" w:space="0" w:color="auto"/>
        <w:right w:val="none" w:sz="0" w:space="0" w:color="auto"/>
      </w:divBdr>
      <w:divsChild>
        <w:div w:id="1028725653">
          <w:marLeft w:val="0"/>
          <w:marRight w:val="0"/>
          <w:marTop w:val="121"/>
          <w:marBottom w:val="0"/>
          <w:divBdr>
            <w:top w:val="none" w:sz="0" w:space="0" w:color="auto"/>
            <w:left w:val="none" w:sz="0" w:space="0" w:color="auto"/>
            <w:bottom w:val="none" w:sz="0" w:space="0" w:color="auto"/>
            <w:right w:val="none" w:sz="0" w:space="0" w:color="auto"/>
          </w:divBdr>
        </w:div>
      </w:divsChild>
    </w:div>
    <w:div w:id="764306057">
      <w:bodyDiv w:val="1"/>
      <w:marLeft w:val="0"/>
      <w:marRight w:val="0"/>
      <w:marTop w:val="0"/>
      <w:marBottom w:val="0"/>
      <w:divBdr>
        <w:top w:val="none" w:sz="0" w:space="0" w:color="auto"/>
        <w:left w:val="none" w:sz="0" w:space="0" w:color="auto"/>
        <w:bottom w:val="none" w:sz="0" w:space="0" w:color="auto"/>
        <w:right w:val="none" w:sz="0" w:space="0" w:color="auto"/>
      </w:divBdr>
    </w:div>
    <w:div w:id="773132354">
      <w:bodyDiv w:val="1"/>
      <w:marLeft w:val="0"/>
      <w:marRight w:val="0"/>
      <w:marTop w:val="0"/>
      <w:marBottom w:val="0"/>
      <w:divBdr>
        <w:top w:val="none" w:sz="0" w:space="0" w:color="auto"/>
        <w:left w:val="none" w:sz="0" w:space="0" w:color="auto"/>
        <w:bottom w:val="none" w:sz="0" w:space="0" w:color="auto"/>
        <w:right w:val="none" w:sz="0" w:space="0" w:color="auto"/>
      </w:divBdr>
    </w:div>
    <w:div w:id="787892123">
      <w:bodyDiv w:val="1"/>
      <w:marLeft w:val="0"/>
      <w:marRight w:val="0"/>
      <w:marTop w:val="0"/>
      <w:marBottom w:val="0"/>
      <w:divBdr>
        <w:top w:val="none" w:sz="0" w:space="0" w:color="auto"/>
        <w:left w:val="none" w:sz="0" w:space="0" w:color="auto"/>
        <w:bottom w:val="none" w:sz="0" w:space="0" w:color="auto"/>
        <w:right w:val="none" w:sz="0" w:space="0" w:color="auto"/>
      </w:divBdr>
    </w:div>
    <w:div w:id="817957255">
      <w:bodyDiv w:val="1"/>
      <w:marLeft w:val="0"/>
      <w:marRight w:val="0"/>
      <w:marTop w:val="0"/>
      <w:marBottom w:val="0"/>
      <w:divBdr>
        <w:top w:val="none" w:sz="0" w:space="0" w:color="auto"/>
        <w:left w:val="none" w:sz="0" w:space="0" w:color="auto"/>
        <w:bottom w:val="none" w:sz="0" w:space="0" w:color="auto"/>
        <w:right w:val="none" w:sz="0" w:space="0" w:color="auto"/>
      </w:divBdr>
    </w:div>
    <w:div w:id="897715492">
      <w:bodyDiv w:val="1"/>
      <w:marLeft w:val="0"/>
      <w:marRight w:val="0"/>
      <w:marTop w:val="0"/>
      <w:marBottom w:val="0"/>
      <w:divBdr>
        <w:top w:val="none" w:sz="0" w:space="0" w:color="auto"/>
        <w:left w:val="none" w:sz="0" w:space="0" w:color="auto"/>
        <w:bottom w:val="none" w:sz="0" w:space="0" w:color="auto"/>
        <w:right w:val="none" w:sz="0" w:space="0" w:color="auto"/>
      </w:divBdr>
    </w:div>
    <w:div w:id="990059765">
      <w:bodyDiv w:val="1"/>
      <w:marLeft w:val="0"/>
      <w:marRight w:val="0"/>
      <w:marTop w:val="0"/>
      <w:marBottom w:val="0"/>
      <w:divBdr>
        <w:top w:val="none" w:sz="0" w:space="0" w:color="auto"/>
        <w:left w:val="none" w:sz="0" w:space="0" w:color="auto"/>
        <w:bottom w:val="none" w:sz="0" w:space="0" w:color="auto"/>
        <w:right w:val="none" w:sz="0" w:space="0" w:color="auto"/>
      </w:divBdr>
    </w:div>
    <w:div w:id="1055667172">
      <w:bodyDiv w:val="1"/>
      <w:marLeft w:val="0"/>
      <w:marRight w:val="0"/>
      <w:marTop w:val="0"/>
      <w:marBottom w:val="0"/>
      <w:divBdr>
        <w:top w:val="none" w:sz="0" w:space="0" w:color="auto"/>
        <w:left w:val="none" w:sz="0" w:space="0" w:color="auto"/>
        <w:bottom w:val="none" w:sz="0" w:space="0" w:color="auto"/>
        <w:right w:val="none" w:sz="0" w:space="0" w:color="auto"/>
      </w:divBdr>
    </w:div>
    <w:div w:id="1122767389">
      <w:bodyDiv w:val="1"/>
      <w:marLeft w:val="0"/>
      <w:marRight w:val="0"/>
      <w:marTop w:val="0"/>
      <w:marBottom w:val="0"/>
      <w:divBdr>
        <w:top w:val="none" w:sz="0" w:space="0" w:color="auto"/>
        <w:left w:val="none" w:sz="0" w:space="0" w:color="auto"/>
        <w:bottom w:val="none" w:sz="0" w:space="0" w:color="auto"/>
        <w:right w:val="none" w:sz="0" w:space="0" w:color="auto"/>
      </w:divBdr>
    </w:div>
    <w:div w:id="1153568333">
      <w:bodyDiv w:val="1"/>
      <w:marLeft w:val="0"/>
      <w:marRight w:val="0"/>
      <w:marTop w:val="0"/>
      <w:marBottom w:val="0"/>
      <w:divBdr>
        <w:top w:val="none" w:sz="0" w:space="0" w:color="auto"/>
        <w:left w:val="none" w:sz="0" w:space="0" w:color="auto"/>
        <w:bottom w:val="none" w:sz="0" w:space="0" w:color="auto"/>
        <w:right w:val="none" w:sz="0" w:space="0" w:color="auto"/>
      </w:divBdr>
    </w:div>
    <w:div w:id="1157183081">
      <w:bodyDiv w:val="1"/>
      <w:marLeft w:val="0"/>
      <w:marRight w:val="0"/>
      <w:marTop w:val="0"/>
      <w:marBottom w:val="0"/>
      <w:divBdr>
        <w:top w:val="none" w:sz="0" w:space="0" w:color="auto"/>
        <w:left w:val="none" w:sz="0" w:space="0" w:color="auto"/>
        <w:bottom w:val="none" w:sz="0" w:space="0" w:color="auto"/>
        <w:right w:val="none" w:sz="0" w:space="0" w:color="auto"/>
      </w:divBdr>
    </w:div>
    <w:div w:id="1168330163">
      <w:bodyDiv w:val="1"/>
      <w:marLeft w:val="0"/>
      <w:marRight w:val="0"/>
      <w:marTop w:val="0"/>
      <w:marBottom w:val="0"/>
      <w:divBdr>
        <w:top w:val="none" w:sz="0" w:space="0" w:color="auto"/>
        <w:left w:val="none" w:sz="0" w:space="0" w:color="auto"/>
        <w:bottom w:val="none" w:sz="0" w:space="0" w:color="auto"/>
        <w:right w:val="none" w:sz="0" w:space="0" w:color="auto"/>
      </w:divBdr>
    </w:div>
    <w:div w:id="1289434805">
      <w:bodyDiv w:val="1"/>
      <w:marLeft w:val="0"/>
      <w:marRight w:val="0"/>
      <w:marTop w:val="0"/>
      <w:marBottom w:val="0"/>
      <w:divBdr>
        <w:top w:val="none" w:sz="0" w:space="0" w:color="auto"/>
        <w:left w:val="none" w:sz="0" w:space="0" w:color="auto"/>
        <w:bottom w:val="none" w:sz="0" w:space="0" w:color="auto"/>
        <w:right w:val="none" w:sz="0" w:space="0" w:color="auto"/>
      </w:divBdr>
    </w:div>
    <w:div w:id="1289967308">
      <w:bodyDiv w:val="1"/>
      <w:marLeft w:val="0"/>
      <w:marRight w:val="0"/>
      <w:marTop w:val="0"/>
      <w:marBottom w:val="0"/>
      <w:divBdr>
        <w:top w:val="none" w:sz="0" w:space="0" w:color="auto"/>
        <w:left w:val="none" w:sz="0" w:space="0" w:color="auto"/>
        <w:bottom w:val="none" w:sz="0" w:space="0" w:color="auto"/>
        <w:right w:val="none" w:sz="0" w:space="0" w:color="auto"/>
      </w:divBdr>
    </w:div>
    <w:div w:id="1315795492">
      <w:bodyDiv w:val="1"/>
      <w:marLeft w:val="0"/>
      <w:marRight w:val="0"/>
      <w:marTop w:val="0"/>
      <w:marBottom w:val="0"/>
      <w:divBdr>
        <w:top w:val="none" w:sz="0" w:space="0" w:color="auto"/>
        <w:left w:val="none" w:sz="0" w:space="0" w:color="auto"/>
        <w:bottom w:val="none" w:sz="0" w:space="0" w:color="auto"/>
        <w:right w:val="none" w:sz="0" w:space="0" w:color="auto"/>
      </w:divBdr>
    </w:div>
    <w:div w:id="1354455326">
      <w:bodyDiv w:val="1"/>
      <w:marLeft w:val="0"/>
      <w:marRight w:val="0"/>
      <w:marTop w:val="0"/>
      <w:marBottom w:val="0"/>
      <w:divBdr>
        <w:top w:val="none" w:sz="0" w:space="0" w:color="auto"/>
        <w:left w:val="none" w:sz="0" w:space="0" w:color="auto"/>
        <w:bottom w:val="none" w:sz="0" w:space="0" w:color="auto"/>
        <w:right w:val="none" w:sz="0" w:space="0" w:color="auto"/>
      </w:divBdr>
    </w:div>
    <w:div w:id="1362780942">
      <w:bodyDiv w:val="1"/>
      <w:marLeft w:val="0"/>
      <w:marRight w:val="0"/>
      <w:marTop w:val="0"/>
      <w:marBottom w:val="0"/>
      <w:divBdr>
        <w:top w:val="none" w:sz="0" w:space="0" w:color="auto"/>
        <w:left w:val="none" w:sz="0" w:space="0" w:color="auto"/>
        <w:bottom w:val="none" w:sz="0" w:space="0" w:color="auto"/>
        <w:right w:val="none" w:sz="0" w:space="0" w:color="auto"/>
      </w:divBdr>
    </w:div>
    <w:div w:id="1380595355">
      <w:bodyDiv w:val="1"/>
      <w:marLeft w:val="0"/>
      <w:marRight w:val="0"/>
      <w:marTop w:val="0"/>
      <w:marBottom w:val="0"/>
      <w:divBdr>
        <w:top w:val="none" w:sz="0" w:space="0" w:color="auto"/>
        <w:left w:val="none" w:sz="0" w:space="0" w:color="auto"/>
        <w:bottom w:val="none" w:sz="0" w:space="0" w:color="auto"/>
        <w:right w:val="none" w:sz="0" w:space="0" w:color="auto"/>
      </w:divBdr>
    </w:div>
    <w:div w:id="1382248268">
      <w:bodyDiv w:val="1"/>
      <w:marLeft w:val="0"/>
      <w:marRight w:val="0"/>
      <w:marTop w:val="0"/>
      <w:marBottom w:val="0"/>
      <w:divBdr>
        <w:top w:val="none" w:sz="0" w:space="0" w:color="auto"/>
        <w:left w:val="none" w:sz="0" w:space="0" w:color="auto"/>
        <w:bottom w:val="none" w:sz="0" w:space="0" w:color="auto"/>
        <w:right w:val="none" w:sz="0" w:space="0" w:color="auto"/>
      </w:divBdr>
    </w:div>
    <w:div w:id="1403411757">
      <w:bodyDiv w:val="1"/>
      <w:marLeft w:val="0"/>
      <w:marRight w:val="0"/>
      <w:marTop w:val="0"/>
      <w:marBottom w:val="0"/>
      <w:divBdr>
        <w:top w:val="none" w:sz="0" w:space="0" w:color="auto"/>
        <w:left w:val="none" w:sz="0" w:space="0" w:color="auto"/>
        <w:bottom w:val="none" w:sz="0" w:space="0" w:color="auto"/>
        <w:right w:val="none" w:sz="0" w:space="0" w:color="auto"/>
      </w:divBdr>
    </w:div>
    <w:div w:id="1446734773">
      <w:bodyDiv w:val="1"/>
      <w:marLeft w:val="0"/>
      <w:marRight w:val="0"/>
      <w:marTop w:val="0"/>
      <w:marBottom w:val="0"/>
      <w:divBdr>
        <w:top w:val="none" w:sz="0" w:space="0" w:color="auto"/>
        <w:left w:val="none" w:sz="0" w:space="0" w:color="auto"/>
        <w:bottom w:val="none" w:sz="0" w:space="0" w:color="auto"/>
        <w:right w:val="none" w:sz="0" w:space="0" w:color="auto"/>
      </w:divBdr>
    </w:div>
    <w:div w:id="1484659676">
      <w:bodyDiv w:val="1"/>
      <w:marLeft w:val="0"/>
      <w:marRight w:val="0"/>
      <w:marTop w:val="0"/>
      <w:marBottom w:val="0"/>
      <w:divBdr>
        <w:top w:val="none" w:sz="0" w:space="0" w:color="auto"/>
        <w:left w:val="none" w:sz="0" w:space="0" w:color="auto"/>
        <w:bottom w:val="none" w:sz="0" w:space="0" w:color="auto"/>
        <w:right w:val="none" w:sz="0" w:space="0" w:color="auto"/>
      </w:divBdr>
    </w:div>
    <w:div w:id="1507401870">
      <w:bodyDiv w:val="1"/>
      <w:marLeft w:val="0"/>
      <w:marRight w:val="0"/>
      <w:marTop w:val="0"/>
      <w:marBottom w:val="0"/>
      <w:divBdr>
        <w:top w:val="none" w:sz="0" w:space="0" w:color="auto"/>
        <w:left w:val="none" w:sz="0" w:space="0" w:color="auto"/>
        <w:bottom w:val="none" w:sz="0" w:space="0" w:color="auto"/>
        <w:right w:val="none" w:sz="0" w:space="0" w:color="auto"/>
      </w:divBdr>
    </w:div>
    <w:div w:id="1534731149">
      <w:bodyDiv w:val="1"/>
      <w:marLeft w:val="0"/>
      <w:marRight w:val="0"/>
      <w:marTop w:val="0"/>
      <w:marBottom w:val="0"/>
      <w:divBdr>
        <w:top w:val="none" w:sz="0" w:space="0" w:color="auto"/>
        <w:left w:val="none" w:sz="0" w:space="0" w:color="auto"/>
        <w:bottom w:val="none" w:sz="0" w:space="0" w:color="auto"/>
        <w:right w:val="none" w:sz="0" w:space="0" w:color="auto"/>
      </w:divBdr>
    </w:div>
    <w:div w:id="1534884729">
      <w:bodyDiv w:val="1"/>
      <w:marLeft w:val="0"/>
      <w:marRight w:val="0"/>
      <w:marTop w:val="0"/>
      <w:marBottom w:val="0"/>
      <w:divBdr>
        <w:top w:val="none" w:sz="0" w:space="0" w:color="auto"/>
        <w:left w:val="none" w:sz="0" w:space="0" w:color="auto"/>
        <w:bottom w:val="none" w:sz="0" w:space="0" w:color="auto"/>
        <w:right w:val="none" w:sz="0" w:space="0" w:color="auto"/>
      </w:divBdr>
    </w:div>
    <w:div w:id="1678540587">
      <w:bodyDiv w:val="1"/>
      <w:marLeft w:val="0"/>
      <w:marRight w:val="0"/>
      <w:marTop w:val="0"/>
      <w:marBottom w:val="0"/>
      <w:divBdr>
        <w:top w:val="none" w:sz="0" w:space="0" w:color="auto"/>
        <w:left w:val="none" w:sz="0" w:space="0" w:color="auto"/>
        <w:bottom w:val="none" w:sz="0" w:space="0" w:color="auto"/>
        <w:right w:val="none" w:sz="0" w:space="0" w:color="auto"/>
      </w:divBdr>
    </w:div>
    <w:div w:id="1682731635">
      <w:bodyDiv w:val="1"/>
      <w:marLeft w:val="0"/>
      <w:marRight w:val="0"/>
      <w:marTop w:val="0"/>
      <w:marBottom w:val="0"/>
      <w:divBdr>
        <w:top w:val="none" w:sz="0" w:space="0" w:color="auto"/>
        <w:left w:val="none" w:sz="0" w:space="0" w:color="auto"/>
        <w:bottom w:val="none" w:sz="0" w:space="0" w:color="auto"/>
        <w:right w:val="none" w:sz="0" w:space="0" w:color="auto"/>
      </w:divBdr>
      <w:divsChild>
        <w:div w:id="739787313">
          <w:marLeft w:val="0"/>
          <w:marRight w:val="0"/>
          <w:marTop w:val="121"/>
          <w:marBottom w:val="0"/>
          <w:divBdr>
            <w:top w:val="none" w:sz="0" w:space="0" w:color="auto"/>
            <w:left w:val="none" w:sz="0" w:space="0" w:color="auto"/>
            <w:bottom w:val="none" w:sz="0" w:space="0" w:color="auto"/>
            <w:right w:val="none" w:sz="0" w:space="0" w:color="auto"/>
          </w:divBdr>
        </w:div>
      </w:divsChild>
    </w:div>
    <w:div w:id="1754863136">
      <w:bodyDiv w:val="1"/>
      <w:marLeft w:val="0"/>
      <w:marRight w:val="0"/>
      <w:marTop w:val="0"/>
      <w:marBottom w:val="0"/>
      <w:divBdr>
        <w:top w:val="none" w:sz="0" w:space="0" w:color="auto"/>
        <w:left w:val="none" w:sz="0" w:space="0" w:color="auto"/>
        <w:bottom w:val="none" w:sz="0" w:space="0" w:color="auto"/>
        <w:right w:val="none" w:sz="0" w:space="0" w:color="auto"/>
      </w:divBdr>
    </w:div>
    <w:div w:id="1767654181">
      <w:bodyDiv w:val="1"/>
      <w:marLeft w:val="0"/>
      <w:marRight w:val="0"/>
      <w:marTop w:val="0"/>
      <w:marBottom w:val="0"/>
      <w:divBdr>
        <w:top w:val="none" w:sz="0" w:space="0" w:color="auto"/>
        <w:left w:val="none" w:sz="0" w:space="0" w:color="auto"/>
        <w:bottom w:val="none" w:sz="0" w:space="0" w:color="auto"/>
        <w:right w:val="none" w:sz="0" w:space="0" w:color="auto"/>
      </w:divBdr>
    </w:div>
    <w:div w:id="1779983052">
      <w:bodyDiv w:val="1"/>
      <w:marLeft w:val="0"/>
      <w:marRight w:val="0"/>
      <w:marTop w:val="0"/>
      <w:marBottom w:val="0"/>
      <w:divBdr>
        <w:top w:val="none" w:sz="0" w:space="0" w:color="auto"/>
        <w:left w:val="none" w:sz="0" w:space="0" w:color="auto"/>
        <w:bottom w:val="none" w:sz="0" w:space="0" w:color="auto"/>
        <w:right w:val="none" w:sz="0" w:space="0" w:color="auto"/>
      </w:divBdr>
      <w:divsChild>
        <w:div w:id="589580285">
          <w:marLeft w:val="0"/>
          <w:marRight w:val="0"/>
          <w:marTop w:val="121"/>
          <w:marBottom w:val="0"/>
          <w:divBdr>
            <w:top w:val="none" w:sz="0" w:space="0" w:color="auto"/>
            <w:left w:val="none" w:sz="0" w:space="0" w:color="auto"/>
            <w:bottom w:val="none" w:sz="0" w:space="0" w:color="auto"/>
            <w:right w:val="none" w:sz="0" w:space="0" w:color="auto"/>
          </w:divBdr>
        </w:div>
        <w:div w:id="1608195367">
          <w:marLeft w:val="0"/>
          <w:marRight w:val="0"/>
          <w:marTop w:val="121"/>
          <w:marBottom w:val="0"/>
          <w:divBdr>
            <w:top w:val="none" w:sz="0" w:space="0" w:color="auto"/>
            <w:left w:val="none" w:sz="0" w:space="0" w:color="auto"/>
            <w:bottom w:val="none" w:sz="0" w:space="0" w:color="auto"/>
            <w:right w:val="none" w:sz="0" w:space="0" w:color="auto"/>
          </w:divBdr>
        </w:div>
        <w:div w:id="1624533405">
          <w:marLeft w:val="0"/>
          <w:marRight w:val="0"/>
          <w:marTop w:val="121"/>
          <w:marBottom w:val="0"/>
          <w:divBdr>
            <w:top w:val="none" w:sz="0" w:space="0" w:color="auto"/>
            <w:left w:val="none" w:sz="0" w:space="0" w:color="auto"/>
            <w:bottom w:val="none" w:sz="0" w:space="0" w:color="auto"/>
            <w:right w:val="none" w:sz="0" w:space="0" w:color="auto"/>
          </w:divBdr>
        </w:div>
        <w:div w:id="1896549861">
          <w:marLeft w:val="0"/>
          <w:marRight w:val="0"/>
          <w:marTop w:val="121"/>
          <w:marBottom w:val="0"/>
          <w:divBdr>
            <w:top w:val="none" w:sz="0" w:space="0" w:color="auto"/>
            <w:left w:val="none" w:sz="0" w:space="0" w:color="auto"/>
            <w:bottom w:val="none" w:sz="0" w:space="0" w:color="auto"/>
            <w:right w:val="none" w:sz="0" w:space="0" w:color="auto"/>
          </w:divBdr>
        </w:div>
        <w:div w:id="1945724234">
          <w:marLeft w:val="0"/>
          <w:marRight w:val="0"/>
          <w:marTop w:val="121"/>
          <w:marBottom w:val="0"/>
          <w:divBdr>
            <w:top w:val="none" w:sz="0" w:space="0" w:color="auto"/>
            <w:left w:val="none" w:sz="0" w:space="0" w:color="auto"/>
            <w:bottom w:val="none" w:sz="0" w:space="0" w:color="auto"/>
            <w:right w:val="none" w:sz="0" w:space="0" w:color="auto"/>
          </w:divBdr>
        </w:div>
      </w:divsChild>
    </w:div>
    <w:div w:id="1870487908">
      <w:bodyDiv w:val="1"/>
      <w:marLeft w:val="0"/>
      <w:marRight w:val="0"/>
      <w:marTop w:val="0"/>
      <w:marBottom w:val="0"/>
      <w:divBdr>
        <w:top w:val="none" w:sz="0" w:space="0" w:color="auto"/>
        <w:left w:val="none" w:sz="0" w:space="0" w:color="auto"/>
        <w:bottom w:val="none" w:sz="0" w:space="0" w:color="auto"/>
        <w:right w:val="none" w:sz="0" w:space="0" w:color="auto"/>
      </w:divBdr>
    </w:div>
    <w:div w:id="1873111545">
      <w:bodyDiv w:val="1"/>
      <w:marLeft w:val="0"/>
      <w:marRight w:val="0"/>
      <w:marTop w:val="0"/>
      <w:marBottom w:val="0"/>
      <w:divBdr>
        <w:top w:val="none" w:sz="0" w:space="0" w:color="auto"/>
        <w:left w:val="none" w:sz="0" w:space="0" w:color="auto"/>
        <w:bottom w:val="none" w:sz="0" w:space="0" w:color="auto"/>
        <w:right w:val="none" w:sz="0" w:space="0" w:color="auto"/>
      </w:divBdr>
    </w:div>
    <w:div w:id="1887643454">
      <w:bodyDiv w:val="1"/>
      <w:marLeft w:val="0"/>
      <w:marRight w:val="0"/>
      <w:marTop w:val="0"/>
      <w:marBottom w:val="0"/>
      <w:divBdr>
        <w:top w:val="none" w:sz="0" w:space="0" w:color="auto"/>
        <w:left w:val="none" w:sz="0" w:space="0" w:color="auto"/>
        <w:bottom w:val="none" w:sz="0" w:space="0" w:color="auto"/>
        <w:right w:val="none" w:sz="0" w:space="0" w:color="auto"/>
      </w:divBdr>
    </w:div>
    <w:div w:id="1995525429">
      <w:bodyDiv w:val="1"/>
      <w:marLeft w:val="0"/>
      <w:marRight w:val="0"/>
      <w:marTop w:val="0"/>
      <w:marBottom w:val="0"/>
      <w:divBdr>
        <w:top w:val="none" w:sz="0" w:space="0" w:color="auto"/>
        <w:left w:val="none" w:sz="0" w:space="0" w:color="auto"/>
        <w:bottom w:val="none" w:sz="0" w:space="0" w:color="auto"/>
        <w:right w:val="none" w:sz="0" w:space="0" w:color="auto"/>
      </w:divBdr>
    </w:div>
    <w:div w:id="2030182266">
      <w:bodyDiv w:val="1"/>
      <w:marLeft w:val="0"/>
      <w:marRight w:val="0"/>
      <w:marTop w:val="0"/>
      <w:marBottom w:val="0"/>
      <w:divBdr>
        <w:top w:val="none" w:sz="0" w:space="0" w:color="auto"/>
        <w:left w:val="none" w:sz="0" w:space="0" w:color="auto"/>
        <w:bottom w:val="none" w:sz="0" w:space="0" w:color="auto"/>
        <w:right w:val="none" w:sz="0" w:space="0" w:color="auto"/>
      </w:divBdr>
    </w:div>
    <w:div w:id="2106219547">
      <w:bodyDiv w:val="1"/>
      <w:marLeft w:val="0"/>
      <w:marRight w:val="0"/>
      <w:marTop w:val="0"/>
      <w:marBottom w:val="0"/>
      <w:divBdr>
        <w:top w:val="none" w:sz="0" w:space="0" w:color="auto"/>
        <w:left w:val="none" w:sz="0" w:space="0" w:color="auto"/>
        <w:bottom w:val="none" w:sz="0" w:space="0" w:color="auto"/>
        <w:right w:val="none" w:sz="0" w:space="0" w:color="auto"/>
      </w:divBdr>
      <w:divsChild>
        <w:div w:id="657463434">
          <w:marLeft w:val="0"/>
          <w:marRight w:val="0"/>
          <w:marTop w:val="121"/>
          <w:marBottom w:val="0"/>
          <w:divBdr>
            <w:top w:val="none" w:sz="0" w:space="0" w:color="auto"/>
            <w:left w:val="none" w:sz="0" w:space="0" w:color="auto"/>
            <w:bottom w:val="none" w:sz="0" w:space="0" w:color="auto"/>
            <w:right w:val="none" w:sz="0" w:space="0" w:color="auto"/>
          </w:divBdr>
        </w:div>
        <w:div w:id="783815445">
          <w:marLeft w:val="0"/>
          <w:marRight w:val="0"/>
          <w:marTop w:val="121"/>
          <w:marBottom w:val="0"/>
          <w:divBdr>
            <w:top w:val="none" w:sz="0" w:space="0" w:color="auto"/>
            <w:left w:val="none" w:sz="0" w:space="0" w:color="auto"/>
            <w:bottom w:val="none" w:sz="0" w:space="0" w:color="auto"/>
            <w:right w:val="none" w:sz="0" w:space="0" w:color="auto"/>
          </w:divBdr>
        </w:div>
        <w:div w:id="1830317607">
          <w:marLeft w:val="0"/>
          <w:marRight w:val="0"/>
          <w:marTop w:val="121"/>
          <w:marBottom w:val="0"/>
          <w:divBdr>
            <w:top w:val="none" w:sz="0" w:space="0" w:color="auto"/>
            <w:left w:val="none" w:sz="0" w:space="0" w:color="auto"/>
            <w:bottom w:val="none" w:sz="0" w:space="0" w:color="auto"/>
            <w:right w:val="none" w:sz="0" w:space="0" w:color="auto"/>
          </w:divBdr>
        </w:div>
      </w:divsChild>
    </w:div>
    <w:div w:id="2117433463">
      <w:bodyDiv w:val="1"/>
      <w:marLeft w:val="0"/>
      <w:marRight w:val="0"/>
      <w:marTop w:val="0"/>
      <w:marBottom w:val="0"/>
      <w:divBdr>
        <w:top w:val="none" w:sz="0" w:space="0" w:color="auto"/>
        <w:left w:val="none" w:sz="0" w:space="0" w:color="auto"/>
        <w:bottom w:val="none" w:sz="0" w:space="0" w:color="auto"/>
        <w:right w:val="none" w:sz="0" w:space="0" w:color="auto"/>
      </w:divBdr>
      <w:divsChild>
        <w:div w:id="257450047">
          <w:marLeft w:val="0"/>
          <w:marRight w:val="0"/>
          <w:marTop w:val="121"/>
          <w:marBottom w:val="0"/>
          <w:divBdr>
            <w:top w:val="none" w:sz="0" w:space="0" w:color="auto"/>
            <w:left w:val="none" w:sz="0" w:space="0" w:color="auto"/>
            <w:bottom w:val="none" w:sz="0" w:space="0" w:color="auto"/>
            <w:right w:val="none" w:sz="0" w:space="0" w:color="auto"/>
          </w:divBdr>
        </w:div>
        <w:div w:id="2132430073">
          <w:marLeft w:val="0"/>
          <w:marRight w:val="0"/>
          <w:marTop w:val="121"/>
          <w:marBottom w:val="0"/>
          <w:divBdr>
            <w:top w:val="none" w:sz="0" w:space="0" w:color="auto"/>
            <w:left w:val="none" w:sz="0" w:space="0" w:color="auto"/>
            <w:bottom w:val="none" w:sz="0" w:space="0" w:color="auto"/>
            <w:right w:val="none" w:sz="0" w:space="0" w:color="auto"/>
          </w:divBdr>
        </w:div>
      </w:divsChild>
    </w:div>
    <w:div w:id="2126583195">
      <w:bodyDiv w:val="1"/>
      <w:marLeft w:val="0"/>
      <w:marRight w:val="0"/>
      <w:marTop w:val="0"/>
      <w:marBottom w:val="0"/>
      <w:divBdr>
        <w:top w:val="none" w:sz="0" w:space="0" w:color="auto"/>
        <w:left w:val="none" w:sz="0" w:space="0" w:color="auto"/>
        <w:bottom w:val="none" w:sz="0" w:space="0" w:color="auto"/>
        <w:right w:val="none" w:sz="0" w:space="0" w:color="auto"/>
      </w:divBdr>
    </w:div>
    <w:div w:id="2130470289">
      <w:bodyDiv w:val="1"/>
      <w:marLeft w:val="0"/>
      <w:marRight w:val="0"/>
      <w:marTop w:val="0"/>
      <w:marBottom w:val="0"/>
      <w:divBdr>
        <w:top w:val="none" w:sz="0" w:space="0" w:color="auto"/>
        <w:left w:val="none" w:sz="0" w:space="0" w:color="auto"/>
        <w:bottom w:val="none" w:sz="0" w:space="0" w:color="auto"/>
        <w:right w:val="none" w:sz="0" w:space="0" w:color="auto"/>
      </w:divBdr>
    </w:div>
    <w:div w:id="2143182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7884.htm" TargetMode="External"/><Relationship Id="rId13"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8327.htm" TargetMode="External"/><Relationship Id="rId18"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9727.htm"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4321.htm" TargetMode="External"/><Relationship Id="rId7" Type="http://schemas.openxmlformats.org/officeDocument/2006/relationships/endnotes" Target="endnotes.xml"/><Relationship Id="rId12"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45316.htm" TargetMode="External"/><Relationship Id="rId17"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6481.htm"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4883.htm" TargetMode="External"/><Relationship Id="rId20"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52329.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47431.htm"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536.htm" TargetMode="External"/><Relationship Id="rId23" Type="http://schemas.openxmlformats.org/officeDocument/2006/relationships/hyperlink" Target="http://zakon.scli.ru/ru/legal_texts/act_municipal_education/extended/index.php?do4=document&amp;id4=96e20c02-1b12-465a-b64c-24aa92270007" TargetMode="External"/><Relationship Id="rId28" Type="http://schemas.openxmlformats.org/officeDocument/2006/relationships/theme" Target="theme/theme1.xml"/><Relationship Id="rId10"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46032.htm" TargetMode="External"/><Relationship Id="rId19"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55979.htm" TargetMode="External"/><Relationship Id="rId4" Type="http://schemas.openxmlformats.org/officeDocument/2006/relationships/settings" Target="settings.xml"/><Relationship Id="rId9"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43834.htm" TargetMode="External"/><Relationship Id="rId14"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40754.htm" TargetMode="External"/><Relationship Id="rId22" Type="http://schemas.openxmlformats.org/officeDocument/2006/relationships/hyperlink" Target="file:///D:\&#1076;&#1080;&#1089;&#1082;%201\Documents%20and%20Settings\&#1072;&#1085;&#1076;&#1088;&#1077;&#1077;&#1074;&#1072;\&#1056;&#1072;&#1073;&#1086;&#1095;&#1080;&#1081;%20&#1089;&#1090;&#1086;&#1083;\&#1074;%20&#1088;&#1072;&#1073;&#1086;&#1090;&#1077;\&#1052;&#1054;&#1053;&#1054;&#1058;&#1054;&#1056;&#1048;&#1053;&#1043;%20&#1043;&#1055;&#1086;&#1088;&#1089;&#1082;\&#1086;&#1082;&#1090;.17\55935.htm"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ACC0A3-CD6C-4018-8953-52A708043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725</TotalTime>
  <Pages>49</Pages>
  <Words>14101</Words>
  <Characters>80381</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Материалы по обоснованию</vt:lpstr>
    </vt:vector>
  </TitlesOfParts>
  <Company/>
  <LinksUpToDate>false</LinksUpToDate>
  <CharactersWithSpaces>94294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Материалы по обоснованию</dc:title>
  <dc:subject/>
  <dc:creator>ООО «ГЕОГРАД»</dc:creator>
  <cp:keywords/>
  <dc:description/>
  <cp:lastModifiedBy>Оксана Шашалевич</cp:lastModifiedBy>
  <cp:revision>13</cp:revision>
  <cp:lastPrinted>2021-05-07T07:02:00Z</cp:lastPrinted>
  <dcterms:created xsi:type="dcterms:W3CDTF">2022-03-14T05:55:00Z</dcterms:created>
  <dcterms:modified xsi:type="dcterms:W3CDTF">2022-03-17T04:30:00Z</dcterms:modified>
</cp:coreProperties>
</file>